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2DC" w:rsidRDefault="00D722DC">
      <w:pPr>
        <w:pStyle w:val="Header"/>
        <w:pBdr>
          <w:bottom w:val="single" w:sz="4" w:space="1" w:color="auto"/>
        </w:pBdr>
        <w:tabs>
          <w:tab w:val="clear" w:pos="4536"/>
          <w:tab w:val="clear" w:pos="9072"/>
        </w:tabs>
      </w:pPr>
      <w:r>
        <w:rPr>
          <w:noProof/>
        </w:rPr>
        <w:pict>
          <v:shapetype id="_x0000_t202" coordsize="21600,21600" o:spt="202" path="m,l,21600r21600,l21600,xe">
            <v:stroke joinstyle="miter"/>
            <v:path gradientshapeok="t" o:connecttype="rect"/>
          </v:shapetype>
          <v:shape id="Text Box 30" o:spid="_x0000_s1026" type="#_x0000_t202" style="position:absolute;margin-left:55.3pt;margin-top:-1.25pt;width:381.85pt;height: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" o:allowincell="f" stroked="f">
            <v:textbox>
              <w:txbxContent>
                <w:p w:rsidR="00D722DC" w:rsidRDefault="00D722DC">
                  <w:pPr>
                    <w:pStyle w:val="Heading1"/>
                    <w:tabs>
                      <w:tab w:val="left" w:pos="1418"/>
                    </w:tabs>
                    <w:spacing w:line="360" w:lineRule="auto"/>
                    <w:jc w:val="center"/>
                    <w:rPr>
                      <w:b w:val="0"/>
                      <w:w w:val="180"/>
                      <w:sz w:val="24"/>
                    </w:rPr>
                  </w:pPr>
                  <w:r>
                    <w:rPr>
                      <w:b w:val="0"/>
                      <w:w w:val="130"/>
                      <w:sz w:val="24"/>
                    </w:rPr>
                    <w:t>ZARZĄD DRÓG MIEJSKICH</w:t>
                  </w:r>
                  <w:r>
                    <w:rPr>
                      <w:b w:val="0"/>
                      <w:w w:val="180"/>
                      <w:sz w:val="24"/>
                    </w:rPr>
                    <w:t xml:space="preserve"> </w:t>
                  </w:r>
                  <w:r>
                    <w:rPr>
                      <w:b w:val="0"/>
                      <w:w w:val="70"/>
                      <w:sz w:val="24"/>
                    </w:rPr>
                    <w:br/>
                  </w:r>
                  <w:r>
                    <w:rPr>
                      <w:b w:val="0"/>
                      <w:w w:val="122"/>
                      <w:sz w:val="24"/>
                    </w:rPr>
                    <w:t>I KOMUNIKACJI PUBLICZNEJ W BYDGOSZCZY</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ZDMiKP - logo_k25" style="width:46.5pt;height:40.5pt;visibility:visible">
            <v:imagedata r:id="rId7" o:title=""/>
          </v:shape>
        </w:pict>
      </w:r>
    </w:p>
    <w:p w:rsidR="00D722DC" w:rsidRDefault="00D722DC">
      <w:pPr>
        <w:pStyle w:val="Header"/>
        <w:pBdr>
          <w:bottom w:val="single" w:sz="4" w:space="1" w:color="auto"/>
        </w:pBdr>
        <w:tabs>
          <w:tab w:val="clear" w:pos="4536"/>
          <w:tab w:val="clear" w:pos="9072"/>
        </w:tabs>
        <w:rPr>
          <w:sz w:val="10"/>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rPr>
          <w:sz w:val="28"/>
          <w:szCs w:val="28"/>
        </w:rPr>
      </w:pPr>
    </w:p>
    <w:p w:rsidR="00D722DC" w:rsidRDefault="00D722DC">
      <w:pPr>
        <w:pStyle w:val="Title"/>
        <w:spacing w:line="360" w:lineRule="auto"/>
        <w:rPr>
          <w:sz w:val="32"/>
        </w:rPr>
      </w:pPr>
      <w:r>
        <w:rPr>
          <w:sz w:val="32"/>
        </w:rPr>
        <w:t>SPECYFIKACJA ISTOTNYCH WARUNKÓW ZAMÓWIENIA</w:t>
      </w:r>
    </w:p>
    <w:p w:rsidR="00D722DC" w:rsidRPr="003F0C0B" w:rsidRDefault="00D722DC" w:rsidP="009E7508">
      <w:pPr>
        <w:pStyle w:val="Title"/>
        <w:rPr>
          <w:b w:val="0"/>
          <w:i/>
          <w:sz w:val="24"/>
        </w:rPr>
      </w:pPr>
      <w:r w:rsidRPr="003F0C0B">
        <w:rPr>
          <w:b w:val="0"/>
          <w:i/>
          <w:sz w:val="24"/>
        </w:rPr>
        <w:t xml:space="preserve">dalej SIWZ - opracowana na </w:t>
      </w:r>
      <w:r>
        <w:rPr>
          <w:b w:val="0"/>
          <w:i/>
          <w:sz w:val="24"/>
        </w:rPr>
        <w:t xml:space="preserve">podstawie </w:t>
      </w:r>
      <w:r w:rsidRPr="003F0C0B">
        <w:rPr>
          <w:b w:val="0"/>
          <w:i/>
          <w:sz w:val="24"/>
        </w:rPr>
        <w:t xml:space="preserve">ustawy z dnia 29 stycznia 2004r. </w:t>
      </w:r>
      <w:r w:rsidRPr="003F0C0B">
        <w:rPr>
          <w:b w:val="0"/>
          <w:i/>
          <w:sz w:val="24"/>
        </w:rPr>
        <w:br/>
        <w:t>Prawo zamówień publicznych - dalej UPZP (Dz. U. z 201</w:t>
      </w:r>
      <w:r>
        <w:rPr>
          <w:b w:val="0"/>
          <w:i/>
          <w:sz w:val="24"/>
        </w:rPr>
        <w:t>7</w:t>
      </w:r>
      <w:r w:rsidRPr="003F0C0B">
        <w:rPr>
          <w:b w:val="0"/>
          <w:i/>
          <w:sz w:val="24"/>
        </w:rPr>
        <w:t xml:space="preserve"> r. poz. </w:t>
      </w:r>
      <w:r>
        <w:rPr>
          <w:b w:val="0"/>
          <w:i/>
          <w:sz w:val="24"/>
        </w:rPr>
        <w:t>1579</w:t>
      </w:r>
      <w:r w:rsidRPr="003F0C0B">
        <w:rPr>
          <w:b w:val="0"/>
          <w:i/>
          <w:sz w:val="24"/>
        </w:rPr>
        <w:t xml:space="preserve"> z późn. zm.),</w:t>
      </w:r>
    </w:p>
    <w:p w:rsidR="00D722DC" w:rsidRPr="003F0C0B" w:rsidRDefault="00D722DC" w:rsidP="009E7508">
      <w:pPr>
        <w:pStyle w:val="Title"/>
        <w:rPr>
          <w:b w:val="0"/>
          <w:i/>
          <w:sz w:val="24"/>
        </w:rPr>
      </w:pPr>
      <w:r w:rsidRPr="003F0C0B">
        <w:rPr>
          <w:b w:val="0"/>
          <w:i/>
          <w:sz w:val="24"/>
        </w:rPr>
        <w:t>określająca warunki udzielenia zamówienia publicznego pod nazwą:</w:t>
      </w: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Pr="003F0C0B" w:rsidRDefault="00D722DC">
      <w:pPr>
        <w:spacing w:line="360" w:lineRule="auto"/>
        <w:jc w:val="center"/>
        <w:rPr>
          <w:b/>
          <w:bCs/>
          <w:i/>
          <w:iCs/>
          <w:spacing w:val="40"/>
          <w:sz w:val="36"/>
        </w:rPr>
      </w:pPr>
      <w:r>
        <w:rPr>
          <w:b/>
          <w:bCs/>
          <w:i/>
          <w:iCs/>
          <w:spacing w:val="40"/>
          <w:sz w:val="36"/>
        </w:rPr>
        <w:t>Przebudowa chodników na terenie Miasta Bydgoszczy w 2018 roku</w:t>
      </w: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Default="00D722DC">
      <w:pPr>
        <w:pStyle w:val="data"/>
        <w:keepNext w:val="0"/>
        <w:spacing w:before="0"/>
      </w:pPr>
    </w:p>
    <w:p w:rsidR="00D722DC" w:rsidRPr="00A060BD" w:rsidRDefault="00D722DC">
      <w:pPr>
        <w:pStyle w:val="data"/>
        <w:keepNext w:val="0"/>
        <w:spacing w:before="0"/>
        <w:rPr>
          <w:rFonts w:ascii="Times New Roman" w:hAnsi="Times New Roman"/>
        </w:rPr>
      </w:pPr>
      <w:r>
        <w:rPr>
          <w:rFonts w:ascii="Times New Roman" w:hAnsi="Times New Roman"/>
        </w:rPr>
        <w:t xml:space="preserve">Specyfikację istotnych </w:t>
      </w:r>
    </w:p>
    <w:p w:rsidR="00D722DC" w:rsidRPr="007B4BC5" w:rsidRDefault="00D722DC">
      <w:pPr>
        <w:pStyle w:val="data"/>
        <w:keepNext w:val="0"/>
        <w:spacing w:before="0"/>
        <w:rPr>
          <w:rFonts w:ascii="Times New Roman" w:hAnsi="Times New Roman"/>
        </w:rPr>
      </w:pPr>
      <w:r w:rsidRPr="00A060BD">
        <w:rPr>
          <w:rFonts w:ascii="Times New Roman" w:hAnsi="Times New Roman"/>
        </w:rPr>
        <w:t>warunków zamówienia:</w:t>
      </w:r>
    </w:p>
    <w:p w:rsidR="00D722DC" w:rsidRPr="007B4BC5" w:rsidRDefault="00D722DC">
      <w:pPr>
        <w:tabs>
          <w:tab w:val="left" w:pos="284"/>
          <w:tab w:val="left" w:pos="5670"/>
        </w:tabs>
        <w:rPr>
          <w:b/>
          <w:sz w:val="24"/>
        </w:rPr>
      </w:pPr>
      <w:r w:rsidRPr="007B4BC5">
        <w:rPr>
          <w:b/>
          <w:sz w:val="24"/>
        </w:rPr>
        <w:t>zatwierdził:</w:t>
      </w:r>
    </w:p>
    <w:p w:rsidR="00D722DC" w:rsidRPr="004D1434" w:rsidRDefault="00D722DC" w:rsidP="007B4BC5">
      <w:pPr>
        <w:pStyle w:val="BodyText"/>
        <w:ind w:left="5670" w:right="851"/>
        <w:jc w:val="center"/>
        <w:rPr>
          <w:rFonts w:ascii="Calibri" w:hAnsi="Calibri"/>
          <w:sz w:val="18"/>
          <w:szCs w:val="18"/>
        </w:rPr>
      </w:pPr>
      <w:r w:rsidRPr="004D1434">
        <w:rPr>
          <w:rFonts w:ascii="Calibri" w:hAnsi="Calibri"/>
          <w:sz w:val="18"/>
          <w:szCs w:val="18"/>
        </w:rPr>
        <w:t>Z upoważnienia Dyrektora ZDMiKP</w:t>
      </w:r>
    </w:p>
    <w:p w:rsidR="00D722DC" w:rsidRDefault="00D722DC" w:rsidP="007B4BC5">
      <w:pPr>
        <w:pStyle w:val="BodyText"/>
        <w:ind w:left="5670" w:right="851"/>
        <w:jc w:val="center"/>
        <w:rPr>
          <w:rFonts w:ascii="Calibri" w:hAnsi="Calibri"/>
          <w:sz w:val="18"/>
          <w:szCs w:val="18"/>
        </w:rPr>
      </w:pPr>
      <w:bookmarkStart w:id="0" w:name="_GoBack"/>
      <w:bookmarkEnd w:id="0"/>
      <w:r w:rsidRPr="004D1434">
        <w:rPr>
          <w:rFonts w:ascii="Calibri" w:hAnsi="Calibri"/>
          <w:sz w:val="18"/>
          <w:szCs w:val="18"/>
        </w:rPr>
        <w:t>p.o. Zastępcy DYREKTORA</w:t>
      </w:r>
    </w:p>
    <w:p w:rsidR="00D722DC" w:rsidRPr="004D1434" w:rsidRDefault="00D722DC" w:rsidP="008F54D6">
      <w:pPr>
        <w:pStyle w:val="BodyText"/>
        <w:ind w:left="5670" w:right="851"/>
        <w:jc w:val="center"/>
        <w:rPr>
          <w:rFonts w:ascii="Calibri" w:hAnsi="Calibri"/>
          <w:sz w:val="18"/>
          <w:szCs w:val="18"/>
        </w:rPr>
      </w:pPr>
      <w:r>
        <w:rPr>
          <w:rFonts w:ascii="Calibri" w:hAnsi="Calibri"/>
          <w:sz w:val="18"/>
          <w:szCs w:val="18"/>
        </w:rPr>
        <w:t>ds. Utrzymania Infrastruktury</w:t>
      </w:r>
    </w:p>
    <w:p w:rsidR="00D722DC" w:rsidRPr="00F02DC1" w:rsidRDefault="00D722DC" w:rsidP="007B4BC5">
      <w:pPr>
        <w:pStyle w:val="BodyText"/>
        <w:spacing w:before="120" w:after="120"/>
        <w:ind w:left="5670" w:right="851"/>
        <w:jc w:val="center"/>
        <w:rPr>
          <w:rFonts w:ascii="Tahoma" w:hAnsi="Tahoma" w:cs="Tahoma"/>
          <w:sz w:val="16"/>
          <w:szCs w:val="16"/>
        </w:rPr>
      </w:pPr>
      <w:r w:rsidRPr="00F02DC1">
        <w:rPr>
          <w:rFonts w:ascii="Tahoma" w:hAnsi="Tahoma" w:cs="Tahoma"/>
          <w:sz w:val="16"/>
          <w:szCs w:val="16"/>
        </w:rPr>
        <w:t>podpis nieczytelny</w:t>
      </w:r>
    </w:p>
    <w:p w:rsidR="00D722DC" w:rsidRPr="00F02DC1" w:rsidRDefault="00D722DC" w:rsidP="007B4BC5">
      <w:pPr>
        <w:pStyle w:val="BodyText"/>
        <w:pBdr>
          <w:bottom w:val="dotted" w:sz="4" w:space="1" w:color="auto"/>
        </w:pBdr>
        <w:ind w:left="5670" w:right="851"/>
        <w:jc w:val="center"/>
        <w:rPr>
          <w:rFonts w:ascii="Times New Roman" w:hAnsi="Times New Roman"/>
          <w:i/>
          <w:sz w:val="20"/>
        </w:rPr>
      </w:pPr>
      <w:r>
        <w:rPr>
          <w:rFonts w:ascii="Times New Roman" w:hAnsi="Times New Roman"/>
          <w:i/>
          <w:sz w:val="20"/>
        </w:rPr>
        <w:t>Jacek Witkowski</w:t>
      </w:r>
    </w:p>
    <w:p w:rsidR="00D722DC" w:rsidRPr="00F02DC1" w:rsidRDefault="00D722DC" w:rsidP="007B4BC5">
      <w:pPr>
        <w:pStyle w:val="BodyText"/>
        <w:pBdr>
          <w:bottom w:val="dotted" w:sz="4" w:space="1" w:color="auto"/>
        </w:pBdr>
        <w:ind w:left="5670" w:right="851"/>
        <w:jc w:val="center"/>
        <w:rPr>
          <w:rFonts w:ascii="Times New Roman" w:hAnsi="Times New Roman"/>
          <w:i/>
          <w:sz w:val="16"/>
          <w:szCs w:val="16"/>
        </w:rPr>
      </w:pPr>
      <w:r>
        <w:rPr>
          <w:rFonts w:ascii="Tahoma" w:hAnsi="Tahoma" w:cs="Tahoma"/>
          <w:sz w:val="16"/>
          <w:szCs w:val="16"/>
        </w:rPr>
        <w:t>16.02.2018 r.</w:t>
      </w:r>
    </w:p>
    <w:p w:rsidR="00D722DC" w:rsidRDefault="00D722DC">
      <w:pPr>
        <w:pStyle w:val="BodyText"/>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D722DC" w:rsidRDefault="00D722DC">
      <w:pPr>
        <w:pStyle w:val="CommentText"/>
        <w:rPr>
          <w:sz w:val="22"/>
          <w:szCs w:val="22"/>
        </w:rPr>
      </w:pPr>
    </w:p>
    <w:p w:rsidR="00D722DC" w:rsidRDefault="00D722DC">
      <w:pPr>
        <w:pStyle w:val="CommentText"/>
        <w:rPr>
          <w:sz w:val="22"/>
          <w:szCs w:val="22"/>
        </w:rPr>
      </w:pPr>
    </w:p>
    <w:p w:rsidR="00D722DC" w:rsidRDefault="00D722DC">
      <w:pPr>
        <w:pStyle w:val="CommentText"/>
        <w:rPr>
          <w:sz w:val="22"/>
          <w:szCs w:val="22"/>
        </w:rPr>
      </w:pPr>
    </w:p>
    <w:p w:rsidR="00D722DC" w:rsidRDefault="00D722DC">
      <w:pPr>
        <w:jc w:val="center"/>
        <w:rPr>
          <w:sz w:val="24"/>
        </w:rPr>
      </w:pPr>
      <w:r>
        <w:rPr>
          <w:sz w:val="24"/>
        </w:rPr>
        <w:t>Bydgoszcz –luty 2018 roku</w:t>
      </w:r>
    </w:p>
    <w:p w:rsidR="00D722DC" w:rsidRDefault="00D722DC">
      <w:pPr>
        <w:pStyle w:val="tekst"/>
        <w:suppressLineNumbers w:val="0"/>
        <w:suppressAutoHyphens w:val="0"/>
        <w:autoSpaceDE/>
        <w:autoSpaceDN/>
        <w:spacing w:before="0" w:after="0"/>
        <w:sectPr w:rsidR="00D722DC">
          <w:headerReference w:type="default" r:id="rId8"/>
          <w:footerReference w:type="default" r:id="rId9"/>
          <w:headerReference w:type="first" r:id="rId10"/>
          <w:footerReference w:type="first" r:id="rId11"/>
          <w:type w:val="nextColumn"/>
          <w:pgSz w:w="11907" w:h="16840" w:code="9"/>
          <w:pgMar w:top="851" w:right="1134" w:bottom="720" w:left="1134" w:header="397" w:footer="709" w:gutter="0"/>
          <w:cols w:space="708"/>
          <w:titlePg/>
        </w:sectPr>
      </w:pPr>
    </w:p>
    <w:p w:rsidR="00D722DC" w:rsidRDefault="00D722DC" w:rsidP="00CA72EE">
      <w:pPr>
        <w:pStyle w:val="Subhead2"/>
        <w:tabs>
          <w:tab w:val="left" w:pos="284"/>
        </w:tabs>
        <w:spacing w:before="120" w:after="120"/>
        <w:ind w:left="284" w:hanging="284"/>
        <w:jc w:val="both"/>
      </w:pPr>
      <w:r>
        <w:t>1.</w:t>
      </w:r>
      <w:r>
        <w:tab/>
        <w:t>Nazwa (firma) oraz adres Zamawiającego</w:t>
      </w:r>
    </w:p>
    <w:p w:rsidR="00D722DC" w:rsidRDefault="00D722DC" w:rsidP="009E7508">
      <w:pPr>
        <w:tabs>
          <w:tab w:val="left" w:pos="851"/>
          <w:tab w:val="left" w:pos="3544"/>
        </w:tabs>
        <w:ind w:left="3544" w:right="-284" w:hanging="3260"/>
        <w:jc w:val="both"/>
        <w:rPr>
          <w:b/>
          <w:spacing w:val="-4"/>
          <w:sz w:val="24"/>
        </w:rPr>
      </w:pPr>
      <w:r w:rsidRPr="00BB3AFD">
        <w:rPr>
          <w:sz w:val="24"/>
        </w:rPr>
        <w:t>1.1.</w:t>
      </w:r>
      <w:r w:rsidRPr="00BB3AFD">
        <w:rPr>
          <w:sz w:val="24"/>
        </w:rPr>
        <w:tab/>
        <w:t>Zamawiającym jest:</w:t>
      </w:r>
      <w:r w:rsidRPr="00BB3AFD">
        <w:rPr>
          <w:sz w:val="24"/>
        </w:rPr>
        <w:tab/>
      </w:r>
      <w:r>
        <w:rPr>
          <w:b/>
          <w:sz w:val="24"/>
        </w:rPr>
        <w:t xml:space="preserve">Miasto Bydgoszcz, </w:t>
      </w:r>
      <w:r>
        <w:rPr>
          <w:sz w:val="24"/>
        </w:rPr>
        <w:t>w którego imieniu i na rzecz którego działa</w:t>
      </w:r>
      <w:r>
        <w:rPr>
          <w:b/>
          <w:sz w:val="24"/>
        </w:rPr>
        <w:t xml:space="preserve"> </w:t>
      </w:r>
      <w:r>
        <w:rPr>
          <w:b/>
          <w:spacing w:val="-4"/>
          <w:sz w:val="24"/>
        </w:rPr>
        <w:t>Zarząd Dróg Miejskich i Komunikacji Publicznej w Bydgoszczy</w:t>
      </w:r>
    </w:p>
    <w:p w:rsidR="00D722DC" w:rsidRPr="00664136" w:rsidRDefault="00D722DC" w:rsidP="009E7508">
      <w:pPr>
        <w:tabs>
          <w:tab w:val="left" w:pos="851"/>
          <w:tab w:val="left" w:pos="3544"/>
        </w:tabs>
        <w:ind w:left="3544" w:right="-284"/>
        <w:jc w:val="both"/>
      </w:pPr>
      <w:r>
        <w:t xml:space="preserve">na podstawie </w:t>
      </w:r>
      <w:r>
        <w:rPr>
          <w:spacing w:val="-4"/>
        </w:rPr>
        <w:t>Pełnomocnictwa Nr WOA-I.0052.11.2017 Prezydenta Miasta Bydgoszczy z dnia 13.01.2017 r.</w:t>
      </w:r>
    </w:p>
    <w:p w:rsidR="00D722DC" w:rsidRPr="00BB3AFD" w:rsidRDefault="00D722DC" w:rsidP="00433B4A">
      <w:pPr>
        <w:tabs>
          <w:tab w:val="left" w:pos="851"/>
          <w:tab w:val="left" w:pos="3544"/>
        </w:tabs>
        <w:ind w:left="3544" w:hanging="3260"/>
        <w:jc w:val="both"/>
        <w:rPr>
          <w:sz w:val="24"/>
        </w:rPr>
      </w:pPr>
      <w:r w:rsidRPr="00BB3AFD">
        <w:rPr>
          <w:sz w:val="24"/>
        </w:rPr>
        <w:t>1.2.</w:t>
      </w:r>
      <w:r w:rsidRPr="00BB3AFD">
        <w:rPr>
          <w:sz w:val="24"/>
        </w:rPr>
        <w:tab/>
        <w:t>adres:</w:t>
      </w:r>
      <w:r w:rsidRPr="00BB3AFD">
        <w:rPr>
          <w:sz w:val="24"/>
        </w:rPr>
        <w:tab/>
      </w:r>
      <w:r w:rsidRPr="00BB3AFD">
        <w:rPr>
          <w:b/>
          <w:sz w:val="24"/>
        </w:rPr>
        <w:t xml:space="preserve">ul. Toruńska </w:t>
      </w:r>
      <w:smartTag w:uri="urn:schemas-microsoft-com:office:smarttags" w:element="metricconverter">
        <w:smartTagPr>
          <w:attr w:name="ProductID" w:val="174 a"/>
        </w:smartTagPr>
        <w:r w:rsidRPr="00BB3AFD">
          <w:rPr>
            <w:b/>
            <w:sz w:val="24"/>
          </w:rPr>
          <w:t>174 a</w:t>
        </w:r>
      </w:smartTag>
      <w:r w:rsidRPr="00BB3AFD">
        <w:rPr>
          <w:b/>
          <w:sz w:val="24"/>
        </w:rPr>
        <w:t>, 85-844 Bydgoszcz</w:t>
      </w:r>
    </w:p>
    <w:p w:rsidR="00D722DC" w:rsidRPr="00BB3AFD" w:rsidRDefault="00D722DC" w:rsidP="00433B4A">
      <w:pPr>
        <w:tabs>
          <w:tab w:val="left" w:pos="851"/>
          <w:tab w:val="left" w:pos="3544"/>
        </w:tabs>
        <w:ind w:left="3544" w:hanging="3260"/>
        <w:jc w:val="both"/>
        <w:rPr>
          <w:sz w:val="24"/>
        </w:rPr>
      </w:pPr>
      <w:r w:rsidRPr="00BB3AFD">
        <w:rPr>
          <w:sz w:val="24"/>
        </w:rPr>
        <w:t>1.3.</w:t>
      </w:r>
      <w:r w:rsidRPr="00BB3AFD">
        <w:rPr>
          <w:sz w:val="24"/>
        </w:rPr>
        <w:tab/>
        <w:t>tel./fax:</w:t>
      </w:r>
      <w:r w:rsidRPr="00BB3AFD">
        <w:rPr>
          <w:sz w:val="24"/>
        </w:rPr>
        <w:tab/>
      </w:r>
      <w:r w:rsidRPr="00BB3AFD">
        <w:rPr>
          <w:b/>
          <w:sz w:val="24"/>
        </w:rPr>
        <w:t>tel.: 52-582-27-23, fax.: 52-582-27-77</w:t>
      </w:r>
    </w:p>
    <w:p w:rsidR="00D722DC" w:rsidRPr="00BB3AFD" w:rsidRDefault="00D722DC"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Pr="00BB3AFD">
        <w:rPr>
          <w:sz w:val="24"/>
        </w:rPr>
        <w:tab/>
      </w:r>
      <w:r>
        <w:rPr>
          <w:b/>
          <w:sz w:val="24"/>
        </w:rPr>
        <w:t>katarzyna.robotnikowska</w:t>
      </w:r>
      <w:r w:rsidRPr="00BB3AFD">
        <w:rPr>
          <w:b/>
          <w:sz w:val="24"/>
        </w:rPr>
        <w:t xml:space="preserve">@zdmikp.bydgoszcz.pl </w:t>
      </w:r>
    </w:p>
    <w:p w:rsidR="00D722DC" w:rsidRDefault="00D722DC" w:rsidP="00433B4A">
      <w:pPr>
        <w:tabs>
          <w:tab w:val="left" w:pos="851"/>
          <w:tab w:val="left" w:pos="3544"/>
        </w:tabs>
        <w:ind w:left="3544" w:hanging="3260"/>
        <w:jc w:val="both"/>
        <w:rPr>
          <w:sz w:val="24"/>
        </w:rPr>
      </w:pPr>
      <w:r w:rsidRPr="00BB3AFD">
        <w:rPr>
          <w:sz w:val="24"/>
        </w:rPr>
        <w:t>1.5.</w:t>
      </w:r>
      <w:r w:rsidRPr="00BB3AFD">
        <w:rPr>
          <w:sz w:val="24"/>
        </w:rPr>
        <w:tab/>
        <w:t>adres strony internetowej:</w:t>
      </w:r>
      <w:r w:rsidRPr="00BB3AFD">
        <w:rPr>
          <w:sz w:val="24"/>
        </w:rPr>
        <w:tab/>
      </w:r>
      <w:r w:rsidRPr="00BB3AFD">
        <w:rPr>
          <w:b/>
          <w:sz w:val="24"/>
        </w:rPr>
        <w:t>www.zdmikp.bydgoszcz.pl</w:t>
      </w:r>
      <w:r>
        <w:rPr>
          <w:sz w:val="24"/>
        </w:rPr>
        <w:t xml:space="preserve"> </w:t>
      </w:r>
    </w:p>
    <w:p w:rsidR="00D722DC" w:rsidRDefault="00D722DC" w:rsidP="00CA72EE">
      <w:pPr>
        <w:pStyle w:val="Subhead2"/>
        <w:tabs>
          <w:tab w:val="left" w:pos="284"/>
        </w:tabs>
        <w:spacing w:before="120" w:after="120"/>
        <w:ind w:left="284" w:hanging="284"/>
        <w:jc w:val="both"/>
      </w:pPr>
      <w:r>
        <w:t>2.</w:t>
      </w:r>
      <w:r>
        <w:tab/>
        <w:t>Tryb udzielenia zamówienia</w:t>
      </w:r>
    </w:p>
    <w:p w:rsidR="00D722DC" w:rsidRDefault="00D722DC">
      <w:pPr>
        <w:tabs>
          <w:tab w:val="left" w:pos="851"/>
        </w:tabs>
        <w:ind w:left="851" w:hanging="567"/>
        <w:jc w:val="both"/>
        <w:rPr>
          <w:sz w:val="24"/>
        </w:rPr>
      </w:pPr>
      <w:r>
        <w:rPr>
          <w:sz w:val="24"/>
        </w:rPr>
        <w:t>2.1.</w:t>
      </w:r>
      <w:r>
        <w:rPr>
          <w:sz w:val="24"/>
        </w:rPr>
        <w:tab/>
        <w:t xml:space="preserve">Tryb udzielenia zamówienia: </w:t>
      </w:r>
      <w:r>
        <w:rPr>
          <w:b/>
          <w:bCs/>
          <w:sz w:val="24"/>
        </w:rPr>
        <w:t>przetarg nieograniczony</w:t>
      </w:r>
      <w:r>
        <w:rPr>
          <w:sz w:val="24"/>
        </w:rPr>
        <w:t xml:space="preserve">. </w:t>
      </w:r>
    </w:p>
    <w:p w:rsidR="00D722DC" w:rsidRDefault="00D722DC">
      <w:pPr>
        <w:tabs>
          <w:tab w:val="left" w:pos="851"/>
        </w:tabs>
        <w:ind w:left="851" w:hanging="567"/>
        <w:jc w:val="both"/>
        <w:rPr>
          <w:sz w:val="24"/>
        </w:rPr>
      </w:pPr>
      <w:r>
        <w:rPr>
          <w:sz w:val="24"/>
        </w:rPr>
        <w:t>2.2.</w:t>
      </w:r>
      <w:r>
        <w:rPr>
          <w:sz w:val="24"/>
        </w:rPr>
        <w:tab/>
      </w:r>
      <w:r>
        <w:rPr>
          <w:spacing w:val="-2"/>
          <w:sz w:val="24"/>
          <w:szCs w:val="24"/>
        </w:rPr>
        <w:t xml:space="preserve">Postępowanie o udzielenie zamówienia publicznego, </w:t>
      </w:r>
      <w:r>
        <w:rPr>
          <w:b/>
          <w:spacing w:val="-2"/>
          <w:sz w:val="24"/>
          <w:szCs w:val="24"/>
        </w:rPr>
        <w:t>o wartości poniżej</w:t>
      </w:r>
      <w:r>
        <w:rPr>
          <w:spacing w:val="-2"/>
          <w:sz w:val="24"/>
          <w:szCs w:val="24"/>
        </w:rPr>
        <w:t xml:space="preserve"> </w:t>
      </w:r>
      <w:r>
        <w:rPr>
          <w:b/>
          <w:spacing w:val="-2"/>
          <w:sz w:val="24"/>
          <w:szCs w:val="24"/>
        </w:rPr>
        <w:t>kwoty określonej</w:t>
      </w:r>
      <w:r>
        <w:rPr>
          <w:b/>
          <w:sz w:val="24"/>
        </w:rPr>
        <w:t xml:space="preserve"> w przepisach wydanych na podstawie art. 11 ust. 8 UPZP,</w:t>
      </w:r>
      <w:r>
        <w:rPr>
          <w:sz w:val="24"/>
        </w:rPr>
        <w:t xml:space="preserve"> zostało przygotowane </w:t>
      </w:r>
      <w:r>
        <w:rPr>
          <w:sz w:val="24"/>
        </w:rPr>
        <w:br/>
        <w:t xml:space="preserve">i prowadzone jest na podstawie przepisów </w:t>
      </w:r>
      <w:r w:rsidRPr="005E59B6">
        <w:rPr>
          <w:sz w:val="24"/>
        </w:rPr>
        <w:t>UPZP,</w:t>
      </w:r>
      <w:r w:rsidRPr="005E59B6">
        <w:rPr>
          <w:spacing w:val="-2"/>
          <w:sz w:val="24"/>
          <w:szCs w:val="24"/>
        </w:rPr>
        <w:t xml:space="preserve"> z zastosowaniem w szczególności </w:t>
      </w:r>
      <w:r w:rsidRPr="005E59B6">
        <w:rPr>
          <w:spacing w:val="-2"/>
          <w:sz w:val="24"/>
          <w:szCs w:val="24"/>
        </w:rPr>
        <w:br/>
        <w:t>art. 24aa UPZP</w:t>
      </w:r>
      <w:r w:rsidRPr="005E59B6">
        <w:rPr>
          <w:sz w:val="24"/>
        </w:rPr>
        <w:t>.</w:t>
      </w:r>
    </w:p>
    <w:p w:rsidR="00D722DC" w:rsidRDefault="00D722DC" w:rsidP="00CA72EE">
      <w:pPr>
        <w:pStyle w:val="Subhead2"/>
        <w:tabs>
          <w:tab w:val="left" w:pos="284"/>
        </w:tabs>
        <w:spacing w:before="120" w:after="120"/>
        <w:ind w:left="284" w:hanging="284"/>
        <w:jc w:val="both"/>
      </w:pPr>
      <w:r>
        <w:t>3.</w:t>
      </w:r>
      <w:r>
        <w:tab/>
        <w:t>Opis przedmiotu zamówienia</w:t>
      </w:r>
    </w:p>
    <w:p w:rsidR="00D722DC" w:rsidRPr="008D1BC9" w:rsidRDefault="00D722DC" w:rsidP="008D1BC9">
      <w:pPr>
        <w:tabs>
          <w:tab w:val="left" w:pos="851"/>
        </w:tabs>
        <w:ind w:left="851" w:hanging="567"/>
        <w:jc w:val="both"/>
        <w:rPr>
          <w:spacing w:val="-8"/>
          <w:sz w:val="24"/>
          <w:szCs w:val="24"/>
          <w:u w:val="single"/>
        </w:rPr>
      </w:pPr>
      <w:r w:rsidRPr="00A109C9">
        <w:rPr>
          <w:sz w:val="24"/>
          <w:szCs w:val="24"/>
        </w:rPr>
        <w:t>3.</w:t>
      </w:r>
      <w:r>
        <w:rPr>
          <w:sz w:val="24"/>
          <w:szCs w:val="24"/>
        </w:rPr>
        <w:t>1</w:t>
      </w:r>
      <w:r w:rsidRPr="00A109C9">
        <w:rPr>
          <w:sz w:val="24"/>
          <w:szCs w:val="24"/>
        </w:rPr>
        <w:t>.</w:t>
      </w:r>
      <w:r w:rsidRPr="00A109C9">
        <w:rPr>
          <w:sz w:val="24"/>
          <w:szCs w:val="24"/>
        </w:rPr>
        <w:tab/>
      </w:r>
      <w:r w:rsidRPr="008D1BC9">
        <w:rPr>
          <w:spacing w:val="-8"/>
          <w:sz w:val="24"/>
          <w:szCs w:val="24"/>
        </w:rPr>
        <w:t>Przedmiotem zamówienia są roboty budowlane, w rozumieniu art. 2 ust. 8 UPZP</w:t>
      </w:r>
      <w:r w:rsidRPr="008D1BC9">
        <w:rPr>
          <w:spacing w:val="-8"/>
          <w:sz w:val="24"/>
        </w:rPr>
        <w:t>, polegające na</w:t>
      </w:r>
      <w:r w:rsidRPr="008D1BC9">
        <w:rPr>
          <w:b/>
          <w:spacing w:val="-8"/>
          <w:sz w:val="24"/>
        </w:rPr>
        <w:t xml:space="preserve"> </w:t>
      </w:r>
      <w:r w:rsidRPr="008D1BC9">
        <w:rPr>
          <w:spacing w:val="-8"/>
          <w:sz w:val="24"/>
        </w:rPr>
        <w:t>przebudowie chodników na terenie Miasta Bydgoszczy w 2018 r.</w:t>
      </w:r>
      <w:r w:rsidRPr="008D1BC9">
        <w:rPr>
          <w:spacing w:val="-8"/>
          <w:sz w:val="24"/>
          <w:szCs w:val="24"/>
          <w:u w:val="single"/>
        </w:rPr>
        <w:t xml:space="preserve"> w zakresie i na warunkach szczegółowo określonych w</w:t>
      </w:r>
      <w:r w:rsidRPr="008D1BC9">
        <w:rPr>
          <w:spacing w:val="-8"/>
          <w:sz w:val="24"/>
          <w:u w:val="single"/>
        </w:rPr>
        <w:t xml:space="preserve"> następujących dokumentach, stanowiących integralną część SIWZ:</w:t>
      </w:r>
    </w:p>
    <w:p w:rsidR="00D722DC" w:rsidRPr="00DC51B9" w:rsidRDefault="00D722DC" w:rsidP="008D1BC9">
      <w:pPr>
        <w:tabs>
          <w:tab w:val="left" w:pos="1134"/>
        </w:tabs>
        <w:ind w:left="1134" w:hanging="283"/>
        <w:jc w:val="both"/>
        <w:rPr>
          <w:spacing w:val="-12"/>
          <w:sz w:val="24"/>
        </w:rPr>
      </w:pPr>
      <w:r w:rsidRPr="00BB38A8">
        <w:rPr>
          <w:spacing w:val="-4"/>
          <w:sz w:val="24"/>
        </w:rPr>
        <w:t>1)</w:t>
      </w:r>
      <w:r w:rsidRPr="00BB38A8">
        <w:rPr>
          <w:spacing w:val="-4"/>
          <w:sz w:val="24"/>
        </w:rPr>
        <w:tab/>
      </w:r>
      <w:r w:rsidRPr="00DC51B9">
        <w:rPr>
          <w:spacing w:val="-12"/>
          <w:sz w:val="24"/>
        </w:rPr>
        <w:t>specyfikacjach technicznych wykonania i odbioru robót budowlanych (SST) wraz z wykazem ulic,</w:t>
      </w:r>
    </w:p>
    <w:p w:rsidR="00D722DC" w:rsidRPr="00BB38A8" w:rsidRDefault="00D722DC" w:rsidP="00DC51B9">
      <w:pPr>
        <w:tabs>
          <w:tab w:val="left" w:pos="1134"/>
        </w:tabs>
        <w:ind w:left="1134" w:hanging="283"/>
        <w:jc w:val="both"/>
        <w:rPr>
          <w:sz w:val="24"/>
        </w:rPr>
      </w:pPr>
      <w:r>
        <w:rPr>
          <w:sz w:val="24"/>
        </w:rPr>
        <w:t>2</w:t>
      </w:r>
      <w:r w:rsidRPr="00BB38A8">
        <w:rPr>
          <w:sz w:val="24"/>
        </w:rPr>
        <w:t>)</w:t>
      </w:r>
      <w:r w:rsidRPr="00BB38A8">
        <w:rPr>
          <w:sz w:val="24"/>
        </w:rPr>
        <w:tab/>
      </w:r>
      <w:r>
        <w:rPr>
          <w:sz w:val="24"/>
        </w:rPr>
        <w:t>wzorze umowy,</w:t>
      </w:r>
      <w:r w:rsidRPr="00BB38A8">
        <w:rPr>
          <w:sz w:val="24"/>
        </w:rPr>
        <w:t xml:space="preserve"> </w:t>
      </w:r>
    </w:p>
    <w:p w:rsidR="00D722DC" w:rsidRPr="00BB38A8" w:rsidRDefault="00D722DC" w:rsidP="008D1BC9">
      <w:pPr>
        <w:tabs>
          <w:tab w:val="left" w:pos="1134"/>
        </w:tabs>
        <w:ind w:left="1134" w:hanging="283"/>
        <w:jc w:val="both"/>
        <w:rPr>
          <w:sz w:val="24"/>
        </w:rPr>
      </w:pPr>
      <w:r>
        <w:rPr>
          <w:sz w:val="24"/>
        </w:rPr>
        <w:t>3)</w:t>
      </w:r>
      <w:r>
        <w:rPr>
          <w:sz w:val="24"/>
        </w:rPr>
        <w:tab/>
      </w:r>
      <w:r w:rsidRPr="00BB38A8">
        <w:rPr>
          <w:sz w:val="24"/>
        </w:rPr>
        <w:t>kosztorysie ofertowym zawierającym przedmiar robót</w:t>
      </w:r>
      <w:r>
        <w:rPr>
          <w:sz w:val="24"/>
        </w:rPr>
        <w:t xml:space="preserve"> (dla zamówienia podstawowego </w:t>
      </w:r>
      <w:r>
        <w:rPr>
          <w:sz w:val="24"/>
        </w:rPr>
        <w:br/>
        <w:t>i dla prawa opcji).</w:t>
      </w:r>
    </w:p>
    <w:p w:rsidR="00D722DC" w:rsidRDefault="00D722DC" w:rsidP="008D1BC9">
      <w:pPr>
        <w:tabs>
          <w:tab w:val="left" w:pos="851"/>
        </w:tabs>
        <w:ind w:left="851"/>
        <w:jc w:val="both"/>
        <w:rPr>
          <w:spacing w:val="-2"/>
          <w:sz w:val="24"/>
          <w:szCs w:val="24"/>
        </w:rPr>
      </w:pPr>
      <w:r w:rsidRPr="005E4B37">
        <w:rPr>
          <w:sz w:val="24"/>
          <w:szCs w:val="24"/>
        </w:rPr>
        <w:t xml:space="preserve">które dostępne są na stronie internetowej Zamawiającego, </w:t>
      </w:r>
      <w:r w:rsidRPr="005E4B37">
        <w:rPr>
          <w:spacing w:val="-2"/>
          <w:sz w:val="24"/>
          <w:szCs w:val="24"/>
        </w:rPr>
        <w:t xml:space="preserve">w miejscu ogłoszenia niniejszego postępowania: </w:t>
      </w:r>
      <w:hyperlink r:id="rId12" w:history="1">
        <w:r w:rsidRPr="005E4B37">
          <w:rPr>
            <w:b/>
            <w:sz w:val="22"/>
            <w:szCs w:val="22"/>
            <w:u w:val="single"/>
          </w:rPr>
          <w:t>www.zdmikp.bydgoszcz.pl</w:t>
        </w:r>
      </w:hyperlink>
      <w:r w:rsidRPr="005E4B37">
        <w:rPr>
          <w:spacing w:val="-2"/>
          <w:sz w:val="24"/>
          <w:szCs w:val="24"/>
        </w:rPr>
        <w:t>.</w:t>
      </w:r>
    </w:p>
    <w:p w:rsidR="00D722DC" w:rsidRPr="00E10AB2" w:rsidRDefault="00D722DC" w:rsidP="00E10AB2">
      <w:pPr>
        <w:tabs>
          <w:tab w:val="left" w:pos="142"/>
          <w:tab w:val="left" w:pos="426"/>
        </w:tabs>
        <w:ind w:left="851"/>
        <w:jc w:val="both"/>
        <w:rPr>
          <w:sz w:val="24"/>
          <w:szCs w:val="24"/>
        </w:rPr>
      </w:pPr>
      <w:r w:rsidRPr="00741CAF">
        <w:rPr>
          <w:sz w:val="24"/>
          <w:szCs w:val="24"/>
        </w:rPr>
        <w:t xml:space="preserve">Poza podstawowym zakresem </w:t>
      </w:r>
      <w:r>
        <w:rPr>
          <w:sz w:val="24"/>
          <w:szCs w:val="24"/>
        </w:rPr>
        <w:t xml:space="preserve">zamówienia, </w:t>
      </w:r>
      <w:r w:rsidRPr="00741CAF">
        <w:rPr>
          <w:sz w:val="24"/>
          <w:szCs w:val="24"/>
        </w:rPr>
        <w:t xml:space="preserve">Zamawiający </w:t>
      </w:r>
      <w:r>
        <w:rPr>
          <w:sz w:val="24"/>
          <w:szCs w:val="24"/>
        </w:rPr>
        <w:t xml:space="preserve">przewiduje możliwość skorzystania </w:t>
      </w:r>
      <w:r w:rsidRPr="00741CAF">
        <w:rPr>
          <w:sz w:val="24"/>
          <w:szCs w:val="24"/>
        </w:rPr>
        <w:t xml:space="preserve">z </w:t>
      </w:r>
      <w:r w:rsidRPr="00B003DA">
        <w:rPr>
          <w:b/>
          <w:sz w:val="24"/>
          <w:szCs w:val="24"/>
        </w:rPr>
        <w:t>prawa opcji</w:t>
      </w:r>
      <w:r w:rsidRPr="00741CAF">
        <w:rPr>
          <w:sz w:val="24"/>
          <w:szCs w:val="24"/>
        </w:rPr>
        <w:t xml:space="preserve">. Zamawiający zastrzega sobie możliwość skorzystania z prawa opcji </w:t>
      </w:r>
      <w:r>
        <w:rPr>
          <w:sz w:val="24"/>
          <w:szCs w:val="24"/>
        </w:rPr>
        <w:t xml:space="preserve">w </w:t>
      </w:r>
      <w:r w:rsidRPr="00741CAF">
        <w:rPr>
          <w:sz w:val="24"/>
          <w:szCs w:val="24"/>
        </w:rPr>
        <w:t xml:space="preserve">pełnym </w:t>
      </w:r>
      <w:r>
        <w:rPr>
          <w:sz w:val="24"/>
          <w:szCs w:val="24"/>
        </w:rPr>
        <w:t xml:space="preserve">lub w częściowym </w:t>
      </w:r>
      <w:r w:rsidRPr="00741CAF">
        <w:rPr>
          <w:sz w:val="24"/>
          <w:szCs w:val="24"/>
        </w:rPr>
        <w:t>zakresie.</w:t>
      </w:r>
    </w:p>
    <w:p w:rsidR="00D722DC" w:rsidRPr="00DF695E" w:rsidRDefault="00D722DC" w:rsidP="00CA72EE">
      <w:pPr>
        <w:ind w:left="851" w:hanging="567"/>
        <w:jc w:val="both"/>
        <w:rPr>
          <w:sz w:val="24"/>
          <w:szCs w:val="24"/>
        </w:rPr>
      </w:pPr>
      <w:r w:rsidRPr="00125F9E">
        <w:rPr>
          <w:sz w:val="24"/>
        </w:rPr>
        <w:t>3.</w:t>
      </w:r>
      <w:r>
        <w:rPr>
          <w:sz w:val="24"/>
        </w:rPr>
        <w:t>2</w:t>
      </w:r>
      <w:r w:rsidRPr="00125F9E">
        <w:rPr>
          <w:sz w:val="24"/>
        </w:rPr>
        <w:t>.</w:t>
      </w:r>
      <w:r w:rsidRPr="00125F9E">
        <w:rPr>
          <w:sz w:val="24"/>
        </w:rPr>
        <w:tab/>
        <w:t xml:space="preserve">Nazwa i kod przedmiotu zamówienia określone we Wspólnym Słowniku Zamówień (CPV) </w:t>
      </w:r>
      <w:r w:rsidRPr="00DF695E">
        <w:rPr>
          <w:sz w:val="24"/>
          <w:szCs w:val="24"/>
        </w:rPr>
        <w:t>oraz rodzaj zamówienia:</w:t>
      </w:r>
    </w:p>
    <w:p w:rsidR="00D722DC" w:rsidRPr="00DF695E" w:rsidRDefault="00D722DC" w:rsidP="00DF695E">
      <w:pPr>
        <w:ind w:left="851"/>
        <w:jc w:val="both"/>
        <w:rPr>
          <w:spacing w:val="-8"/>
          <w:sz w:val="24"/>
          <w:szCs w:val="24"/>
        </w:rPr>
      </w:pPr>
      <w:r w:rsidRPr="00DF695E">
        <w:rPr>
          <w:spacing w:val="-8"/>
          <w:sz w:val="24"/>
          <w:szCs w:val="24"/>
        </w:rPr>
        <w:t xml:space="preserve">kody CPV: </w:t>
      </w:r>
      <w:r>
        <w:rPr>
          <w:spacing w:val="-8"/>
          <w:sz w:val="24"/>
          <w:szCs w:val="24"/>
        </w:rPr>
        <w:t xml:space="preserve"> </w:t>
      </w:r>
      <w:r w:rsidRPr="00DF695E">
        <w:rPr>
          <w:b/>
          <w:spacing w:val="-8"/>
          <w:sz w:val="24"/>
          <w:szCs w:val="24"/>
        </w:rPr>
        <w:t>45.</w:t>
      </w:r>
      <w:r>
        <w:rPr>
          <w:b/>
          <w:spacing w:val="-8"/>
          <w:sz w:val="24"/>
          <w:szCs w:val="24"/>
        </w:rPr>
        <w:t>23.</w:t>
      </w:r>
      <w:r w:rsidRPr="00DF695E">
        <w:rPr>
          <w:b/>
          <w:spacing w:val="-8"/>
          <w:sz w:val="24"/>
          <w:szCs w:val="24"/>
        </w:rPr>
        <w:t>32.22 -1</w:t>
      </w:r>
      <w:r w:rsidRPr="00DF695E">
        <w:rPr>
          <w:spacing w:val="-8"/>
          <w:sz w:val="24"/>
          <w:szCs w:val="24"/>
        </w:rPr>
        <w:t xml:space="preserve"> roboty budowlane w zakresie układania chodników i asfaltowania,</w:t>
      </w:r>
    </w:p>
    <w:p w:rsidR="00D722DC" w:rsidRPr="00EC247E" w:rsidRDefault="00D722DC" w:rsidP="00DF695E">
      <w:pPr>
        <w:ind w:left="567"/>
        <w:jc w:val="both"/>
        <w:rPr>
          <w:sz w:val="24"/>
          <w:szCs w:val="24"/>
        </w:rPr>
      </w:pPr>
      <w:r w:rsidRPr="00DF695E">
        <w:rPr>
          <w:sz w:val="24"/>
          <w:szCs w:val="24"/>
        </w:rPr>
        <w:tab/>
      </w:r>
      <w:r w:rsidRPr="00DF695E">
        <w:rPr>
          <w:sz w:val="24"/>
          <w:szCs w:val="24"/>
        </w:rPr>
        <w:tab/>
      </w:r>
      <w:r w:rsidRPr="00DF695E">
        <w:rPr>
          <w:sz w:val="24"/>
          <w:szCs w:val="24"/>
        </w:rPr>
        <w:tab/>
      </w:r>
      <w:r w:rsidRPr="00DF695E">
        <w:rPr>
          <w:sz w:val="24"/>
          <w:szCs w:val="24"/>
        </w:rPr>
        <w:tab/>
      </w:r>
      <w:r w:rsidRPr="00DF695E">
        <w:rPr>
          <w:sz w:val="24"/>
          <w:szCs w:val="24"/>
        </w:rPr>
        <w:tab/>
        <w:t xml:space="preserve">      </w:t>
      </w:r>
      <w:r w:rsidRPr="00DF695E">
        <w:rPr>
          <w:b/>
          <w:sz w:val="24"/>
          <w:szCs w:val="24"/>
        </w:rPr>
        <w:t>45.23.32.53-7</w:t>
      </w:r>
      <w:r w:rsidRPr="00DF695E">
        <w:rPr>
          <w:sz w:val="24"/>
          <w:szCs w:val="24"/>
        </w:rPr>
        <w:t xml:space="preserve"> roboty w zakresie nawierzchni dróg dla pieszych</w:t>
      </w:r>
    </w:p>
    <w:p w:rsidR="00D722DC" w:rsidRPr="0048065A" w:rsidRDefault="00D722DC" w:rsidP="00A221D5">
      <w:pPr>
        <w:tabs>
          <w:tab w:val="left" w:pos="851"/>
        </w:tabs>
        <w:spacing w:before="120"/>
        <w:ind w:left="851" w:hanging="567"/>
        <w:jc w:val="both"/>
        <w:rPr>
          <w:sz w:val="24"/>
          <w:szCs w:val="24"/>
        </w:rPr>
      </w:pPr>
      <w:r w:rsidRPr="0048065A">
        <w:rPr>
          <w:sz w:val="24"/>
          <w:szCs w:val="24"/>
        </w:rPr>
        <w:t>3.</w:t>
      </w:r>
      <w:r>
        <w:rPr>
          <w:sz w:val="24"/>
          <w:szCs w:val="24"/>
        </w:rPr>
        <w:t>3</w:t>
      </w:r>
      <w:r w:rsidRPr="0048065A">
        <w:rPr>
          <w:sz w:val="24"/>
        </w:rPr>
        <w:tab/>
      </w:r>
      <w:r w:rsidRPr="0048065A">
        <w:rPr>
          <w:sz w:val="24"/>
          <w:szCs w:val="24"/>
        </w:rPr>
        <w:t>Wymagania Zamawiającego, o których mowa w art. 29 ust. 3a UPZP:</w:t>
      </w:r>
    </w:p>
    <w:p w:rsidR="00D722DC" w:rsidRPr="0004555D" w:rsidRDefault="00D722DC" w:rsidP="0004555D">
      <w:pPr>
        <w:tabs>
          <w:tab w:val="left" w:pos="851"/>
        </w:tabs>
        <w:ind w:left="851"/>
        <w:jc w:val="both"/>
        <w:rPr>
          <w:sz w:val="24"/>
          <w:szCs w:val="24"/>
        </w:rPr>
      </w:pPr>
      <w:bookmarkStart w:id="1" w:name="_Hlk498601232"/>
      <w:r w:rsidRPr="00324B00">
        <w:rPr>
          <w:spacing w:val="-4"/>
          <w:sz w:val="24"/>
          <w:szCs w:val="24"/>
        </w:rPr>
        <w:t>Zamawiający wymaga zatrudnienia przez wykonawcę lub podwykonawcę osób wykonujących</w:t>
      </w:r>
      <w:r w:rsidRPr="00BB3B2D">
        <w:rPr>
          <w:sz w:val="24"/>
          <w:szCs w:val="24"/>
        </w:rPr>
        <w:t xml:space="preserve"> wszelkie czynności wchodzące w tzw. koszty bezpośrednie na podstawie umowy o pracę. Tak więc wymóg ten dotyczy osób, które wykonują czynności bezpośrednio związane </w:t>
      </w:r>
      <w:r>
        <w:rPr>
          <w:sz w:val="24"/>
          <w:szCs w:val="24"/>
        </w:rPr>
        <w:br/>
      </w:r>
      <w:r w:rsidRPr="00BB3B2D">
        <w:rPr>
          <w:sz w:val="24"/>
          <w:szCs w:val="24"/>
        </w:rPr>
        <w:t xml:space="preserve">z wykonywaniem </w:t>
      </w:r>
      <w:r>
        <w:rPr>
          <w:sz w:val="24"/>
          <w:szCs w:val="24"/>
        </w:rPr>
        <w:t xml:space="preserve">usług lub </w:t>
      </w:r>
      <w:r w:rsidRPr="00BB3B2D">
        <w:rPr>
          <w:sz w:val="24"/>
          <w:szCs w:val="24"/>
        </w:rPr>
        <w:t>robót</w:t>
      </w:r>
      <w:r>
        <w:rPr>
          <w:sz w:val="24"/>
          <w:szCs w:val="24"/>
        </w:rPr>
        <w:t xml:space="preserve"> budowlanych</w:t>
      </w:r>
      <w:r w:rsidRPr="00BB3B2D">
        <w:rPr>
          <w:sz w:val="24"/>
          <w:szCs w:val="24"/>
        </w:rPr>
        <w:t>, czyli tzw. pracowników fizycznych. Wymóg nie dotyczy więc, między innymi osób</w:t>
      </w:r>
      <w:r w:rsidRPr="009D3AB7">
        <w:rPr>
          <w:sz w:val="24"/>
          <w:szCs w:val="24"/>
        </w:rPr>
        <w:t xml:space="preserve">: kierujących robotami budowlanymi, </w:t>
      </w:r>
      <w:r w:rsidRPr="0004555D">
        <w:rPr>
          <w:sz w:val="24"/>
          <w:szCs w:val="24"/>
        </w:rPr>
        <w:t xml:space="preserve">wykonujących </w:t>
      </w:r>
      <w:r w:rsidRPr="0004555D">
        <w:rPr>
          <w:bCs/>
          <w:sz w:val="24"/>
          <w:szCs w:val="24"/>
        </w:rPr>
        <w:t xml:space="preserve">przeglądy techniczne urządzeń, </w:t>
      </w:r>
      <w:r w:rsidRPr="0004555D">
        <w:rPr>
          <w:sz w:val="24"/>
          <w:szCs w:val="24"/>
        </w:rPr>
        <w:t>dostawców urządzeń lub materiałów budowlanych.</w:t>
      </w:r>
    </w:p>
    <w:bookmarkEnd w:id="1"/>
    <w:p w:rsidR="00D722DC" w:rsidRDefault="00D722DC" w:rsidP="0004555D">
      <w:pPr>
        <w:ind w:left="851"/>
        <w:jc w:val="both"/>
        <w:rPr>
          <w:sz w:val="24"/>
          <w:szCs w:val="24"/>
        </w:rPr>
      </w:pPr>
      <w:r>
        <w:rPr>
          <w:sz w:val="24"/>
          <w:szCs w:val="24"/>
        </w:rPr>
        <w:t>Szczegółowy opis wymagań Zamawiającego w tym zakresie znajduje się we wzorze Umowy, stanowiącej załącznik do SIWZ.</w:t>
      </w:r>
    </w:p>
    <w:p w:rsidR="00D722DC" w:rsidRPr="005B25A5" w:rsidRDefault="00D722DC" w:rsidP="00CA72EE">
      <w:pPr>
        <w:tabs>
          <w:tab w:val="left" w:pos="851"/>
        </w:tabs>
        <w:ind w:left="851" w:hanging="567"/>
        <w:jc w:val="both"/>
        <w:rPr>
          <w:sz w:val="24"/>
          <w:szCs w:val="24"/>
        </w:rPr>
      </w:pPr>
      <w:r>
        <w:rPr>
          <w:sz w:val="24"/>
          <w:szCs w:val="24"/>
        </w:rPr>
        <w:t>3.4</w:t>
      </w:r>
      <w:r w:rsidRPr="005B25A5">
        <w:rPr>
          <w:sz w:val="24"/>
        </w:rPr>
        <w:tab/>
      </w:r>
      <w:r w:rsidRPr="005B25A5">
        <w:rPr>
          <w:sz w:val="24"/>
          <w:szCs w:val="24"/>
        </w:rPr>
        <w:t xml:space="preserve">Wymagania Zamawiającego, o których mowa w art. 29 </w:t>
      </w:r>
      <w:r w:rsidRPr="00B50D13">
        <w:rPr>
          <w:spacing w:val="-4"/>
          <w:sz w:val="24"/>
          <w:szCs w:val="24"/>
        </w:rPr>
        <w:t>ust</w:t>
      </w:r>
      <w:r w:rsidRPr="005B25A5">
        <w:rPr>
          <w:sz w:val="24"/>
          <w:szCs w:val="24"/>
        </w:rPr>
        <w:t>. 4</w:t>
      </w:r>
      <w:r>
        <w:rPr>
          <w:sz w:val="24"/>
          <w:szCs w:val="24"/>
        </w:rPr>
        <w:t>, 5 i 6</w:t>
      </w:r>
      <w:r w:rsidRPr="005B25A5">
        <w:rPr>
          <w:sz w:val="24"/>
          <w:szCs w:val="24"/>
        </w:rPr>
        <w:t xml:space="preserve"> UPZP:</w:t>
      </w:r>
    </w:p>
    <w:p w:rsidR="00D722DC" w:rsidRDefault="00D722DC" w:rsidP="00A221D5">
      <w:pPr>
        <w:ind w:left="851"/>
        <w:jc w:val="both"/>
        <w:rPr>
          <w:sz w:val="24"/>
          <w:szCs w:val="24"/>
        </w:rPr>
      </w:pPr>
      <w:r w:rsidRPr="00334505">
        <w:rPr>
          <w:spacing w:val="-2"/>
          <w:sz w:val="24"/>
          <w:szCs w:val="24"/>
        </w:rPr>
        <w:t xml:space="preserve">Zamawiający </w:t>
      </w:r>
      <w:r w:rsidRPr="00334505">
        <w:rPr>
          <w:b/>
          <w:spacing w:val="-2"/>
          <w:sz w:val="24"/>
          <w:szCs w:val="24"/>
        </w:rPr>
        <w:t>nie przewiduje</w:t>
      </w:r>
      <w:r w:rsidRPr="00334505">
        <w:rPr>
          <w:spacing w:val="-2"/>
          <w:sz w:val="24"/>
          <w:szCs w:val="24"/>
        </w:rPr>
        <w:t xml:space="preserve"> wymagań zawiązanych z realizacją zamówienia, określonych</w:t>
      </w:r>
      <w:r w:rsidRPr="005B25A5">
        <w:rPr>
          <w:sz w:val="24"/>
          <w:szCs w:val="24"/>
        </w:rPr>
        <w:t xml:space="preserve"> w art. 29 ust. 4</w:t>
      </w:r>
      <w:r>
        <w:rPr>
          <w:sz w:val="24"/>
          <w:szCs w:val="24"/>
        </w:rPr>
        <w:t>, i 6</w:t>
      </w:r>
      <w:r w:rsidRPr="005B25A5">
        <w:rPr>
          <w:sz w:val="24"/>
          <w:szCs w:val="24"/>
        </w:rPr>
        <w:t xml:space="preserve"> UPZP.</w:t>
      </w:r>
    </w:p>
    <w:p w:rsidR="00D722DC" w:rsidRPr="001706F0" w:rsidRDefault="00D722DC" w:rsidP="001706F0">
      <w:pPr>
        <w:ind w:left="851"/>
        <w:jc w:val="both"/>
        <w:rPr>
          <w:spacing w:val="-12"/>
          <w:sz w:val="24"/>
          <w:szCs w:val="24"/>
        </w:rPr>
      </w:pPr>
      <w:r w:rsidRPr="001706F0">
        <w:rPr>
          <w:spacing w:val="-12"/>
          <w:sz w:val="24"/>
          <w:szCs w:val="24"/>
        </w:rPr>
        <w:t xml:space="preserve">Zamawiający </w:t>
      </w:r>
      <w:r w:rsidRPr="001706F0">
        <w:rPr>
          <w:b/>
          <w:spacing w:val="-12"/>
          <w:sz w:val="24"/>
          <w:szCs w:val="24"/>
        </w:rPr>
        <w:t>przewiduje</w:t>
      </w:r>
      <w:r w:rsidRPr="001706F0">
        <w:rPr>
          <w:spacing w:val="-12"/>
          <w:sz w:val="24"/>
          <w:szCs w:val="24"/>
        </w:rPr>
        <w:t xml:space="preserve"> realizację zamówienia, zgodnie z wymaganiami określonymi w art. 29 ust. 5 UPZP.</w:t>
      </w:r>
    </w:p>
    <w:p w:rsidR="00D722DC" w:rsidRDefault="00D722DC" w:rsidP="00433B4A">
      <w:pPr>
        <w:pStyle w:val="Subhead2"/>
        <w:tabs>
          <w:tab w:val="left" w:pos="284"/>
        </w:tabs>
        <w:spacing w:before="120" w:after="120"/>
      </w:pPr>
      <w:r>
        <w:t>4.</w:t>
      </w:r>
      <w:r>
        <w:tab/>
        <w:t>Opis części zamówienia, jeżeli zamawiający dopuszcza składanie ofert częściowych</w:t>
      </w:r>
    </w:p>
    <w:p w:rsidR="00D722DC" w:rsidRDefault="00D722DC" w:rsidP="00961A25">
      <w:pPr>
        <w:tabs>
          <w:tab w:val="left" w:pos="1134"/>
        </w:tabs>
        <w:ind w:left="284"/>
        <w:jc w:val="both"/>
        <w:rPr>
          <w:spacing w:val="-2"/>
          <w:sz w:val="24"/>
          <w:szCs w:val="24"/>
        </w:rPr>
      </w:pPr>
      <w:r w:rsidRPr="000748B5">
        <w:rPr>
          <w:rFonts w:eastAsia="Batang"/>
          <w:sz w:val="24"/>
          <w:szCs w:val="24"/>
        </w:rPr>
        <w:t>Zamawiający</w:t>
      </w:r>
      <w:r>
        <w:rPr>
          <w:rFonts w:eastAsia="Batang"/>
          <w:sz w:val="24"/>
          <w:szCs w:val="24"/>
        </w:rPr>
        <w:t xml:space="preserve"> </w:t>
      </w:r>
      <w:r w:rsidRPr="00961A25">
        <w:rPr>
          <w:rFonts w:eastAsia="Batang"/>
          <w:b/>
          <w:sz w:val="24"/>
          <w:szCs w:val="24"/>
        </w:rPr>
        <w:t xml:space="preserve">nie </w:t>
      </w:r>
      <w:r>
        <w:rPr>
          <w:rFonts w:eastAsia="Batang"/>
          <w:b/>
          <w:sz w:val="24"/>
          <w:szCs w:val="24"/>
        </w:rPr>
        <w:t>dopuszcza składania</w:t>
      </w:r>
      <w:r w:rsidRPr="000748B5">
        <w:rPr>
          <w:rFonts w:eastAsia="Batang"/>
          <w:b/>
          <w:sz w:val="24"/>
          <w:szCs w:val="24"/>
        </w:rPr>
        <w:t xml:space="preserve"> ofert częściowych</w:t>
      </w:r>
      <w:r w:rsidRPr="000748B5">
        <w:rPr>
          <w:rFonts w:eastAsia="Batang"/>
          <w:sz w:val="24"/>
          <w:szCs w:val="24"/>
        </w:rPr>
        <w:t>.</w:t>
      </w:r>
      <w:r w:rsidRPr="00D00340">
        <w:rPr>
          <w:bCs/>
          <w:sz w:val="24"/>
          <w:szCs w:val="24"/>
        </w:rPr>
        <w:t xml:space="preserve"> </w:t>
      </w:r>
    </w:p>
    <w:p w:rsidR="00D722DC" w:rsidRDefault="00D722DC" w:rsidP="001A7707">
      <w:pPr>
        <w:pStyle w:val="Subhead2"/>
        <w:tabs>
          <w:tab w:val="left" w:pos="284"/>
        </w:tabs>
        <w:spacing w:before="240" w:after="60"/>
        <w:ind w:left="284" w:hanging="284"/>
        <w:jc w:val="both"/>
      </w:pPr>
      <w:r>
        <w:t>5.</w:t>
      </w:r>
      <w:r>
        <w:tab/>
        <w:t>Maksymalna liczba wykonawców, z którymi zamawiający zawrze umowę ramową, jeżeli zamawiający przewiduje zawarcie umowy ramowej</w:t>
      </w:r>
    </w:p>
    <w:p w:rsidR="00D722DC" w:rsidRDefault="00D722DC" w:rsidP="004C08D8">
      <w:pPr>
        <w:ind w:left="284"/>
        <w:jc w:val="both"/>
        <w:rPr>
          <w:rFonts w:eastAsia="Batang"/>
          <w:sz w:val="24"/>
        </w:rPr>
      </w:pPr>
      <w:r>
        <w:rPr>
          <w:rFonts w:eastAsia="Batang"/>
          <w:sz w:val="24"/>
        </w:rPr>
        <w:t xml:space="preserve">Zamawiający </w:t>
      </w:r>
      <w:r>
        <w:rPr>
          <w:rFonts w:eastAsia="Batang"/>
          <w:b/>
          <w:sz w:val="24"/>
        </w:rPr>
        <w:t>nie przewiduje</w:t>
      </w:r>
      <w:r>
        <w:rPr>
          <w:rFonts w:eastAsia="Batang"/>
          <w:sz w:val="24"/>
        </w:rPr>
        <w:t xml:space="preserve"> zawarcia umowy ramowej.</w:t>
      </w:r>
    </w:p>
    <w:p w:rsidR="00D722DC" w:rsidRDefault="00D722DC" w:rsidP="001A7707">
      <w:pPr>
        <w:pStyle w:val="Subhead2"/>
        <w:tabs>
          <w:tab w:val="left" w:pos="284"/>
        </w:tabs>
        <w:spacing w:before="240" w:after="120"/>
        <w:ind w:left="284" w:hanging="284"/>
        <w:jc w:val="both"/>
      </w:pPr>
      <w:r>
        <w:t>6.</w:t>
      </w:r>
      <w:r>
        <w:tab/>
      </w:r>
      <w:r w:rsidRPr="00433B4A">
        <w:t>Informacja o przewidzianych zamówieniach, o których mowa w art. 67 ust. 1 pkt 6 UPZP, jeżeli Zamawiający przewiduje udzielenie takich zamówień</w:t>
      </w:r>
    </w:p>
    <w:p w:rsidR="00D722DC" w:rsidRPr="00125F9E" w:rsidRDefault="00D722DC" w:rsidP="00C026EF">
      <w:pPr>
        <w:tabs>
          <w:tab w:val="left" w:pos="284"/>
        </w:tabs>
        <w:ind w:left="284"/>
        <w:jc w:val="both"/>
        <w:rPr>
          <w:sz w:val="24"/>
          <w:szCs w:val="24"/>
          <w:highlight w:val="yellow"/>
        </w:rPr>
      </w:pPr>
      <w:r w:rsidRPr="00924D25">
        <w:rPr>
          <w:sz w:val="24"/>
          <w:szCs w:val="24"/>
        </w:rPr>
        <w:t>Zamawiający</w:t>
      </w:r>
      <w:r>
        <w:rPr>
          <w:sz w:val="24"/>
          <w:szCs w:val="24"/>
        </w:rPr>
        <w:t xml:space="preserve"> </w:t>
      </w:r>
      <w:r w:rsidRPr="009A6B2E">
        <w:rPr>
          <w:b/>
          <w:sz w:val="24"/>
          <w:szCs w:val="24"/>
        </w:rPr>
        <w:t>nie p</w:t>
      </w:r>
      <w:r w:rsidRPr="00924D25">
        <w:rPr>
          <w:b/>
          <w:sz w:val="24"/>
          <w:szCs w:val="24"/>
        </w:rPr>
        <w:t>rzewiduje</w:t>
      </w:r>
      <w:r w:rsidRPr="00924D25">
        <w:rPr>
          <w:sz w:val="24"/>
          <w:szCs w:val="24"/>
        </w:rPr>
        <w:t xml:space="preserve"> udzielenie wykonawcy zamówień, o których mowa w art. 67 ust. 1 pkt 6 UPZP</w:t>
      </w:r>
      <w:r>
        <w:rPr>
          <w:sz w:val="24"/>
          <w:szCs w:val="24"/>
        </w:rPr>
        <w:t>.</w:t>
      </w:r>
      <w:r w:rsidRPr="00924D25">
        <w:rPr>
          <w:sz w:val="24"/>
          <w:szCs w:val="24"/>
        </w:rPr>
        <w:t xml:space="preserve"> </w:t>
      </w:r>
    </w:p>
    <w:p w:rsidR="00D722DC" w:rsidRPr="005B25A5" w:rsidRDefault="00D722DC" w:rsidP="00C026EF">
      <w:pPr>
        <w:pStyle w:val="Subhead2"/>
        <w:tabs>
          <w:tab w:val="left" w:pos="284"/>
        </w:tabs>
        <w:spacing w:before="240" w:after="120"/>
        <w:ind w:left="284" w:hanging="284"/>
        <w:jc w:val="both"/>
      </w:pPr>
      <w:r w:rsidRPr="005B25A5">
        <w:t>7.</w:t>
      </w:r>
      <w:r w:rsidRPr="005B25A5">
        <w:tab/>
        <w:t>Opis sposobu przedstawiania ofert wariantowych oraz minimalne warunki, jakim muszą odpowiadać oferty wariantowe wraz z wybranymi kryteriami oceny, jeżeli zamawiający wymaga lub dopuszcza ich składanie</w:t>
      </w:r>
    </w:p>
    <w:p w:rsidR="00D722DC" w:rsidRDefault="00D722DC" w:rsidP="00C026EF">
      <w:pPr>
        <w:ind w:left="284"/>
        <w:jc w:val="both"/>
        <w:rPr>
          <w:rFonts w:eastAsia="Batang"/>
          <w:sz w:val="24"/>
        </w:rPr>
      </w:pPr>
      <w:r w:rsidRPr="005B25A5">
        <w:rPr>
          <w:sz w:val="24"/>
        </w:rPr>
        <w:t>Zamawiający</w:t>
      </w:r>
      <w:r w:rsidRPr="005B25A5">
        <w:rPr>
          <w:b/>
          <w:sz w:val="24"/>
        </w:rPr>
        <w:t xml:space="preserve"> nie dopuszcza</w:t>
      </w:r>
      <w:r w:rsidRPr="005B25A5">
        <w:rPr>
          <w:sz w:val="24"/>
        </w:rPr>
        <w:t xml:space="preserve"> składania ofert wariantowych</w:t>
      </w:r>
      <w:r w:rsidRPr="005B25A5">
        <w:rPr>
          <w:rFonts w:eastAsia="Batang"/>
          <w:sz w:val="24"/>
        </w:rPr>
        <w:t>.</w:t>
      </w:r>
    </w:p>
    <w:p w:rsidR="00D722DC" w:rsidRPr="00D50793" w:rsidRDefault="00D722DC" w:rsidP="00C026EF">
      <w:pPr>
        <w:pStyle w:val="Subhead2"/>
        <w:tabs>
          <w:tab w:val="left" w:pos="284"/>
        </w:tabs>
        <w:spacing w:before="240" w:after="120"/>
        <w:ind w:left="284" w:hanging="284"/>
        <w:jc w:val="both"/>
        <w:rPr>
          <w:spacing w:val="-4"/>
        </w:rPr>
      </w:pPr>
      <w:r w:rsidRPr="00D50793">
        <w:t>8.</w:t>
      </w:r>
      <w:r w:rsidRPr="00D50793">
        <w:tab/>
        <w:t xml:space="preserve">Informacje o obowiązku osobistego wykonania przez wykonawcę kluczowych części </w:t>
      </w:r>
      <w:r w:rsidRPr="00D50793">
        <w:rPr>
          <w:spacing w:val="-4"/>
        </w:rPr>
        <w:t>zamówienia, jeżeli Zamawiający dokonuje takiego zastrzeżenia</w:t>
      </w:r>
      <w:r>
        <w:rPr>
          <w:spacing w:val="-4"/>
        </w:rPr>
        <w:t xml:space="preserve"> zgodnie z art. 36a ust. 2 UPZP</w:t>
      </w:r>
    </w:p>
    <w:p w:rsidR="00D722DC" w:rsidRPr="00726534" w:rsidRDefault="00D722DC" w:rsidP="00C026EF">
      <w:pPr>
        <w:tabs>
          <w:tab w:val="left" w:pos="851"/>
        </w:tabs>
        <w:ind w:left="851" w:hanging="567"/>
        <w:jc w:val="both"/>
        <w:rPr>
          <w:i/>
          <w:sz w:val="24"/>
        </w:rPr>
      </w:pPr>
      <w:r w:rsidRPr="00726534">
        <w:rPr>
          <w:sz w:val="24"/>
        </w:rPr>
        <w:t>8.1.</w:t>
      </w:r>
      <w:r w:rsidRPr="00726534">
        <w:rPr>
          <w:sz w:val="24"/>
        </w:rPr>
        <w:tab/>
      </w:r>
      <w:r w:rsidRPr="00726534">
        <w:rPr>
          <w:spacing w:val="-2"/>
          <w:sz w:val="24"/>
        </w:rPr>
        <w:t>Zamawiający nie zastrzega obowiązku osobistego wykonania przez wykonawcę kluczowych</w:t>
      </w:r>
      <w:r w:rsidRPr="00726534">
        <w:rPr>
          <w:sz w:val="24"/>
        </w:rPr>
        <w:t xml:space="preserve"> </w:t>
      </w:r>
      <w:r w:rsidRPr="00726534">
        <w:rPr>
          <w:spacing w:val="-2"/>
          <w:sz w:val="24"/>
        </w:rPr>
        <w:t>części zamówienia na usługi lub roboty budowlane, zgodnie z art. 36a ust. 2 pkt 1 UPZP.</w:t>
      </w:r>
    </w:p>
    <w:p w:rsidR="00D722DC" w:rsidRPr="00726534" w:rsidRDefault="00D722DC" w:rsidP="00C026EF">
      <w:pPr>
        <w:tabs>
          <w:tab w:val="left" w:pos="851"/>
        </w:tabs>
        <w:ind w:left="851" w:hanging="567"/>
        <w:jc w:val="both"/>
        <w:rPr>
          <w:sz w:val="24"/>
        </w:rPr>
      </w:pPr>
      <w:r w:rsidRPr="00726534">
        <w:rPr>
          <w:sz w:val="24"/>
        </w:rPr>
        <w:t>8.2.</w:t>
      </w:r>
      <w:r w:rsidRPr="00726534">
        <w:rPr>
          <w:sz w:val="24"/>
        </w:rPr>
        <w:tab/>
        <w:t>Wykonawca może powierzyć wykonanie części zamówienia podwykonawcom.</w:t>
      </w:r>
    </w:p>
    <w:p w:rsidR="00D722DC" w:rsidRPr="00286F0D" w:rsidRDefault="00D722DC" w:rsidP="00C60B8B">
      <w:pPr>
        <w:tabs>
          <w:tab w:val="left" w:pos="851"/>
        </w:tabs>
        <w:ind w:left="851" w:hanging="567"/>
        <w:jc w:val="both"/>
        <w:rPr>
          <w:sz w:val="24"/>
        </w:rPr>
      </w:pPr>
      <w:r w:rsidRPr="005E59B6">
        <w:rPr>
          <w:sz w:val="24"/>
        </w:rPr>
        <w:t>8.3.</w:t>
      </w:r>
      <w:r w:rsidRPr="005E59B6">
        <w:rPr>
          <w:sz w:val="24"/>
        </w:rPr>
        <w:tab/>
      </w:r>
      <w:r w:rsidRPr="00286F0D">
        <w:rPr>
          <w:iCs/>
          <w:sz w:val="24"/>
          <w:szCs w:val="24"/>
        </w:rPr>
        <w:t xml:space="preserve">Wykonawca, który zamierza powierzyć wykonanie części zamówienia podwykonawcom składając oświadczenie </w:t>
      </w:r>
      <w:r w:rsidRPr="005E59B6">
        <w:rPr>
          <w:spacing w:val="-2"/>
          <w:sz w:val="24"/>
        </w:rPr>
        <w:t>o spełnianiu warunków udziału w postępowaniu</w:t>
      </w:r>
      <w:r w:rsidRPr="00E250E5">
        <w:rPr>
          <w:iCs/>
          <w:spacing w:val="-4"/>
          <w:sz w:val="24"/>
          <w:szCs w:val="24"/>
        </w:rPr>
        <w:t xml:space="preserve">, zobowiązany jest wskazać części zamówienia </w:t>
      </w:r>
      <w:r w:rsidRPr="00E250E5">
        <w:rPr>
          <w:spacing w:val="-4"/>
          <w:sz w:val="24"/>
        </w:rPr>
        <w:t>(zakres rzeczowy)</w:t>
      </w:r>
      <w:r w:rsidRPr="00E250E5">
        <w:rPr>
          <w:iCs/>
          <w:spacing w:val="-4"/>
          <w:sz w:val="24"/>
          <w:szCs w:val="24"/>
        </w:rPr>
        <w:t>, których wykonanie</w:t>
      </w:r>
      <w:r w:rsidRPr="00286F0D">
        <w:rPr>
          <w:iCs/>
          <w:sz w:val="24"/>
          <w:szCs w:val="24"/>
        </w:rPr>
        <w:t xml:space="preserve"> zamierz</w:t>
      </w:r>
      <w:r>
        <w:rPr>
          <w:iCs/>
          <w:sz w:val="24"/>
          <w:szCs w:val="24"/>
        </w:rPr>
        <w:t xml:space="preserve">a powierzyć podwykonawcom oraz </w:t>
      </w:r>
      <w:r w:rsidRPr="00286F0D">
        <w:rPr>
          <w:iCs/>
          <w:sz w:val="24"/>
          <w:szCs w:val="24"/>
        </w:rPr>
        <w:t>poda</w:t>
      </w:r>
      <w:r>
        <w:rPr>
          <w:iCs/>
          <w:sz w:val="24"/>
          <w:szCs w:val="24"/>
        </w:rPr>
        <w:t xml:space="preserve">ć nazwy </w:t>
      </w:r>
      <w:r w:rsidRPr="00286F0D">
        <w:rPr>
          <w:iCs/>
          <w:sz w:val="24"/>
          <w:szCs w:val="24"/>
        </w:rPr>
        <w:t>firm podwykonawców</w:t>
      </w:r>
      <w:r>
        <w:rPr>
          <w:iCs/>
          <w:sz w:val="24"/>
          <w:szCs w:val="24"/>
        </w:rPr>
        <w:t>, o ile ich nazwy są wiadome</w:t>
      </w:r>
      <w:r w:rsidRPr="00286F0D">
        <w:rPr>
          <w:iCs/>
          <w:sz w:val="24"/>
          <w:szCs w:val="24"/>
        </w:rPr>
        <w:t>.</w:t>
      </w:r>
    </w:p>
    <w:p w:rsidR="00D722DC" w:rsidRDefault="00D722DC" w:rsidP="00C026EF">
      <w:pPr>
        <w:tabs>
          <w:tab w:val="left" w:pos="851"/>
        </w:tabs>
        <w:ind w:left="851" w:hanging="567"/>
        <w:jc w:val="both"/>
        <w:rPr>
          <w:i/>
          <w:spacing w:val="-6"/>
          <w:sz w:val="24"/>
          <w:szCs w:val="24"/>
        </w:rPr>
      </w:pPr>
      <w:r w:rsidRPr="00726534">
        <w:rPr>
          <w:sz w:val="24"/>
        </w:rPr>
        <w:t>8.4.</w:t>
      </w:r>
      <w:r w:rsidRPr="00726534">
        <w:rPr>
          <w:sz w:val="24"/>
        </w:rPr>
        <w:tab/>
      </w:r>
      <w:r w:rsidRPr="00726534">
        <w:rPr>
          <w:sz w:val="24"/>
          <w:szCs w:val="24"/>
        </w:rPr>
        <w:t>Wykonawca, odpowiedzialny jest za działania lub zaniechania osób, z których pomocą zobowiązanie wykonuje</w:t>
      </w:r>
      <w:r w:rsidRPr="00726534">
        <w:rPr>
          <w:i/>
          <w:iCs/>
          <w:sz w:val="24"/>
          <w:szCs w:val="24"/>
        </w:rPr>
        <w:t>,</w:t>
      </w:r>
      <w:r w:rsidRPr="00726534">
        <w:rPr>
          <w:sz w:val="24"/>
          <w:szCs w:val="24"/>
        </w:rPr>
        <w:t xml:space="preserve"> jak również osób, którym wykonanie zobowiązania powierza, jak za własne zachowanie </w:t>
      </w:r>
      <w:r w:rsidRPr="00726534">
        <w:rPr>
          <w:i/>
          <w:iCs/>
          <w:sz w:val="24"/>
          <w:szCs w:val="24"/>
        </w:rPr>
        <w:t>(art.474 K.c)</w:t>
      </w:r>
      <w:r w:rsidRPr="00726534">
        <w:rPr>
          <w:i/>
          <w:spacing w:val="-6"/>
          <w:sz w:val="24"/>
          <w:szCs w:val="24"/>
        </w:rPr>
        <w:t>.</w:t>
      </w:r>
    </w:p>
    <w:p w:rsidR="00D722DC" w:rsidRDefault="00D722DC" w:rsidP="001A7707">
      <w:pPr>
        <w:pStyle w:val="Subhead2"/>
        <w:tabs>
          <w:tab w:val="left" w:pos="284"/>
        </w:tabs>
        <w:spacing w:before="240" w:after="120"/>
        <w:ind w:left="284" w:hanging="284"/>
        <w:jc w:val="both"/>
      </w:pPr>
      <w:r>
        <w:t>9.</w:t>
      </w:r>
      <w:r>
        <w:tab/>
        <w:t>Termin wykonania zamówienia</w:t>
      </w:r>
    </w:p>
    <w:p w:rsidR="00D722DC" w:rsidRDefault="00D722DC" w:rsidP="004C08D8">
      <w:pPr>
        <w:tabs>
          <w:tab w:val="left" w:pos="-2694"/>
        </w:tabs>
        <w:ind w:left="284"/>
        <w:jc w:val="both"/>
        <w:rPr>
          <w:b/>
          <w:bCs/>
          <w:sz w:val="24"/>
        </w:rPr>
      </w:pPr>
      <w:r>
        <w:rPr>
          <w:sz w:val="24"/>
        </w:rPr>
        <w:t xml:space="preserve">Termin realizacji zamówienia: od dnia podpisania Umowy </w:t>
      </w:r>
      <w:r w:rsidRPr="001A7707">
        <w:rPr>
          <w:b/>
          <w:sz w:val="24"/>
        </w:rPr>
        <w:t>do dnia</w:t>
      </w:r>
      <w:r>
        <w:rPr>
          <w:sz w:val="24"/>
        </w:rPr>
        <w:t xml:space="preserve"> </w:t>
      </w:r>
      <w:r>
        <w:rPr>
          <w:b/>
          <w:bCs/>
          <w:sz w:val="24"/>
        </w:rPr>
        <w:t>15.12.2018 r.</w:t>
      </w:r>
    </w:p>
    <w:p w:rsidR="00D722DC" w:rsidRDefault="00D722DC" w:rsidP="00EC08E0">
      <w:pPr>
        <w:jc w:val="both"/>
        <w:rPr>
          <w:spacing w:val="-8"/>
          <w:sz w:val="24"/>
        </w:rPr>
      </w:pPr>
      <w:r>
        <w:rPr>
          <w:spacing w:val="-8"/>
          <w:sz w:val="24"/>
        </w:rPr>
        <w:t xml:space="preserve">      T</w:t>
      </w:r>
      <w:r w:rsidRPr="00124E99">
        <w:rPr>
          <w:spacing w:val="-8"/>
          <w:sz w:val="24"/>
        </w:rPr>
        <w:t xml:space="preserve">ermin wykonania zakresu wynikającego z prawa opcji - terminy określane będą w oświadczeniach </w:t>
      </w:r>
      <w:r>
        <w:rPr>
          <w:spacing w:val="-8"/>
          <w:sz w:val="24"/>
        </w:rPr>
        <w:t xml:space="preserve">  </w:t>
      </w:r>
    </w:p>
    <w:p w:rsidR="00D722DC" w:rsidRPr="00840B19" w:rsidRDefault="00D722DC" w:rsidP="00840B19">
      <w:pPr>
        <w:jc w:val="both"/>
        <w:rPr>
          <w:b/>
          <w:spacing w:val="-8"/>
          <w:sz w:val="24"/>
        </w:rPr>
      </w:pPr>
      <w:r>
        <w:rPr>
          <w:spacing w:val="-8"/>
          <w:sz w:val="24"/>
        </w:rPr>
        <w:t xml:space="preserve">       </w:t>
      </w:r>
      <w:r w:rsidRPr="00124E99">
        <w:rPr>
          <w:spacing w:val="-8"/>
          <w:sz w:val="24"/>
        </w:rPr>
        <w:t xml:space="preserve">uruchamiających prawo opcji, jednak nie później niż </w:t>
      </w:r>
      <w:r w:rsidRPr="00840B19">
        <w:rPr>
          <w:b/>
          <w:spacing w:val="-8"/>
          <w:sz w:val="24"/>
        </w:rPr>
        <w:t>do dnia 18.05.2018 roku.</w:t>
      </w:r>
    </w:p>
    <w:p w:rsidR="00D722DC" w:rsidRPr="008C5E5C" w:rsidRDefault="00D722DC" w:rsidP="00C026EF">
      <w:pPr>
        <w:pStyle w:val="Subhead2"/>
        <w:tabs>
          <w:tab w:val="left" w:pos="284"/>
        </w:tabs>
        <w:spacing w:before="240" w:after="120"/>
        <w:ind w:left="284" w:hanging="426"/>
        <w:jc w:val="both"/>
        <w:rPr>
          <w:szCs w:val="24"/>
        </w:rPr>
      </w:pPr>
      <w:r w:rsidRPr="008C5E5C">
        <w:rPr>
          <w:szCs w:val="24"/>
        </w:rPr>
        <w:t>10.</w:t>
      </w:r>
      <w:r w:rsidRPr="008C5E5C">
        <w:rPr>
          <w:szCs w:val="24"/>
        </w:rPr>
        <w:tab/>
        <w:t xml:space="preserve">Warunki udziału w postępowaniu </w:t>
      </w:r>
      <w:r>
        <w:rPr>
          <w:szCs w:val="24"/>
        </w:rPr>
        <w:t>oraz podstawy wykluczenia</w:t>
      </w:r>
    </w:p>
    <w:p w:rsidR="00D722DC" w:rsidRPr="0072406F" w:rsidRDefault="00D722DC" w:rsidP="00C026EF">
      <w:pPr>
        <w:ind w:left="851" w:hanging="567"/>
        <w:jc w:val="both"/>
        <w:rPr>
          <w:bCs/>
          <w:spacing w:val="-4"/>
          <w:sz w:val="24"/>
          <w:szCs w:val="24"/>
        </w:rPr>
      </w:pPr>
      <w:r>
        <w:rPr>
          <w:bCs/>
          <w:sz w:val="24"/>
          <w:szCs w:val="24"/>
        </w:rPr>
        <w:t>10.1.</w:t>
      </w:r>
      <w:r>
        <w:rPr>
          <w:bCs/>
          <w:sz w:val="24"/>
          <w:szCs w:val="24"/>
        </w:rPr>
        <w:tab/>
      </w:r>
      <w:r w:rsidRPr="0072406F">
        <w:rPr>
          <w:bCs/>
          <w:spacing w:val="-4"/>
          <w:sz w:val="24"/>
          <w:szCs w:val="24"/>
        </w:rPr>
        <w:t>O udzielenie zamówienia mogą ubiegać się wykonawcy, którzy zgodnie z art. 22 ust. 1 UPZP:</w:t>
      </w:r>
    </w:p>
    <w:p w:rsidR="00D722DC" w:rsidRPr="0072406F" w:rsidRDefault="00D722DC" w:rsidP="00C026EF">
      <w:pPr>
        <w:numPr>
          <w:ilvl w:val="1"/>
          <w:numId w:val="31"/>
        </w:numPr>
        <w:tabs>
          <w:tab w:val="clear" w:pos="1440"/>
          <w:tab w:val="num" w:pos="993"/>
        </w:tabs>
        <w:ind w:left="1134" w:hanging="283"/>
        <w:jc w:val="both"/>
        <w:rPr>
          <w:bCs/>
          <w:sz w:val="24"/>
          <w:szCs w:val="24"/>
        </w:rPr>
      </w:pPr>
      <w:r w:rsidRPr="0072406F">
        <w:rPr>
          <w:bCs/>
          <w:sz w:val="24"/>
          <w:szCs w:val="24"/>
        </w:rPr>
        <w:t>nie podlegają wykluczeniu</w:t>
      </w:r>
      <w:r w:rsidRPr="00556600">
        <w:rPr>
          <w:bCs/>
          <w:sz w:val="24"/>
          <w:szCs w:val="24"/>
        </w:rPr>
        <w:t xml:space="preserve"> z postępowania o udzieleniu zamówienia na podstawie </w:t>
      </w:r>
      <w:r w:rsidRPr="00556600">
        <w:rPr>
          <w:bCs/>
          <w:sz w:val="24"/>
          <w:szCs w:val="24"/>
        </w:rPr>
        <w:br/>
        <w:t xml:space="preserve">art. 24 ust. 1 pkt 12-23 i art. 24 ust 5 </w:t>
      </w:r>
      <w:r w:rsidRPr="00AA0166">
        <w:rPr>
          <w:bCs/>
          <w:sz w:val="24"/>
          <w:szCs w:val="24"/>
        </w:rPr>
        <w:t>pkt 1 i 8 UPZP;</w:t>
      </w:r>
    </w:p>
    <w:p w:rsidR="00D722DC" w:rsidRDefault="00D722DC" w:rsidP="00C026EF">
      <w:pPr>
        <w:numPr>
          <w:ilvl w:val="1"/>
          <w:numId w:val="31"/>
        </w:numPr>
        <w:tabs>
          <w:tab w:val="clear" w:pos="1440"/>
          <w:tab w:val="num" w:pos="993"/>
        </w:tabs>
        <w:ind w:left="1134" w:hanging="283"/>
        <w:jc w:val="both"/>
        <w:rPr>
          <w:bCs/>
          <w:sz w:val="24"/>
          <w:szCs w:val="24"/>
        </w:rPr>
      </w:pPr>
      <w:r w:rsidRPr="0072406F">
        <w:rPr>
          <w:bCs/>
          <w:spacing w:val="-4"/>
          <w:sz w:val="24"/>
          <w:szCs w:val="24"/>
        </w:rPr>
        <w:t xml:space="preserve">spełniają warunki udziału w postępowaniu, określone </w:t>
      </w:r>
      <w:r w:rsidRPr="0072406F">
        <w:rPr>
          <w:bCs/>
          <w:sz w:val="24"/>
          <w:szCs w:val="24"/>
        </w:rPr>
        <w:t xml:space="preserve">przez Zamawiającego w ogłoszeniu </w:t>
      </w:r>
      <w:r w:rsidRPr="0072406F">
        <w:rPr>
          <w:bCs/>
          <w:spacing w:val="-4"/>
          <w:sz w:val="24"/>
          <w:szCs w:val="24"/>
        </w:rPr>
        <w:t>o zamówieniu oraz w pkt 10.</w:t>
      </w:r>
      <w:r>
        <w:rPr>
          <w:bCs/>
          <w:spacing w:val="-4"/>
          <w:sz w:val="24"/>
          <w:szCs w:val="24"/>
        </w:rPr>
        <w:t>2</w:t>
      </w:r>
      <w:r w:rsidRPr="0072406F">
        <w:rPr>
          <w:bCs/>
          <w:spacing w:val="-4"/>
          <w:sz w:val="24"/>
          <w:szCs w:val="24"/>
        </w:rPr>
        <w:t xml:space="preserve"> SIWZ</w:t>
      </w:r>
      <w:r w:rsidRPr="0072406F">
        <w:rPr>
          <w:bCs/>
          <w:sz w:val="24"/>
          <w:szCs w:val="24"/>
        </w:rPr>
        <w:t>.</w:t>
      </w:r>
    </w:p>
    <w:p w:rsidR="00D722DC" w:rsidRPr="00C31190" w:rsidRDefault="00D722DC" w:rsidP="00AA0166">
      <w:pPr>
        <w:spacing w:before="120"/>
        <w:ind w:left="851"/>
        <w:jc w:val="both"/>
        <w:rPr>
          <w:bCs/>
          <w:sz w:val="24"/>
          <w:szCs w:val="24"/>
        </w:rPr>
      </w:pPr>
      <w:r w:rsidRPr="00C31190">
        <w:rPr>
          <w:bCs/>
          <w:sz w:val="24"/>
          <w:szCs w:val="24"/>
        </w:rPr>
        <w:t xml:space="preserve">Zamawiający określa warunki udziału w postępowaniu oraz wymagane od wykonawców </w:t>
      </w:r>
      <w:r w:rsidRPr="00C31190">
        <w:rPr>
          <w:bCs/>
          <w:spacing w:val="-2"/>
          <w:sz w:val="24"/>
          <w:szCs w:val="24"/>
        </w:rPr>
        <w:t>środki dowodowe w sposób proporcjonalny do przedmiotu zamówienia oraz umożliwiający</w:t>
      </w:r>
      <w:r w:rsidRPr="00C31190">
        <w:rPr>
          <w:bCs/>
          <w:sz w:val="24"/>
          <w:szCs w:val="24"/>
        </w:rPr>
        <w:t xml:space="preserve"> ocenę zdolności wykonawcy do należytego wykonania zamówienia, w szczególności wyrażając je jako minimalne poziomy zdolności.</w:t>
      </w:r>
    </w:p>
    <w:p w:rsidR="00D722DC" w:rsidRDefault="00D722DC" w:rsidP="00C026EF">
      <w:pPr>
        <w:ind w:left="851"/>
        <w:jc w:val="both"/>
        <w:rPr>
          <w:bCs/>
          <w:sz w:val="24"/>
          <w:szCs w:val="24"/>
        </w:rPr>
      </w:pPr>
      <w:r w:rsidRPr="00C31190">
        <w:rPr>
          <w:bCs/>
          <w:spacing w:val="-6"/>
          <w:sz w:val="24"/>
          <w:szCs w:val="24"/>
        </w:rPr>
        <w:t>Zamawiający określa takie same warunki udziału postępowaniu dla wykonawców ubiegających</w:t>
      </w:r>
      <w:r w:rsidRPr="00C31190">
        <w:rPr>
          <w:bCs/>
          <w:spacing w:val="-4"/>
          <w:sz w:val="24"/>
          <w:szCs w:val="24"/>
        </w:rPr>
        <w:t xml:space="preserve"> się o udzielenie zamówienia samodzielnie, jak i dla wykonawców występujących</w:t>
      </w:r>
      <w:r w:rsidRPr="00C31190">
        <w:rPr>
          <w:bCs/>
          <w:sz w:val="24"/>
          <w:szCs w:val="24"/>
        </w:rPr>
        <w:t xml:space="preserve"> wspólnie, na podstawie art. 23 ust. 1 UPZP.</w:t>
      </w:r>
    </w:p>
    <w:p w:rsidR="00D722DC" w:rsidRPr="00D50793" w:rsidRDefault="00D722DC" w:rsidP="00C026EF">
      <w:pPr>
        <w:spacing w:before="120"/>
        <w:ind w:left="851" w:hanging="567"/>
        <w:jc w:val="both"/>
        <w:rPr>
          <w:b/>
          <w:bCs/>
          <w:sz w:val="24"/>
          <w:szCs w:val="24"/>
        </w:rPr>
      </w:pPr>
      <w:r>
        <w:rPr>
          <w:bCs/>
          <w:sz w:val="24"/>
          <w:szCs w:val="24"/>
        </w:rPr>
        <w:t>10.2.</w:t>
      </w:r>
      <w:r>
        <w:rPr>
          <w:bCs/>
          <w:sz w:val="24"/>
          <w:szCs w:val="24"/>
        </w:rPr>
        <w:tab/>
      </w:r>
      <w:r w:rsidRPr="00C54FF1">
        <w:rPr>
          <w:b/>
          <w:bCs/>
          <w:sz w:val="24"/>
          <w:szCs w:val="24"/>
        </w:rPr>
        <w:t>Warunki udziału w postępowaniu</w:t>
      </w:r>
      <w:r>
        <w:rPr>
          <w:b/>
          <w:bCs/>
          <w:sz w:val="24"/>
          <w:szCs w:val="24"/>
        </w:rPr>
        <w:t>:</w:t>
      </w:r>
    </w:p>
    <w:p w:rsidR="00D722DC" w:rsidRPr="0072406F" w:rsidRDefault="00D722DC" w:rsidP="00C026EF">
      <w:pPr>
        <w:tabs>
          <w:tab w:val="left" w:pos="1134"/>
        </w:tabs>
        <w:spacing w:before="120"/>
        <w:ind w:left="1135" w:hanging="284"/>
        <w:jc w:val="both"/>
        <w:rPr>
          <w:bCs/>
          <w:sz w:val="24"/>
          <w:szCs w:val="24"/>
          <w:u w:val="single"/>
        </w:rPr>
      </w:pPr>
      <w:r w:rsidRPr="00DA6644">
        <w:rPr>
          <w:bCs/>
          <w:sz w:val="24"/>
          <w:szCs w:val="24"/>
        </w:rPr>
        <w:t>1.</w:t>
      </w:r>
      <w:r w:rsidRPr="00DA6644">
        <w:rPr>
          <w:bCs/>
          <w:sz w:val="24"/>
          <w:szCs w:val="24"/>
        </w:rPr>
        <w:tab/>
      </w:r>
      <w:r w:rsidRPr="0072406F">
        <w:rPr>
          <w:bCs/>
          <w:sz w:val="24"/>
          <w:szCs w:val="24"/>
          <w:u w:val="single"/>
        </w:rPr>
        <w:t xml:space="preserve">kompetencje lub uprawnienia do prowadzenia określonej działalności zawodowej, o ile wynika to z odrębnych przepisów – warunek </w:t>
      </w:r>
      <w:r>
        <w:rPr>
          <w:bCs/>
          <w:sz w:val="24"/>
          <w:szCs w:val="24"/>
          <w:u w:val="single"/>
        </w:rPr>
        <w:t>Nr 1</w:t>
      </w:r>
      <w:r w:rsidRPr="0072406F">
        <w:rPr>
          <w:bCs/>
          <w:sz w:val="24"/>
          <w:szCs w:val="24"/>
          <w:u w:val="single"/>
        </w:rPr>
        <w:t>:</w:t>
      </w:r>
      <w:r w:rsidRPr="0072406F">
        <w:rPr>
          <w:b/>
          <w:sz w:val="24"/>
          <w:szCs w:val="24"/>
        </w:rPr>
        <w:t xml:space="preserve"> </w:t>
      </w:r>
    </w:p>
    <w:p w:rsidR="00D722DC" w:rsidRPr="002D15F1" w:rsidRDefault="00D722DC" w:rsidP="00C026EF">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D722DC" w:rsidRPr="0072406F" w:rsidRDefault="00D722DC" w:rsidP="00C026EF">
      <w:pPr>
        <w:tabs>
          <w:tab w:val="left" w:pos="1134"/>
        </w:tabs>
        <w:spacing w:before="120"/>
        <w:ind w:left="1135" w:hanging="284"/>
        <w:jc w:val="both"/>
        <w:rPr>
          <w:bCs/>
          <w:sz w:val="24"/>
          <w:szCs w:val="24"/>
          <w:u w:val="single"/>
        </w:rPr>
      </w:pPr>
      <w:r>
        <w:rPr>
          <w:bCs/>
          <w:sz w:val="24"/>
          <w:szCs w:val="24"/>
        </w:rPr>
        <w:t>2</w:t>
      </w:r>
      <w:r w:rsidRPr="00DA6644">
        <w:rPr>
          <w:bCs/>
          <w:sz w:val="24"/>
          <w:szCs w:val="24"/>
        </w:rPr>
        <w:t>.</w:t>
      </w:r>
      <w:r w:rsidRPr="00DA6644">
        <w:rPr>
          <w:bCs/>
          <w:sz w:val="24"/>
          <w:szCs w:val="24"/>
        </w:rPr>
        <w:tab/>
      </w:r>
      <w:r w:rsidRPr="0072406F">
        <w:rPr>
          <w:bCs/>
          <w:sz w:val="24"/>
          <w:szCs w:val="24"/>
          <w:u w:val="single"/>
        </w:rPr>
        <w:t>sytuacja ekonomiczna lub finansowa – warunek Nr 2</w:t>
      </w:r>
      <w:r>
        <w:rPr>
          <w:bCs/>
          <w:sz w:val="24"/>
          <w:szCs w:val="24"/>
          <w:u w:val="single"/>
        </w:rPr>
        <w:t>:</w:t>
      </w:r>
      <w:r w:rsidRPr="0072406F">
        <w:rPr>
          <w:b/>
          <w:sz w:val="24"/>
          <w:szCs w:val="24"/>
        </w:rPr>
        <w:t xml:space="preserve"> </w:t>
      </w:r>
    </w:p>
    <w:p w:rsidR="00D722DC" w:rsidRDefault="00D722DC" w:rsidP="008A4047">
      <w:pPr>
        <w:ind w:left="1134"/>
        <w:jc w:val="both"/>
        <w:rPr>
          <w:bCs/>
          <w:sz w:val="24"/>
          <w:szCs w:val="24"/>
        </w:rPr>
      </w:pPr>
      <w:r w:rsidRPr="002D15F1">
        <w:rPr>
          <w:bCs/>
          <w:sz w:val="24"/>
          <w:szCs w:val="24"/>
        </w:rPr>
        <w:t>Zamawiający nie określa warunku udziału w postępowaniu w tym zakresie</w:t>
      </w:r>
      <w:r>
        <w:rPr>
          <w:bCs/>
          <w:sz w:val="24"/>
          <w:szCs w:val="24"/>
        </w:rPr>
        <w:t>.</w:t>
      </w:r>
    </w:p>
    <w:p w:rsidR="00D722DC" w:rsidRPr="0072406F" w:rsidRDefault="00D722DC" w:rsidP="00C61E4C">
      <w:pPr>
        <w:tabs>
          <w:tab w:val="left" w:pos="1134"/>
        </w:tabs>
        <w:spacing w:before="120"/>
        <w:ind w:left="1135" w:hanging="284"/>
        <w:jc w:val="both"/>
        <w:rPr>
          <w:bCs/>
          <w:sz w:val="24"/>
          <w:szCs w:val="24"/>
          <w:u w:val="single"/>
        </w:rPr>
      </w:pPr>
      <w:r>
        <w:rPr>
          <w:bCs/>
          <w:sz w:val="24"/>
          <w:szCs w:val="24"/>
        </w:rPr>
        <w:t>3</w:t>
      </w:r>
      <w:r w:rsidRPr="00DA6644">
        <w:rPr>
          <w:bCs/>
          <w:sz w:val="24"/>
          <w:szCs w:val="24"/>
        </w:rPr>
        <w:t>.</w:t>
      </w:r>
      <w:r w:rsidRPr="00DA6644">
        <w:rPr>
          <w:bCs/>
          <w:sz w:val="24"/>
          <w:szCs w:val="24"/>
        </w:rPr>
        <w:tab/>
      </w:r>
      <w:r w:rsidRPr="0072406F">
        <w:rPr>
          <w:bCs/>
          <w:sz w:val="24"/>
          <w:szCs w:val="24"/>
          <w:u w:val="single"/>
        </w:rPr>
        <w:t xml:space="preserve">zdolność techniczna </w:t>
      </w:r>
      <w:r>
        <w:rPr>
          <w:bCs/>
          <w:sz w:val="24"/>
          <w:szCs w:val="24"/>
          <w:u w:val="single"/>
        </w:rPr>
        <w:t>lub</w:t>
      </w:r>
      <w:r w:rsidRPr="0072406F">
        <w:rPr>
          <w:bCs/>
          <w:sz w:val="24"/>
          <w:szCs w:val="24"/>
          <w:u w:val="single"/>
        </w:rPr>
        <w:t xml:space="preserve"> zawodowa</w:t>
      </w:r>
      <w:r>
        <w:rPr>
          <w:bCs/>
          <w:sz w:val="24"/>
          <w:szCs w:val="24"/>
          <w:u w:val="single"/>
        </w:rPr>
        <w:t xml:space="preserve"> </w:t>
      </w:r>
      <w:r w:rsidRPr="0072406F">
        <w:rPr>
          <w:bCs/>
          <w:sz w:val="24"/>
          <w:szCs w:val="24"/>
          <w:u w:val="single"/>
        </w:rPr>
        <w:t>– warunek Nr 3</w:t>
      </w:r>
      <w:r>
        <w:rPr>
          <w:bCs/>
          <w:sz w:val="24"/>
          <w:szCs w:val="24"/>
          <w:u w:val="single"/>
        </w:rPr>
        <w:t>:</w:t>
      </w:r>
    </w:p>
    <w:p w:rsidR="00D722DC" w:rsidRDefault="00D722DC" w:rsidP="00C026EF">
      <w:pPr>
        <w:tabs>
          <w:tab w:val="left" w:pos="-7230"/>
        </w:tabs>
        <w:ind w:left="1418" w:hanging="284"/>
        <w:jc w:val="both"/>
        <w:rPr>
          <w:bCs/>
          <w:sz w:val="24"/>
          <w:szCs w:val="24"/>
          <w:u w:val="single"/>
        </w:rPr>
      </w:pPr>
      <w:r w:rsidRPr="00DA6644">
        <w:rPr>
          <w:bCs/>
          <w:sz w:val="24"/>
          <w:szCs w:val="24"/>
        </w:rPr>
        <w:t>1)</w:t>
      </w:r>
      <w:r w:rsidRPr="00DA6644">
        <w:rPr>
          <w:bCs/>
          <w:sz w:val="24"/>
          <w:szCs w:val="24"/>
        </w:rPr>
        <w:tab/>
      </w:r>
      <w:r w:rsidRPr="002D15F1">
        <w:rPr>
          <w:bCs/>
          <w:sz w:val="24"/>
          <w:szCs w:val="24"/>
          <w:u w:val="single"/>
        </w:rPr>
        <w:t>doświadczenie wykonawcy</w:t>
      </w:r>
      <w:r>
        <w:rPr>
          <w:bCs/>
          <w:sz w:val="24"/>
          <w:szCs w:val="24"/>
          <w:u w:val="single"/>
        </w:rPr>
        <w:t>:</w:t>
      </w:r>
    </w:p>
    <w:p w:rsidR="00D722DC" w:rsidRPr="00C95B56" w:rsidRDefault="00D722DC" w:rsidP="00C95B56">
      <w:pPr>
        <w:ind w:left="1418"/>
        <w:jc w:val="both"/>
        <w:rPr>
          <w:bCs/>
          <w:sz w:val="24"/>
          <w:szCs w:val="24"/>
        </w:rPr>
      </w:pPr>
      <w:r w:rsidRPr="00373AF7">
        <w:rPr>
          <w:sz w:val="24"/>
          <w:szCs w:val="24"/>
        </w:rPr>
        <w:t xml:space="preserve">Wykonawca zobowiązany jest wykazać się wykonaniem </w:t>
      </w:r>
      <w:r w:rsidRPr="00373AF7">
        <w:rPr>
          <w:bCs/>
          <w:sz w:val="24"/>
          <w:szCs w:val="24"/>
        </w:rPr>
        <w:t>w</w:t>
      </w:r>
      <w:r w:rsidRPr="00373AF7">
        <w:rPr>
          <w:b/>
          <w:bCs/>
          <w:sz w:val="24"/>
          <w:szCs w:val="24"/>
        </w:rPr>
        <w:t xml:space="preserve"> </w:t>
      </w:r>
      <w:r w:rsidRPr="00373AF7">
        <w:rPr>
          <w:bCs/>
          <w:sz w:val="24"/>
          <w:szCs w:val="24"/>
        </w:rPr>
        <w:t xml:space="preserve">okresie ostatnich pięciu lat przed </w:t>
      </w:r>
      <w:r>
        <w:rPr>
          <w:bCs/>
          <w:sz w:val="24"/>
          <w:szCs w:val="24"/>
        </w:rPr>
        <w:t xml:space="preserve"> </w:t>
      </w:r>
      <w:r w:rsidRPr="00373AF7">
        <w:rPr>
          <w:bCs/>
          <w:sz w:val="24"/>
          <w:szCs w:val="24"/>
        </w:rPr>
        <w:t xml:space="preserve">upływem terminu składania ofert, a jeżeli okres prowadzenia działalności jest krótszy – w tym okresie, </w:t>
      </w:r>
      <w:r w:rsidRPr="00373AF7">
        <w:rPr>
          <w:bCs/>
          <w:spacing w:val="-8"/>
          <w:sz w:val="24"/>
          <w:szCs w:val="24"/>
        </w:rPr>
        <w:t xml:space="preserve">minimum </w:t>
      </w:r>
      <w:r w:rsidRPr="00373AF7">
        <w:rPr>
          <w:bCs/>
          <w:sz w:val="24"/>
          <w:szCs w:val="24"/>
        </w:rPr>
        <w:t xml:space="preserve">jednej roboty budowlanej dotyczącej wykonania nawierzchni z elementów betonowych (np. kostki betonowej, płytek betonowych) lub elementów z kamienia naturalnego o powierzchni nie mniejszej niż  </w:t>
      </w:r>
      <w:smartTag w:uri="urn:schemas-microsoft-com:office:smarttags" w:element="metricconverter">
        <w:smartTagPr>
          <w:attr w:name="ProductID" w:val="5000 m2"/>
        </w:smartTagPr>
        <w:r w:rsidRPr="00373AF7">
          <w:rPr>
            <w:bCs/>
            <w:sz w:val="24"/>
            <w:szCs w:val="24"/>
          </w:rPr>
          <w:t>5000 m</w:t>
        </w:r>
        <w:r w:rsidRPr="00373AF7">
          <w:rPr>
            <w:bCs/>
            <w:sz w:val="24"/>
            <w:szCs w:val="24"/>
            <w:vertAlign w:val="superscript"/>
          </w:rPr>
          <w:t>2</w:t>
        </w:r>
      </w:smartTag>
      <w:r w:rsidRPr="00373AF7">
        <w:rPr>
          <w:bCs/>
          <w:sz w:val="24"/>
          <w:szCs w:val="24"/>
        </w:rPr>
        <w:t>.</w:t>
      </w:r>
    </w:p>
    <w:p w:rsidR="00D722DC" w:rsidRPr="005E59B6" w:rsidRDefault="00D722DC" w:rsidP="00C60B8B">
      <w:pPr>
        <w:numPr>
          <w:ilvl w:val="1"/>
          <w:numId w:val="0"/>
        </w:numPr>
        <w:spacing w:before="60"/>
        <w:ind w:left="1418"/>
        <w:jc w:val="both"/>
        <w:rPr>
          <w:spacing w:val="-6"/>
          <w:sz w:val="24"/>
          <w:szCs w:val="24"/>
        </w:rPr>
      </w:pPr>
      <w:r w:rsidRPr="005E59B6">
        <w:rPr>
          <w:bCs/>
          <w:sz w:val="24"/>
          <w:szCs w:val="24"/>
        </w:rPr>
        <w:t xml:space="preserve">Przynajmniej jeden z wykonawców wspólnie ubiegających się o udzielenie zamówienia </w:t>
      </w:r>
      <w:r w:rsidRPr="005E59B6">
        <w:rPr>
          <w:sz w:val="24"/>
          <w:szCs w:val="24"/>
        </w:rPr>
        <w:t xml:space="preserve">na podstawie art. 23 </w:t>
      </w:r>
      <w:r w:rsidRPr="005E59B6">
        <w:rPr>
          <w:spacing w:val="-4"/>
          <w:sz w:val="24"/>
          <w:szCs w:val="24"/>
        </w:rPr>
        <w:t xml:space="preserve">UPZP </w:t>
      </w:r>
      <w:r w:rsidRPr="005E59B6">
        <w:rPr>
          <w:i/>
          <w:iCs/>
          <w:spacing w:val="-4"/>
          <w:sz w:val="24"/>
          <w:szCs w:val="24"/>
        </w:rPr>
        <w:t xml:space="preserve">(np. konsorcjum, spółka cywilna) </w:t>
      </w:r>
      <w:r w:rsidRPr="005E59B6">
        <w:rPr>
          <w:bCs/>
          <w:sz w:val="24"/>
          <w:szCs w:val="24"/>
        </w:rPr>
        <w:t xml:space="preserve">musi posiadać doświadczenie </w:t>
      </w:r>
      <w:r w:rsidRPr="005E59B6">
        <w:rPr>
          <w:spacing w:val="-4"/>
          <w:sz w:val="24"/>
          <w:szCs w:val="24"/>
        </w:rPr>
        <w:t>w ww. zakresie,</w:t>
      </w:r>
      <w:r w:rsidRPr="005E59B6">
        <w:rPr>
          <w:spacing w:val="-2"/>
          <w:sz w:val="24"/>
          <w:szCs w:val="24"/>
        </w:rPr>
        <w:t xml:space="preserve"> z tym że wymóg posiadania doświadczenia </w:t>
      </w:r>
      <w:r w:rsidRPr="005E59B6">
        <w:rPr>
          <w:spacing w:val="-6"/>
          <w:sz w:val="24"/>
          <w:szCs w:val="24"/>
        </w:rPr>
        <w:t xml:space="preserve">dotyczy wszystkich wykonawców zamierzających bezpośrednio realizować zamówienie. </w:t>
      </w:r>
    </w:p>
    <w:p w:rsidR="00D722DC" w:rsidRPr="00741266" w:rsidRDefault="00D722DC" w:rsidP="005E59B6">
      <w:pPr>
        <w:tabs>
          <w:tab w:val="left" w:pos="-7230"/>
        </w:tabs>
        <w:spacing w:before="120"/>
        <w:ind w:left="1418" w:hanging="284"/>
        <w:jc w:val="both"/>
        <w:rPr>
          <w:bCs/>
          <w:sz w:val="24"/>
          <w:szCs w:val="24"/>
          <w:u w:val="single"/>
        </w:rPr>
      </w:pPr>
      <w:r>
        <w:rPr>
          <w:bCs/>
          <w:sz w:val="24"/>
          <w:szCs w:val="24"/>
        </w:rPr>
        <w:t>2</w:t>
      </w:r>
      <w:r w:rsidRPr="00741266">
        <w:rPr>
          <w:bCs/>
          <w:sz w:val="24"/>
          <w:szCs w:val="24"/>
        </w:rPr>
        <w:t>)</w:t>
      </w:r>
      <w:r w:rsidRPr="00741266">
        <w:rPr>
          <w:bCs/>
          <w:sz w:val="24"/>
          <w:szCs w:val="24"/>
        </w:rPr>
        <w:tab/>
      </w:r>
      <w:r w:rsidRPr="00741266">
        <w:rPr>
          <w:bCs/>
          <w:sz w:val="24"/>
          <w:szCs w:val="24"/>
          <w:u w:val="single"/>
        </w:rPr>
        <w:t>osoby skierowane przez wykonawcę do realizacji zamówienia:</w:t>
      </w:r>
    </w:p>
    <w:p w:rsidR="00D722DC" w:rsidRPr="001330C8" w:rsidRDefault="00D722DC" w:rsidP="00BC2032">
      <w:pPr>
        <w:tabs>
          <w:tab w:val="left" w:pos="1418"/>
        </w:tabs>
        <w:ind w:left="1418"/>
        <w:jc w:val="both"/>
        <w:rPr>
          <w:bCs/>
          <w:spacing w:val="-6"/>
          <w:sz w:val="24"/>
          <w:szCs w:val="24"/>
        </w:rPr>
      </w:pPr>
      <w:r w:rsidRPr="001330C8">
        <w:rPr>
          <w:bCs/>
          <w:spacing w:val="-6"/>
          <w:sz w:val="24"/>
          <w:szCs w:val="24"/>
        </w:rPr>
        <w:t>Wykonawca zobowiązany jest wykazać się dysponowaniem osobami skierowanymi przez wykonawcę do realizacji zamówienia posiadającymi kwalifikacje i doświadczenie zawodowe nie mniejsze niż określone poniżej, dla poszczególnych funkcji tj:</w:t>
      </w:r>
    </w:p>
    <w:p w:rsidR="00D722DC" w:rsidRPr="00161C5C" w:rsidRDefault="00D722DC" w:rsidP="00BC2032">
      <w:pPr>
        <w:numPr>
          <w:ilvl w:val="1"/>
          <w:numId w:val="0"/>
        </w:numPr>
        <w:tabs>
          <w:tab w:val="num" w:pos="851"/>
          <w:tab w:val="left" w:pos="1418"/>
        </w:tabs>
        <w:ind w:left="1418"/>
        <w:jc w:val="both"/>
        <w:rPr>
          <w:bCs/>
          <w:spacing w:val="-2"/>
          <w:sz w:val="24"/>
          <w:szCs w:val="24"/>
        </w:rPr>
      </w:pPr>
      <w:r w:rsidRPr="00161C5C">
        <w:rPr>
          <w:bCs/>
          <w:sz w:val="24"/>
          <w:szCs w:val="24"/>
        </w:rPr>
        <w:t>1)</w:t>
      </w:r>
      <w:r>
        <w:rPr>
          <w:bCs/>
          <w:sz w:val="24"/>
          <w:szCs w:val="24"/>
        </w:rPr>
        <w:t xml:space="preserve"> </w:t>
      </w:r>
      <w:r w:rsidRPr="00161C5C">
        <w:rPr>
          <w:b/>
          <w:bCs/>
          <w:spacing w:val="-2"/>
          <w:sz w:val="24"/>
          <w:szCs w:val="24"/>
        </w:rPr>
        <w:t xml:space="preserve">kierownik </w:t>
      </w:r>
      <w:r>
        <w:rPr>
          <w:b/>
          <w:bCs/>
          <w:spacing w:val="-2"/>
          <w:sz w:val="24"/>
          <w:szCs w:val="24"/>
        </w:rPr>
        <w:t>budowy</w:t>
      </w:r>
      <w:r>
        <w:rPr>
          <w:bCs/>
          <w:spacing w:val="-2"/>
          <w:sz w:val="24"/>
          <w:szCs w:val="24"/>
        </w:rPr>
        <w:t xml:space="preserve"> – minimum 1 osoba</w:t>
      </w:r>
    </w:p>
    <w:p w:rsidR="00D722DC" w:rsidRPr="00161C5C" w:rsidRDefault="00D722DC" w:rsidP="00BC2032">
      <w:pPr>
        <w:pStyle w:val="Akapitzlist"/>
        <w:tabs>
          <w:tab w:val="left" w:pos="-709"/>
        </w:tabs>
        <w:ind w:left="1701"/>
        <w:jc w:val="both"/>
        <w:rPr>
          <w:i/>
          <w:iCs/>
          <w:sz w:val="24"/>
          <w:szCs w:val="24"/>
        </w:rPr>
      </w:pPr>
      <w:r w:rsidRPr="00BB4B1F">
        <w:rPr>
          <w:i/>
          <w:iCs/>
          <w:sz w:val="24"/>
          <w:szCs w:val="24"/>
          <w:u w:val="single"/>
        </w:rPr>
        <w:t>minimalne kwalifikacje zawodowe</w:t>
      </w:r>
      <w:r w:rsidRPr="00161C5C">
        <w:rPr>
          <w:i/>
          <w:iCs/>
          <w:sz w:val="24"/>
          <w:szCs w:val="24"/>
        </w:rPr>
        <w:t>:</w:t>
      </w:r>
    </w:p>
    <w:p w:rsidR="00D722DC" w:rsidRPr="008F363A" w:rsidRDefault="00D722DC" w:rsidP="00BC2032">
      <w:pPr>
        <w:pStyle w:val="ListParagraph"/>
        <w:tabs>
          <w:tab w:val="left" w:pos="-709"/>
        </w:tabs>
        <w:ind w:left="1701"/>
        <w:jc w:val="both"/>
        <w:rPr>
          <w:iCs/>
          <w:sz w:val="24"/>
          <w:szCs w:val="24"/>
        </w:rPr>
      </w:pPr>
      <w:r>
        <w:rPr>
          <w:iCs/>
          <w:spacing w:val="-4"/>
          <w:sz w:val="24"/>
          <w:szCs w:val="24"/>
        </w:rPr>
        <w:t>u</w:t>
      </w:r>
      <w:r w:rsidRPr="008F363A">
        <w:rPr>
          <w:iCs/>
          <w:spacing w:val="-4"/>
          <w:sz w:val="24"/>
          <w:szCs w:val="24"/>
        </w:rPr>
        <w:t xml:space="preserve">prawnienia budowlane </w:t>
      </w:r>
      <w:r w:rsidRPr="008F363A">
        <w:rPr>
          <w:bCs/>
          <w:spacing w:val="-4"/>
          <w:sz w:val="24"/>
          <w:szCs w:val="24"/>
        </w:rPr>
        <w:t>bez ograniczeń</w:t>
      </w:r>
      <w:r w:rsidRPr="008F363A">
        <w:rPr>
          <w:iCs/>
          <w:spacing w:val="-4"/>
          <w:sz w:val="24"/>
          <w:szCs w:val="24"/>
        </w:rPr>
        <w:t xml:space="preserve"> do </w:t>
      </w:r>
      <w:r w:rsidRPr="008F363A">
        <w:rPr>
          <w:bCs/>
          <w:spacing w:val="-4"/>
          <w:sz w:val="24"/>
          <w:szCs w:val="24"/>
        </w:rPr>
        <w:t xml:space="preserve">kierowania robotami budowlanymi </w:t>
      </w:r>
      <w:r>
        <w:rPr>
          <w:bCs/>
          <w:spacing w:val="-4"/>
          <w:sz w:val="24"/>
          <w:szCs w:val="24"/>
        </w:rPr>
        <w:br/>
      </w:r>
      <w:r w:rsidRPr="008F363A">
        <w:rPr>
          <w:bCs/>
          <w:spacing w:val="-4"/>
          <w:sz w:val="24"/>
          <w:szCs w:val="24"/>
        </w:rPr>
        <w:t xml:space="preserve">w </w:t>
      </w:r>
      <w:r w:rsidRPr="008F363A">
        <w:rPr>
          <w:spacing w:val="-4"/>
          <w:sz w:val="24"/>
          <w:szCs w:val="24"/>
        </w:rPr>
        <w:t>specjalności</w:t>
      </w:r>
      <w:r>
        <w:rPr>
          <w:spacing w:val="-4"/>
          <w:sz w:val="24"/>
          <w:szCs w:val="24"/>
        </w:rPr>
        <w:t xml:space="preserve"> inżynieryjnej </w:t>
      </w:r>
      <w:r>
        <w:rPr>
          <w:sz w:val="24"/>
          <w:szCs w:val="24"/>
        </w:rPr>
        <w:t>drogowej</w:t>
      </w:r>
      <w:r>
        <w:rPr>
          <w:bCs/>
          <w:sz w:val="24"/>
          <w:szCs w:val="24"/>
        </w:rPr>
        <w:t>,</w:t>
      </w:r>
    </w:p>
    <w:p w:rsidR="00D722DC" w:rsidRPr="00BC2032" w:rsidRDefault="00D722DC" w:rsidP="00CC361C">
      <w:pPr>
        <w:pStyle w:val="ListParagraph"/>
        <w:tabs>
          <w:tab w:val="left" w:pos="-709"/>
        </w:tabs>
        <w:ind w:left="1701"/>
        <w:jc w:val="both"/>
        <w:rPr>
          <w:iCs/>
          <w:sz w:val="24"/>
          <w:szCs w:val="24"/>
        </w:rPr>
      </w:pPr>
      <w:r>
        <w:rPr>
          <w:iCs/>
          <w:sz w:val="24"/>
          <w:szCs w:val="24"/>
        </w:rPr>
        <w:t>Osoba odpowiedzialna</w:t>
      </w:r>
      <w:r w:rsidRPr="005E4603">
        <w:rPr>
          <w:iCs/>
          <w:sz w:val="24"/>
          <w:szCs w:val="24"/>
        </w:rPr>
        <w:t xml:space="preserve"> za kierowanie budową </w:t>
      </w:r>
      <w:r>
        <w:rPr>
          <w:iCs/>
          <w:sz w:val="24"/>
          <w:szCs w:val="24"/>
        </w:rPr>
        <w:t>winna</w:t>
      </w:r>
      <w:r w:rsidRPr="005E4603">
        <w:rPr>
          <w:iCs/>
          <w:sz w:val="24"/>
          <w:szCs w:val="24"/>
        </w:rPr>
        <w:t xml:space="preserve">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w:t>
      </w:r>
      <w:r>
        <w:rPr>
          <w:iCs/>
          <w:sz w:val="24"/>
          <w:szCs w:val="24"/>
        </w:rPr>
        <w:t xml:space="preserve"> </w:t>
      </w:r>
      <w:r w:rsidRPr="00BC2032">
        <w:rPr>
          <w:iCs/>
          <w:sz w:val="24"/>
          <w:szCs w:val="24"/>
        </w:rPr>
        <w:t>wykonywanie tych samych czynności, do wykonywania których w aktualnym stanie prawnym uprawniają uprawnienia budowlane w tej samej specjalności;</w:t>
      </w:r>
    </w:p>
    <w:p w:rsidR="00D722DC" w:rsidRPr="00161C5C" w:rsidRDefault="00D722DC" w:rsidP="00BC2032">
      <w:pPr>
        <w:pStyle w:val="Akapitzlist"/>
        <w:tabs>
          <w:tab w:val="left" w:pos="-709"/>
        </w:tabs>
        <w:ind w:left="1701"/>
        <w:jc w:val="both"/>
        <w:rPr>
          <w:i/>
          <w:iCs/>
          <w:sz w:val="24"/>
          <w:szCs w:val="24"/>
        </w:rPr>
      </w:pPr>
      <w:r w:rsidRPr="00BB4B1F">
        <w:rPr>
          <w:i/>
          <w:iCs/>
          <w:sz w:val="24"/>
          <w:szCs w:val="24"/>
          <w:u w:val="single"/>
        </w:rPr>
        <w:t>minimalne doświadczenie zawodowe</w:t>
      </w:r>
      <w:r w:rsidRPr="00161C5C">
        <w:rPr>
          <w:i/>
          <w:iCs/>
          <w:sz w:val="24"/>
          <w:szCs w:val="24"/>
        </w:rPr>
        <w:t>:</w:t>
      </w:r>
    </w:p>
    <w:p w:rsidR="00D722DC" w:rsidRDefault="00D722DC" w:rsidP="00BC2032">
      <w:pPr>
        <w:pStyle w:val="Akapitzlist"/>
        <w:tabs>
          <w:tab w:val="left" w:pos="-709"/>
        </w:tabs>
        <w:ind w:left="1701"/>
        <w:jc w:val="both"/>
        <w:rPr>
          <w:iCs/>
          <w:sz w:val="24"/>
          <w:szCs w:val="24"/>
        </w:rPr>
      </w:pPr>
      <w:r>
        <w:rPr>
          <w:iCs/>
          <w:sz w:val="24"/>
          <w:szCs w:val="24"/>
        </w:rPr>
        <w:t>trzy</w:t>
      </w:r>
      <w:r w:rsidRPr="00161C5C">
        <w:rPr>
          <w:iCs/>
          <w:sz w:val="24"/>
          <w:szCs w:val="24"/>
        </w:rPr>
        <w:t xml:space="preserve"> lata doświadczenia zawodowego w kierowaniu robotami budowlanymi </w:t>
      </w:r>
      <w:r>
        <w:rPr>
          <w:iCs/>
          <w:sz w:val="24"/>
          <w:szCs w:val="24"/>
        </w:rPr>
        <w:t>jako kierownik budowy lub kierownik robót</w:t>
      </w:r>
      <w:r w:rsidRPr="00161C5C">
        <w:rPr>
          <w:iCs/>
          <w:sz w:val="24"/>
          <w:szCs w:val="24"/>
        </w:rPr>
        <w:t>,</w:t>
      </w:r>
      <w:r w:rsidRPr="007970EE">
        <w:rPr>
          <w:iCs/>
          <w:sz w:val="24"/>
          <w:szCs w:val="24"/>
        </w:rPr>
        <w:t xml:space="preserve"> </w:t>
      </w:r>
      <w:r>
        <w:rPr>
          <w:iCs/>
          <w:sz w:val="24"/>
          <w:szCs w:val="24"/>
        </w:rPr>
        <w:t>liczone od daty uzyskania uprawnień budowlanych,</w:t>
      </w:r>
    </w:p>
    <w:p w:rsidR="00D722DC" w:rsidRPr="00516648" w:rsidRDefault="00D722DC" w:rsidP="001330C8">
      <w:pPr>
        <w:numPr>
          <w:ilvl w:val="0"/>
          <w:numId w:val="39"/>
        </w:numPr>
        <w:tabs>
          <w:tab w:val="clear" w:pos="1494"/>
          <w:tab w:val="left" w:pos="-993"/>
          <w:tab w:val="num" w:pos="-851"/>
        </w:tabs>
        <w:ind w:left="1701" w:hanging="283"/>
        <w:jc w:val="both"/>
        <w:rPr>
          <w:bCs/>
          <w:sz w:val="24"/>
          <w:szCs w:val="24"/>
        </w:rPr>
      </w:pPr>
      <w:r w:rsidRPr="00516648">
        <w:rPr>
          <w:b/>
          <w:bCs/>
          <w:spacing w:val="-6"/>
          <w:sz w:val="24"/>
          <w:szCs w:val="24"/>
        </w:rPr>
        <w:t>trzema brygadami roboczymi, każda min</w:t>
      </w:r>
      <w:r>
        <w:rPr>
          <w:b/>
          <w:bCs/>
          <w:spacing w:val="-6"/>
          <w:sz w:val="24"/>
          <w:szCs w:val="24"/>
        </w:rPr>
        <w:t>imum w pięcio</w:t>
      </w:r>
      <w:r w:rsidRPr="00516648">
        <w:rPr>
          <w:b/>
          <w:bCs/>
          <w:spacing w:val="-6"/>
          <w:sz w:val="24"/>
          <w:szCs w:val="24"/>
        </w:rPr>
        <w:t xml:space="preserve">osobowym składzie </w:t>
      </w:r>
      <w:r w:rsidRPr="00516648">
        <w:rPr>
          <w:bCs/>
          <w:spacing w:val="-6"/>
          <w:sz w:val="24"/>
          <w:szCs w:val="24"/>
        </w:rPr>
        <w:t>nie wliczając operatorów maszyn (razem minimum 15 osób)  przez cały okres trwania umowy</w:t>
      </w:r>
      <w:r w:rsidRPr="00516648">
        <w:rPr>
          <w:bCs/>
          <w:sz w:val="24"/>
          <w:szCs w:val="24"/>
        </w:rPr>
        <w:t>.</w:t>
      </w:r>
    </w:p>
    <w:p w:rsidR="00D722DC" w:rsidRPr="00212F77" w:rsidRDefault="00D722DC" w:rsidP="00BC2032">
      <w:pPr>
        <w:numPr>
          <w:ilvl w:val="1"/>
          <w:numId w:val="0"/>
        </w:numPr>
        <w:tabs>
          <w:tab w:val="left" w:pos="1418"/>
        </w:tabs>
        <w:ind w:left="1418"/>
        <w:jc w:val="both"/>
        <w:rPr>
          <w:spacing w:val="-8"/>
          <w:sz w:val="24"/>
          <w:szCs w:val="24"/>
        </w:rPr>
      </w:pPr>
      <w:r w:rsidRPr="00212F77">
        <w:rPr>
          <w:spacing w:val="-8"/>
          <w:sz w:val="24"/>
          <w:szCs w:val="24"/>
        </w:rPr>
        <w:t xml:space="preserve">Wykonawcy wspólnie ubiegający się o udzielenie zamówienia na podstawie art. 23 UPZP </w:t>
      </w:r>
      <w:r w:rsidRPr="00212F77">
        <w:rPr>
          <w:i/>
          <w:iCs/>
          <w:spacing w:val="-8"/>
          <w:sz w:val="24"/>
          <w:szCs w:val="24"/>
        </w:rPr>
        <w:t xml:space="preserve">(np. konsorcjum, spółka cywilna), </w:t>
      </w:r>
      <w:r w:rsidRPr="00212F77">
        <w:rPr>
          <w:spacing w:val="-8"/>
          <w:sz w:val="24"/>
          <w:szCs w:val="24"/>
        </w:rPr>
        <w:t>ww. warunek udziału w postępowaniu spełniają łącznie.</w:t>
      </w:r>
    </w:p>
    <w:p w:rsidR="00D722DC" w:rsidRDefault="00D722DC" w:rsidP="00C026EF">
      <w:pPr>
        <w:tabs>
          <w:tab w:val="num" w:pos="851"/>
        </w:tabs>
        <w:spacing w:before="120"/>
        <w:ind w:left="851" w:hanging="567"/>
        <w:jc w:val="both"/>
        <w:rPr>
          <w:bCs/>
          <w:sz w:val="24"/>
          <w:szCs w:val="24"/>
        </w:rPr>
      </w:pPr>
      <w:r w:rsidRPr="00423650">
        <w:rPr>
          <w:bCs/>
          <w:sz w:val="24"/>
          <w:szCs w:val="24"/>
        </w:rPr>
        <w:t>10.</w:t>
      </w:r>
      <w:r>
        <w:rPr>
          <w:bCs/>
          <w:sz w:val="24"/>
          <w:szCs w:val="24"/>
        </w:rPr>
        <w:t>3</w:t>
      </w:r>
      <w:r w:rsidRPr="00423650">
        <w:rPr>
          <w:bCs/>
          <w:sz w:val="24"/>
          <w:szCs w:val="24"/>
        </w:rPr>
        <w:t>.</w:t>
      </w:r>
      <w:r w:rsidRPr="00423650">
        <w:rPr>
          <w:bCs/>
          <w:sz w:val="24"/>
          <w:szCs w:val="24"/>
        </w:rPr>
        <w:tab/>
      </w:r>
      <w:r w:rsidRPr="002C2B25">
        <w:rPr>
          <w:bCs/>
          <w:sz w:val="24"/>
          <w:szCs w:val="24"/>
        </w:rPr>
        <w:t xml:space="preserve">Wykonawca może w celu potwierdzenia spełniania warunków udziału w postępowaniu, </w:t>
      </w:r>
      <w:r>
        <w:rPr>
          <w:bCs/>
          <w:sz w:val="24"/>
          <w:szCs w:val="24"/>
        </w:rPr>
        <w:br/>
      </w:r>
      <w:r w:rsidRPr="002C2B25">
        <w:rPr>
          <w:bCs/>
          <w:sz w:val="24"/>
          <w:szCs w:val="24"/>
        </w:rPr>
        <w:t>w stosownych sytuacjach oraz w odniesieniu do konkretnego zamówienia, lub jego części, polegać na zdolnościach technicznych lub zawodowych innych podmiotów, niezależnie od charakteru prawnego łączących go z nim stosunków prawnych</w:t>
      </w:r>
      <w:r>
        <w:rPr>
          <w:bCs/>
          <w:sz w:val="24"/>
          <w:szCs w:val="24"/>
        </w:rPr>
        <w:t xml:space="preserve">, na zasadach określonych </w:t>
      </w:r>
      <w:r>
        <w:rPr>
          <w:bCs/>
          <w:sz w:val="24"/>
          <w:szCs w:val="24"/>
        </w:rPr>
        <w:br/>
        <w:t>w art. 22a UPZP.</w:t>
      </w:r>
    </w:p>
    <w:p w:rsidR="00D722DC" w:rsidRPr="00C900A8" w:rsidRDefault="00D722DC" w:rsidP="00C026EF">
      <w:pPr>
        <w:tabs>
          <w:tab w:val="num" w:pos="851"/>
        </w:tabs>
        <w:spacing w:before="120"/>
        <w:ind w:left="851" w:hanging="567"/>
        <w:jc w:val="both"/>
        <w:rPr>
          <w:bCs/>
          <w:sz w:val="24"/>
          <w:szCs w:val="24"/>
          <w:u w:val="single"/>
        </w:rPr>
      </w:pPr>
      <w:r w:rsidRPr="00423650">
        <w:rPr>
          <w:bCs/>
          <w:sz w:val="24"/>
          <w:szCs w:val="24"/>
        </w:rPr>
        <w:t>10.</w:t>
      </w:r>
      <w:r>
        <w:rPr>
          <w:bCs/>
          <w:sz w:val="24"/>
          <w:szCs w:val="24"/>
        </w:rPr>
        <w:t>4</w:t>
      </w:r>
      <w:r w:rsidRPr="00423650">
        <w:rPr>
          <w:bCs/>
          <w:sz w:val="24"/>
          <w:szCs w:val="24"/>
        </w:rPr>
        <w:t>.</w:t>
      </w:r>
      <w:r w:rsidRPr="00423650">
        <w:rPr>
          <w:bCs/>
          <w:sz w:val="24"/>
          <w:szCs w:val="24"/>
        </w:rPr>
        <w:tab/>
      </w:r>
      <w:r w:rsidRPr="000B519D">
        <w:rPr>
          <w:iCs/>
          <w:sz w:val="24"/>
          <w:szCs w:val="24"/>
          <w:u w:val="single"/>
        </w:rPr>
        <w:t xml:space="preserve">W odniesieniu do warunków dotyczących kwalifikacji </w:t>
      </w:r>
      <w:r w:rsidRPr="00C900A8">
        <w:rPr>
          <w:iCs/>
          <w:sz w:val="24"/>
          <w:szCs w:val="24"/>
          <w:u w:val="single"/>
        </w:rPr>
        <w:t>zawodowych (</w:t>
      </w:r>
      <w:r w:rsidRPr="00C900A8">
        <w:rPr>
          <w:bCs/>
          <w:sz w:val="24"/>
          <w:szCs w:val="24"/>
          <w:u w:val="single"/>
        </w:rPr>
        <w:t>osób skierowanych przez wykonawcę do realizacji zamówienia)</w:t>
      </w:r>
      <w:r w:rsidRPr="00C900A8">
        <w:rPr>
          <w:iCs/>
          <w:sz w:val="24"/>
          <w:szCs w:val="24"/>
          <w:u w:val="single"/>
        </w:rPr>
        <w:t xml:space="preserve"> lub doświadczenia</w:t>
      </w:r>
      <w:r w:rsidRPr="00C900A8">
        <w:rPr>
          <w:bCs/>
          <w:sz w:val="24"/>
          <w:szCs w:val="24"/>
          <w:u w:val="single"/>
        </w:rPr>
        <w:t xml:space="preserve"> (wykonawcy)</w:t>
      </w:r>
      <w:r w:rsidRPr="00C900A8">
        <w:rPr>
          <w:iCs/>
          <w:sz w:val="24"/>
          <w:szCs w:val="24"/>
          <w:u w:val="single"/>
        </w:rPr>
        <w:t xml:space="preserve">, wykonawcy mogą polegać na zdolnościach innych podmiotów, jeśli podmioty te zrealizują </w:t>
      </w:r>
      <w:r>
        <w:rPr>
          <w:iCs/>
          <w:sz w:val="24"/>
          <w:szCs w:val="24"/>
          <w:u w:val="single"/>
        </w:rPr>
        <w:t xml:space="preserve">usługi lub </w:t>
      </w:r>
      <w:r w:rsidRPr="00C900A8">
        <w:rPr>
          <w:iCs/>
          <w:sz w:val="24"/>
          <w:szCs w:val="24"/>
          <w:u w:val="single"/>
        </w:rPr>
        <w:t>roboty budowlane do realizacji których te zdolności są wymagane.</w:t>
      </w:r>
    </w:p>
    <w:p w:rsidR="00D722DC" w:rsidRPr="00423650" w:rsidRDefault="00D722DC" w:rsidP="00C026EF">
      <w:pPr>
        <w:tabs>
          <w:tab w:val="num" w:pos="851"/>
        </w:tabs>
        <w:spacing w:before="120"/>
        <w:ind w:left="851" w:hanging="567"/>
        <w:jc w:val="both"/>
        <w:rPr>
          <w:bCs/>
          <w:sz w:val="24"/>
          <w:szCs w:val="24"/>
        </w:rPr>
      </w:pPr>
      <w:r w:rsidRPr="00423650">
        <w:rPr>
          <w:bCs/>
          <w:sz w:val="24"/>
          <w:szCs w:val="24"/>
        </w:rPr>
        <w:t>10.</w:t>
      </w:r>
      <w:r>
        <w:rPr>
          <w:bCs/>
          <w:sz w:val="24"/>
          <w:szCs w:val="24"/>
        </w:rPr>
        <w:t>5</w:t>
      </w:r>
      <w:r w:rsidRPr="00423650">
        <w:rPr>
          <w:bCs/>
          <w:sz w:val="24"/>
          <w:szCs w:val="24"/>
        </w:rPr>
        <w:t>.</w:t>
      </w:r>
      <w:r>
        <w:rPr>
          <w:bCs/>
          <w:sz w:val="24"/>
          <w:szCs w:val="24"/>
        </w:rPr>
        <w:tab/>
      </w:r>
      <w:r w:rsidRPr="00423650">
        <w:rPr>
          <w:b/>
          <w:bCs/>
          <w:sz w:val="24"/>
          <w:szCs w:val="24"/>
        </w:rPr>
        <w:t>Podstawy wykluczenia wykonawcy z postępowania</w:t>
      </w:r>
      <w:r w:rsidRPr="00423650">
        <w:rPr>
          <w:bCs/>
          <w:sz w:val="24"/>
          <w:szCs w:val="24"/>
        </w:rPr>
        <w:t>:</w:t>
      </w:r>
    </w:p>
    <w:p w:rsidR="00D722DC" w:rsidRPr="00423650" w:rsidRDefault="00D722DC" w:rsidP="00405192">
      <w:pPr>
        <w:numPr>
          <w:ilvl w:val="0"/>
          <w:numId w:val="32"/>
        </w:numPr>
        <w:tabs>
          <w:tab w:val="clear" w:pos="2771"/>
          <w:tab w:val="num" w:pos="1134"/>
        </w:tabs>
        <w:ind w:left="1135" w:hanging="284"/>
        <w:jc w:val="both"/>
        <w:rPr>
          <w:bCs/>
          <w:sz w:val="24"/>
          <w:szCs w:val="24"/>
        </w:rPr>
      </w:pPr>
      <w:r w:rsidRPr="00423650">
        <w:rPr>
          <w:bCs/>
          <w:sz w:val="24"/>
          <w:szCs w:val="24"/>
        </w:rPr>
        <w:t xml:space="preserve">Zamawiający </w:t>
      </w:r>
      <w:r w:rsidRPr="00423650">
        <w:rPr>
          <w:b/>
          <w:bCs/>
          <w:sz w:val="24"/>
          <w:szCs w:val="24"/>
        </w:rPr>
        <w:t xml:space="preserve">wykluczy </w:t>
      </w:r>
      <w:r w:rsidRPr="00423650">
        <w:rPr>
          <w:bCs/>
          <w:sz w:val="24"/>
          <w:szCs w:val="24"/>
        </w:rPr>
        <w:t xml:space="preserve">z postępowania wykonawców na podstawie art. 24 ust. 1 </w:t>
      </w:r>
      <w:r w:rsidRPr="00423650">
        <w:rPr>
          <w:bCs/>
          <w:sz w:val="24"/>
          <w:szCs w:val="24"/>
        </w:rPr>
        <w:br/>
        <w:t>pkt 12-23 UPZP;</w:t>
      </w:r>
    </w:p>
    <w:p w:rsidR="00D722DC" w:rsidRPr="00AE14CA" w:rsidRDefault="00D722DC" w:rsidP="00405192">
      <w:pPr>
        <w:numPr>
          <w:ilvl w:val="0"/>
          <w:numId w:val="32"/>
        </w:numPr>
        <w:tabs>
          <w:tab w:val="clear" w:pos="2771"/>
          <w:tab w:val="num" w:pos="1134"/>
        </w:tabs>
        <w:ind w:left="1135" w:hanging="284"/>
        <w:jc w:val="both"/>
        <w:rPr>
          <w:bCs/>
          <w:sz w:val="24"/>
          <w:szCs w:val="24"/>
        </w:rPr>
      </w:pPr>
      <w:r w:rsidRPr="00AE14CA">
        <w:rPr>
          <w:bCs/>
          <w:sz w:val="24"/>
          <w:szCs w:val="24"/>
        </w:rPr>
        <w:t>Zamawiający</w:t>
      </w:r>
      <w:r w:rsidRPr="00AE14CA">
        <w:rPr>
          <w:b/>
          <w:bCs/>
          <w:sz w:val="24"/>
          <w:szCs w:val="24"/>
        </w:rPr>
        <w:t xml:space="preserve"> przewiduje wykluczenie</w:t>
      </w:r>
      <w:r w:rsidRPr="00AE14CA">
        <w:rPr>
          <w:bCs/>
          <w:sz w:val="24"/>
          <w:szCs w:val="24"/>
        </w:rPr>
        <w:t xml:space="preserve"> wykonawców na podstawie art. 24 ust. 5 </w:t>
      </w:r>
      <w:r w:rsidRPr="00AE14CA">
        <w:rPr>
          <w:bCs/>
          <w:sz w:val="24"/>
          <w:szCs w:val="24"/>
        </w:rPr>
        <w:br/>
        <w:t>pkt 1 i 8 UPZP</w:t>
      </w:r>
      <w:r>
        <w:rPr>
          <w:bCs/>
          <w:sz w:val="24"/>
          <w:szCs w:val="24"/>
        </w:rPr>
        <w:t>.</w:t>
      </w:r>
    </w:p>
    <w:p w:rsidR="00D722DC" w:rsidRPr="002D15F1" w:rsidRDefault="00D722DC" w:rsidP="00405192">
      <w:pPr>
        <w:tabs>
          <w:tab w:val="num" w:pos="851"/>
        </w:tabs>
        <w:ind w:left="851" w:hanging="567"/>
        <w:jc w:val="both"/>
        <w:rPr>
          <w:bCs/>
          <w:sz w:val="24"/>
          <w:szCs w:val="24"/>
        </w:rPr>
      </w:pPr>
      <w:r w:rsidRPr="00C54FF1">
        <w:rPr>
          <w:bCs/>
          <w:sz w:val="24"/>
          <w:szCs w:val="24"/>
        </w:rPr>
        <w:t>10.</w:t>
      </w:r>
      <w:r>
        <w:rPr>
          <w:bCs/>
          <w:sz w:val="24"/>
          <w:szCs w:val="24"/>
        </w:rPr>
        <w:t>6</w:t>
      </w:r>
      <w:r w:rsidRPr="00C54FF1">
        <w:rPr>
          <w:bCs/>
          <w:sz w:val="24"/>
          <w:szCs w:val="24"/>
        </w:rPr>
        <w:t>.</w:t>
      </w:r>
      <w:r w:rsidRPr="002D15F1">
        <w:rPr>
          <w:bCs/>
          <w:sz w:val="24"/>
          <w:szCs w:val="24"/>
        </w:rPr>
        <w:t>Wykluczenie wykonawcy następuje zgodnie z art. 24 ust. 7 UPZP.</w:t>
      </w:r>
    </w:p>
    <w:p w:rsidR="00D722DC" w:rsidRDefault="00D722DC" w:rsidP="00405192">
      <w:pPr>
        <w:tabs>
          <w:tab w:val="num" w:pos="851"/>
        </w:tabs>
        <w:ind w:left="851" w:hanging="567"/>
        <w:jc w:val="both"/>
        <w:rPr>
          <w:bCs/>
          <w:sz w:val="24"/>
          <w:szCs w:val="24"/>
        </w:rPr>
      </w:pPr>
      <w:r w:rsidRPr="00C54FF1">
        <w:rPr>
          <w:bCs/>
          <w:sz w:val="24"/>
          <w:szCs w:val="24"/>
        </w:rPr>
        <w:t>10.</w:t>
      </w:r>
      <w:r>
        <w:rPr>
          <w:bCs/>
          <w:sz w:val="24"/>
          <w:szCs w:val="24"/>
        </w:rPr>
        <w:t>7</w:t>
      </w:r>
      <w:r w:rsidRPr="00C54FF1">
        <w:rPr>
          <w:bCs/>
          <w:sz w:val="24"/>
          <w:szCs w:val="24"/>
        </w:rPr>
        <w:t>.</w:t>
      </w:r>
      <w:r w:rsidRPr="002D15F1">
        <w:rPr>
          <w:bCs/>
          <w:sz w:val="24"/>
          <w:szCs w:val="24"/>
        </w:rPr>
        <w:t xml:space="preserve">Wykonawca, który podlega wykluczeniu na podstawie art. 24 ust. 1 pkt 13 i 14 oraz 16-20 </w:t>
      </w:r>
      <w:r w:rsidRPr="00AE14CA">
        <w:rPr>
          <w:bCs/>
          <w:sz w:val="24"/>
          <w:szCs w:val="24"/>
        </w:rPr>
        <w:t>lub ust. 5 pkt 1</w:t>
      </w:r>
      <w:r>
        <w:rPr>
          <w:bCs/>
          <w:sz w:val="24"/>
          <w:szCs w:val="24"/>
        </w:rPr>
        <w:t xml:space="preserve"> i </w:t>
      </w:r>
      <w:r w:rsidRPr="00AE14CA">
        <w:rPr>
          <w:bCs/>
          <w:sz w:val="24"/>
          <w:szCs w:val="24"/>
        </w:rPr>
        <w:t>8 UPZP, może</w:t>
      </w:r>
      <w:r w:rsidRPr="002D15F1">
        <w:rPr>
          <w:bCs/>
          <w:sz w:val="24"/>
          <w:szCs w:val="24"/>
        </w:rPr>
        <w:t xml:space="preserve"> przedstawić dowody na to, że podjęte przez niego </w:t>
      </w:r>
      <w:r w:rsidRPr="0062043B">
        <w:rPr>
          <w:bCs/>
          <w:spacing w:val="-6"/>
          <w:sz w:val="24"/>
          <w:szCs w:val="24"/>
        </w:rPr>
        <w:t>środki są wystarczające do wykazania jego rzetelności, w szczególności udowodnić naprawienie</w:t>
      </w:r>
      <w:r w:rsidRPr="002D15F1">
        <w:rPr>
          <w:bCs/>
          <w:sz w:val="24"/>
          <w:szCs w:val="24"/>
        </w:rPr>
        <w:t xml:space="preserve"> szkody wyrządzonej przestępstwem lub przestępstwem skarbowym, zadośćuczynienie za doznaną krzywdę lub naprawienie szkody, wyczerpujące wyjaśnienie stanu faktycznego oraz współpracę z organami ścigania oraz podjęcie konkretnych środków technicznych, </w:t>
      </w:r>
      <w:r w:rsidRPr="0062043B">
        <w:rPr>
          <w:bCs/>
          <w:spacing w:val="-4"/>
          <w:sz w:val="24"/>
          <w:szCs w:val="24"/>
        </w:rPr>
        <w:t>organizacyjnych i kadrowych, które są odpowiednie dla zapobiegania dalszym przestępstwom</w:t>
      </w:r>
      <w:r w:rsidRPr="002D15F1">
        <w:rPr>
          <w:bCs/>
          <w:sz w:val="24"/>
          <w:szCs w:val="24"/>
        </w:rPr>
        <w:t xml:space="preserve"> lub przestępstwom skarbowym lub nieprawidłowemu postępowaniu wykonawcy.</w:t>
      </w:r>
      <w:r>
        <w:rPr>
          <w:bCs/>
          <w:sz w:val="24"/>
          <w:szCs w:val="24"/>
        </w:rPr>
        <w:tab/>
      </w:r>
      <w:r>
        <w:rPr>
          <w:bCs/>
          <w:sz w:val="24"/>
          <w:szCs w:val="24"/>
        </w:rPr>
        <w:br/>
      </w:r>
      <w:r w:rsidRPr="002D15F1">
        <w:rPr>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D722DC" w:rsidRPr="00101A39" w:rsidRDefault="00D722DC" w:rsidP="00405192">
      <w:pPr>
        <w:tabs>
          <w:tab w:val="num" w:pos="851"/>
        </w:tabs>
        <w:ind w:left="851" w:hanging="567"/>
        <w:jc w:val="both"/>
        <w:rPr>
          <w:bCs/>
          <w:sz w:val="24"/>
          <w:szCs w:val="24"/>
        </w:rPr>
      </w:pPr>
      <w:r w:rsidRPr="00101A39">
        <w:rPr>
          <w:bCs/>
          <w:sz w:val="24"/>
          <w:szCs w:val="24"/>
        </w:rPr>
        <w:t>10.</w:t>
      </w:r>
      <w:r>
        <w:rPr>
          <w:bCs/>
          <w:sz w:val="24"/>
          <w:szCs w:val="24"/>
        </w:rPr>
        <w:t>8</w:t>
      </w:r>
      <w:r w:rsidRPr="00101A39">
        <w:rPr>
          <w:bCs/>
          <w:sz w:val="24"/>
          <w:szCs w:val="24"/>
        </w:rPr>
        <w:t>.</w:t>
      </w:r>
      <w:r w:rsidRPr="00101A39">
        <w:rPr>
          <w:bCs/>
          <w:spacing w:val="-4"/>
          <w:sz w:val="24"/>
          <w:szCs w:val="24"/>
        </w:rPr>
        <w:t>Wykonawca nie podlega wykluczeniu, jeżeli Zamawiający, uwzględniając wagę i szczególne</w:t>
      </w:r>
      <w:r w:rsidRPr="00101A39">
        <w:rPr>
          <w:bCs/>
          <w:sz w:val="24"/>
          <w:szCs w:val="24"/>
        </w:rPr>
        <w:t xml:space="preserve"> </w:t>
      </w:r>
      <w:r w:rsidRPr="00101A39">
        <w:rPr>
          <w:bCs/>
          <w:spacing w:val="-2"/>
          <w:sz w:val="24"/>
          <w:szCs w:val="24"/>
        </w:rPr>
        <w:t>okoliczności czynu wykonawcy, uzna za wystarczające dowody przedstawione na podstawie</w:t>
      </w:r>
      <w:r w:rsidRPr="00101A39">
        <w:rPr>
          <w:bCs/>
          <w:sz w:val="24"/>
          <w:szCs w:val="24"/>
        </w:rPr>
        <w:t xml:space="preserve"> pkt 10.</w:t>
      </w:r>
      <w:r>
        <w:rPr>
          <w:bCs/>
          <w:sz w:val="24"/>
          <w:szCs w:val="24"/>
        </w:rPr>
        <w:t>7</w:t>
      </w:r>
      <w:r w:rsidRPr="00101A39">
        <w:rPr>
          <w:bCs/>
          <w:sz w:val="24"/>
          <w:szCs w:val="24"/>
        </w:rPr>
        <w:t>. SIWZ.</w:t>
      </w:r>
    </w:p>
    <w:p w:rsidR="00D722DC" w:rsidRDefault="00D722DC" w:rsidP="00405192">
      <w:pPr>
        <w:tabs>
          <w:tab w:val="num" w:pos="851"/>
        </w:tabs>
        <w:ind w:left="851" w:hanging="567"/>
        <w:jc w:val="both"/>
        <w:rPr>
          <w:bCs/>
          <w:sz w:val="24"/>
          <w:szCs w:val="24"/>
        </w:rPr>
      </w:pPr>
      <w:r w:rsidRPr="00101A39">
        <w:rPr>
          <w:bCs/>
          <w:sz w:val="24"/>
          <w:szCs w:val="24"/>
        </w:rPr>
        <w:t>10.</w:t>
      </w:r>
      <w:r>
        <w:rPr>
          <w:bCs/>
          <w:sz w:val="24"/>
          <w:szCs w:val="24"/>
        </w:rPr>
        <w:t>9</w:t>
      </w:r>
      <w:r w:rsidRPr="00101A39">
        <w:rPr>
          <w:bCs/>
          <w:sz w:val="24"/>
          <w:szCs w:val="24"/>
        </w:rPr>
        <w:t>.Zamawiający może wykluczyć wykonawcę</w:t>
      </w:r>
      <w:r w:rsidRPr="00EB6712">
        <w:rPr>
          <w:bCs/>
          <w:sz w:val="24"/>
          <w:szCs w:val="24"/>
        </w:rPr>
        <w:t xml:space="preserve"> na każdym etapie postępowania o udzielenie zamówienia publicznego.</w:t>
      </w:r>
    </w:p>
    <w:p w:rsidR="00D722DC" w:rsidRPr="00912C3B" w:rsidRDefault="00D722DC" w:rsidP="00C026EF">
      <w:pPr>
        <w:pStyle w:val="Subhead2"/>
        <w:tabs>
          <w:tab w:val="left" w:pos="284"/>
        </w:tabs>
        <w:spacing w:before="180" w:after="120"/>
        <w:ind w:left="284" w:hanging="426"/>
        <w:jc w:val="both"/>
      </w:pPr>
      <w:r w:rsidRPr="00912C3B">
        <w:t>11.</w:t>
      </w:r>
      <w:r w:rsidRPr="00912C3B">
        <w:tab/>
      </w:r>
      <w:r w:rsidRPr="00912C3B">
        <w:rPr>
          <w:spacing w:val="-4"/>
          <w:szCs w:val="24"/>
        </w:rPr>
        <w:t>Wykaz oświadczeń lub dokumentów, potwierdzających</w:t>
      </w:r>
      <w:r w:rsidRPr="00912C3B">
        <w:t xml:space="preserve"> spełniania warunków udziału </w:t>
      </w:r>
      <w:r w:rsidRPr="00912C3B">
        <w:br/>
        <w:t>w postępowaniu oraz brak podstaw wykluczenia</w:t>
      </w:r>
    </w:p>
    <w:p w:rsidR="00D722DC" w:rsidRPr="00912C3B" w:rsidRDefault="00D722DC" w:rsidP="00912C3B">
      <w:pPr>
        <w:autoSpaceDE w:val="0"/>
        <w:autoSpaceDN w:val="0"/>
        <w:adjustRightInd w:val="0"/>
        <w:ind w:left="993" w:hanging="567"/>
        <w:jc w:val="both"/>
        <w:rPr>
          <w:sz w:val="24"/>
          <w:szCs w:val="24"/>
          <w:u w:val="single"/>
        </w:rPr>
      </w:pPr>
      <w:r w:rsidRPr="00912C3B">
        <w:rPr>
          <w:sz w:val="24"/>
          <w:szCs w:val="24"/>
        </w:rPr>
        <w:t>11.1.</w:t>
      </w:r>
      <w:r w:rsidRPr="00912C3B">
        <w:rPr>
          <w:sz w:val="24"/>
          <w:szCs w:val="24"/>
        </w:rPr>
        <w:tab/>
      </w:r>
      <w:r w:rsidRPr="00912C3B">
        <w:rPr>
          <w:spacing w:val="-2"/>
          <w:sz w:val="24"/>
          <w:szCs w:val="24"/>
        </w:rPr>
        <w:t xml:space="preserve">W celu </w:t>
      </w:r>
      <w:r w:rsidRPr="00912C3B">
        <w:rPr>
          <w:bCs/>
          <w:spacing w:val="-2"/>
          <w:sz w:val="24"/>
          <w:szCs w:val="24"/>
        </w:rPr>
        <w:t>wst</w:t>
      </w:r>
      <w:r w:rsidRPr="00912C3B">
        <w:rPr>
          <w:rFonts w:eastAsia="TimesNewRoman,Bold"/>
          <w:bCs/>
          <w:spacing w:val="-2"/>
          <w:sz w:val="24"/>
          <w:szCs w:val="24"/>
        </w:rPr>
        <w:t>ę</w:t>
      </w:r>
      <w:r w:rsidRPr="00912C3B">
        <w:rPr>
          <w:bCs/>
          <w:spacing w:val="-2"/>
          <w:sz w:val="24"/>
          <w:szCs w:val="24"/>
        </w:rPr>
        <w:t>pnego potwierdzenia, że wykonawca nie podlega</w:t>
      </w:r>
      <w:r w:rsidRPr="00912C3B">
        <w:rPr>
          <w:b/>
          <w:bCs/>
          <w:spacing w:val="-2"/>
          <w:sz w:val="24"/>
          <w:szCs w:val="24"/>
        </w:rPr>
        <w:t xml:space="preserve"> </w:t>
      </w:r>
      <w:r w:rsidRPr="00912C3B">
        <w:rPr>
          <w:spacing w:val="-2"/>
          <w:sz w:val="24"/>
          <w:szCs w:val="24"/>
        </w:rPr>
        <w:t>wykluczeniu oraz spełniania</w:t>
      </w:r>
      <w:r w:rsidRPr="00912C3B">
        <w:rPr>
          <w:sz w:val="24"/>
          <w:szCs w:val="24"/>
        </w:rPr>
        <w:t xml:space="preserve"> warunki udziału w post</w:t>
      </w:r>
      <w:r w:rsidRPr="00912C3B">
        <w:rPr>
          <w:rFonts w:eastAsia="TimesNewRoman"/>
          <w:sz w:val="24"/>
          <w:szCs w:val="24"/>
        </w:rPr>
        <w:t>ę</w:t>
      </w:r>
      <w:r w:rsidRPr="00912C3B">
        <w:rPr>
          <w:sz w:val="24"/>
          <w:szCs w:val="24"/>
        </w:rPr>
        <w:t>powaniu okre</w:t>
      </w:r>
      <w:r w:rsidRPr="00912C3B">
        <w:rPr>
          <w:rFonts w:eastAsia="TimesNewRoman"/>
          <w:sz w:val="24"/>
          <w:szCs w:val="24"/>
        </w:rPr>
        <w:t>ś</w:t>
      </w:r>
      <w:r w:rsidRPr="00912C3B">
        <w:rPr>
          <w:sz w:val="24"/>
          <w:szCs w:val="24"/>
        </w:rPr>
        <w:t xml:space="preserve">lone w pkt 10 SIWZ, </w:t>
      </w:r>
      <w:r w:rsidRPr="002E4BF5">
        <w:rPr>
          <w:b/>
          <w:bCs/>
          <w:spacing w:val="-6"/>
          <w:sz w:val="24"/>
          <w:szCs w:val="24"/>
        </w:rPr>
        <w:t>wykonawca zobowi</w:t>
      </w:r>
      <w:r w:rsidRPr="002E4BF5">
        <w:rPr>
          <w:rFonts w:eastAsia="TimesNewRoman,Bold"/>
          <w:b/>
          <w:bCs/>
          <w:spacing w:val="-6"/>
          <w:sz w:val="24"/>
          <w:szCs w:val="24"/>
        </w:rPr>
        <w:t>ą</w:t>
      </w:r>
      <w:r w:rsidRPr="002E4BF5">
        <w:rPr>
          <w:b/>
          <w:bCs/>
          <w:spacing w:val="-6"/>
          <w:sz w:val="24"/>
          <w:szCs w:val="24"/>
        </w:rPr>
        <w:t>zany jest zło</w:t>
      </w:r>
      <w:r w:rsidRPr="002E4BF5">
        <w:rPr>
          <w:rFonts w:eastAsia="TimesNewRoman,Bold"/>
          <w:b/>
          <w:bCs/>
          <w:spacing w:val="-6"/>
          <w:sz w:val="24"/>
          <w:szCs w:val="24"/>
        </w:rPr>
        <w:t>ż</w:t>
      </w:r>
      <w:r w:rsidRPr="002E4BF5">
        <w:rPr>
          <w:b/>
          <w:bCs/>
          <w:spacing w:val="-6"/>
          <w:sz w:val="24"/>
          <w:szCs w:val="24"/>
        </w:rPr>
        <w:t>y</w:t>
      </w:r>
      <w:r w:rsidRPr="002E4BF5">
        <w:rPr>
          <w:rFonts w:eastAsia="TimesNewRoman,Bold"/>
          <w:b/>
          <w:bCs/>
          <w:spacing w:val="-6"/>
          <w:sz w:val="24"/>
          <w:szCs w:val="24"/>
        </w:rPr>
        <w:t xml:space="preserve">ć </w:t>
      </w:r>
      <w:r w:rsidRPr="002E4BF5">
        <w:rPr>
          <w:b/>
          <w:bCs/>
          <w:spacing w:val="-6"/>
          <w:sz w:val="24"/>
          <w:szCs w:val="24"/>
        </w:rPr>
        <w:t xml:space="preserve">zgodnie z art. 25a ust. 1 UPZP, </w:t>
      </w:r>
      <w:r w:rsidRPr="002E4BF5">
        <w:rPr>
          <w:spacing w:val="-6"/>
          <w:sz w:val="24"/>
          <w:szCs w:val="24"/>
        </w:rPr>
        <w:t xml:space="preserve">przez </w:t>
      </w:r>
      <w:r w:rsidRPr="002E4BF5">
        <w:rPr>
          <w:spacing w:val="-6"/>
          <w:sz w:val="24"/>
          <w:szCs w:val="24"/>
          <w:u w:val="single"/>
        </w:rPr>
        <w:t>doł</w:t>
      </w:r>
      <w:r w:rsidRPr="002E4BF5">
        <w:rPr>
          <w:rFonts w:eastAsia="TimesNewRoman"/>
          <w:spacing w:val="-6"/>
          <w:sz w:val="24"/>
          <w:szCs w:val="24"/>
          <w:u w:val="single"/>
        </w:rPr>
        <w:t>ą</w:t>
      </w:r>
      <w:r w:rsidRPr="002E4BF5">
        <w:rPr>
          <w:spacing w:val="-6"/>
          <w:sz w:val="24"/>
          <w:szCs w:val="24"/>
          <w:u w:val="single"/>
        </w:rPr>
        <w:t>czenie do oferty</w:t>
      </w:r>
      <w:r>
        <w:rPr>
          <w:spacing w:val="-6"/>
          <w:sz w:val="24"/>
          <w:szCs w:val="24"/>
          <w:u w:val="single"/>
        </w:rPr>
        <w:t xml:space="preserve">- dla każdej </w:t>
      </w:r>
      <w:r w:rsidRPr="002E4BF5">
        <w:rPr>
          <w:sz w:val="24"/>
          <w:szCs w:val="24"/>
          <w:u w:val="single"/>
        </w:rPr>
        <w:t>:</w:t>
      </w:r>
    </w:p>
    <w:p w:rsidR="00D722DC" w:rsidRPr="00912C3B" w:rsidRDefault="00D722DC" w:rsidP="00405192">
      <w:pPr>
        <w:autoSpaceDE w:val="0"/>
        <w:autoSpaceDN w:val="0"/>
        <w:adjustRightInd w:val="0"/>
        <w:spacing w:before="60"/>
        <w:ind w:left="1276" w:hanging="284"/>
        <w:jc w:val="both"/>
        <w:rPr>
          <w:sz w:val="24"/>
          <w:szCs w:val="24"/>
        </w:rPr>
      </w:pPr>
      <w:r>
        <w:rPr>
          <w:b/>
          <w:bCs/>
          <w:sz w:val="24"/>
          <w:szCs w:val="24"/>
        </w:rPr>
        <w:t xml:space="preserve">1. </w:t>
      </w:r>
      <w:r w:rsidRPr="00912C3B">
        <w:rPr>
          <w:b/>
          <w:bCs/>
          <w:sz w:val="24"/>
          <w:szCs w:val="24"/>
        </w:rPr>
        <w:t>o</w:t>
      </w:r>
      <w:r w:rsidRPr="00912C3B">
        <w:rPr>
          <w:rFonts w:eastAsia="TimesNewRoman,Bold"/>
          <w:b/>
          <w:bCs/>
          <w:sz w:val="24"/>
          <w:szCs w:val="24"/>
        </w:rPr>
        <w:t>ś</w:t>
      </w:r>
      <w:r w:rsidRPr="00912C3B">
        <w:rPr>
          <w:b/>
          <w:bCs/>
          <w:sz w:val="24"/>
          <w:szCs w:val="24"/>
        </w:rPr>
        <w:t xml:space="preserve">wiadczenie o spełnianiu warunków </w:t>
      </w:r>
      <w:r w:rsidRPr="00912C3B">
        <w:rPr>
          <w:b/>
          <w:sz w:val="24"/>
          <w:szCs w:val="24"/>
        </w:rPr>
        <w:t>udziału w post</w:t>
      </w:r>
      <w:r w:rsidRPr="00912C3B">
        <w:rPr>
          <w:rFonts w:eastAsia="TimesNewRoman"/>
          <w:b/>
          <w:sz w:val="24"/>
          <w:szCs w:val="24"/>
        </w:rPr>
        <w:t>ę</w:t>
      </w:r>
      <w:r w:rsidRPr="00912C3B">
        <w:rPr>
          <w:b/>
          <w:sz w:val="24"/>
          <w:szCs w:val="24"/>
        </w:rPr>
        <w:t>powaniu</w:t>
      </w:r>
      <w:r w:rsidRPr="00912C3B">
        <w:rPr>
          <w:sz w:val="24"/>
          <w:szCs w:val="24"/>
        </w:rPr>
        <w:t>, 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cego na podstawie art. 22 ust.1b UPZP,</w:t>
      </w:r>
    </w:p>
    <w:p w:rsidR="00D722DC" w:rsidRPr="00912C3B" w:rsidRDefault="00D722DC" w:rsidP="00405192">
      <w:pPr>
        <w:tabs>
          <w:tab w:val="num" w:pos="1276"/>
        </w:tabs>
        <w:autoSpaceDE w:val="0"/>
        <w:autoSpaceDN w:val="0"/>
        <w:adjustRightInd w:val="0"/>
        <w:ind w:left="1276" w:hanging="283"/>
        <w:jc w:val="both"/>
        <w:rPr>
          <w:sz w:val="24"/>
          <w:szCs w:val="24"/>
        </w:rPr>
      </w:pPr>
      <w:r>
        <w:rPr>
          <w:b/>
          <w:bCs/>
          <w:sz w:val="24"/>
          <w:szCs w:val="24"/>
        </w:rPr>
        <w:t xml:space="preserve">2. </w:t>
      </w:r>
      <w:r w:rsidRPr="00912C3B">
        <w:rPr>
          <w:b/>
          <w:bCs/>
          <w:sz w:val="24"/>
          <w:szCs w:val="24"/>
        </w:rPr>
        <w:t>o</w:t>
      </w:r>
      <w:r w:rsidRPr="00912C3B">
        <w:rPr>
          <w:rFonts w:eastAsia="TimesNewRoman,Bold"/>
          <w:b/>
          <w:bCs/>
          <w:sz w:val="24"/>
          <w:szCs w:val="24"/>
        </w:rPr>
        <w:t>ś</w:t>
      </w:r>
      <w:r w:rsidRPr="00912C3B">
        <w:rPr>
          <w:b/>
          <w:bCs/>
          <w:sz w:val="24"/>
          <w:szCs w:val="24"/>
        </w:rPr>
        <w:t xml:space="preserve">wiadczenie o braku podstaw do wykluczenia </w:t>
      </w:r>
      <w:r w:rsidRPr="00912C3B">
        <w:rPr>
          <w:sz w:val="24"/>
          <w:szCs w:val="24"/>
        </w:rPr>
        <w:t>okre</w:t>
      </w:r>
      <w:r w:rsidRPr="00912C3B">
        <w:rPr>
          <w:rFonts w:eastAsia="TimesNewRoman"/>
          <w:sz w:val="24"/>
          <w:szCs w:val="24"/>
        </w:rPr>
        <w:t>ś</w:t>
      </w:r>
      <w:r w:rsidRPr="00912C3B">
        <w:rPr>
          <w:sz w:val="24"/>
          <w:szCs w:val="24"/>
        </w:rPr>
        <w:t>lonych przez Zamawiaj</w:t>
      </w:r>
      <w:r w:rsidRPr="00912C3B">
        <w:rPr>
          <w:rFonts w:eastAsia="TimesNewRoman"/>
          <w:sz w:val="24"/>
          <w:szCs w:val="24"/>
        </w:rPr>
        <w:t>ą</w:t>
      </w:r>
      <w:r w:rsidRPr="00912C3B">
        <w:rPr>
          <w:sz w:val="24"/>
          <w:szCs w:val="24"/>
        </w:rPr>
        <w:t xml:space="preserve">cego na podstawie </w:t>
      </w:r>
      <w:r>
        <w:rPr>
          <w:sz w:val="24"/>
          <w:szCs w:val="24"/>
        </w:rPr>
        <w:t>art. 24 ust.1 pkt 13-22 oraz ust. 5 pkt 1 i 8 UPZP</w:t>
      </w:r>
      <w:r w:rsidRPr="00912C3B">
        <w:rPr>
          <w:sz w:val="24"/>
          <w:szCs w:val="24"/>
        </w:rPr>
        <w:t>.</w:t>
      </w:r>
    </w:p>
    <w:p w:rsidR="00D722DC" w:rsidRPr="00912C3B" w:rsidRDefault="00D722DC" w:rsidP="00912C3B">
      <w:pPr>
        <w:autoSpaceDE w:val="0"/>
        <w:autoSpaceDN w:val="0"/>
        <w:adjustRightInd w:val="0"/>
        <w:ind w:left="993"/>
        <w:jc w:val="both"/>
        <w:rPr>
          <w:b/>
          <w:bCs/>
          <w:i/>
          <w:iCs/>
          <w:sz w:val="24"/>
          <w:szCs w:val="24"/>
        </w:rPr>
      </w:pPr>
      <w:r w:rsidRPr="00912C3B">
        <w:rPr>
          <w:i/>
          <w:iCs/>
          <w:sz w:val="24"/>
          <w:szCs w:val="24"/>
        </w:rPr>
        <w:t>Oświadczeni</w:t>
      </w:r>
      <w:r>
        <w:rPr>
          <w:i/>
          <w:iCs/>
          <w:sz w:val="24"/>
          <w:szCs w:val="24"/>
        </w:rPr>
        <w:t>e</w:t>
      </w:r>
      <w:r w:rsidRPr="00912C3B">
        <w:rPr>
          <w:i/>
          <w:iCs/>
          <w:sz w:val="24"/>
          <w:szCs w:val="24"/>
        </w:rPr>
        <w:t xml:space="preserve"> sporządzone wg wzoru Zamawiającego </w:t>
      </w:r>
      <w:r w:rsidRPr="00912C3B">
        <w:rPr>
          <w:b/>
          <w:bCs/>
          <w:i/>
          <w:iCs/>
          <w:sz w:val="24"/>
          <w:szCs w:val="24"/>
        </w:rPr>
        <w:t>należy złożyć w oryginale.</w:t>
      </w:r>
    </w:p>
    <w:p w:rsidR="00D722DC" w:rsidRPr="00912C3B" w:rsidRDefault="00D722DC" w:rsidP="00E65B1C">
      <w:pPr>
        <w:autoSpaceDE w:val="0"/>
        <w:autoSpaceDN w:val="0"/>
        <w:adjustRightInd w:val="0"/>
        <w:spacing w:before="60"/>
        <w:ind w:left="992" w:hanging="567"/>
        <w:jc w:val="both"/>
        <w:rPr>
          <w:rFonts w:eastAsia="TimesNewRoman"/>
          <w:sz w:val="24"/>
          <w:szCs w:val="24"/>
        </w:rPr>
      </w:pPr>
      <w:r w:rsidRPr="00912C3B">
        <w:rPr>
          <w:sz w:val="24"/>
          <w:szCs w:val="24"/>
        </w:rPr>
        <w:t>11.2.</w:t>
      </w:r>
      <w:r w:rsidRPr="00912C3B">
        <w:rPr>
          <w:rFonts w:eastAsia="TimesNewRoman"/>
          <w:sz w:val="24"/>
          <w:szCs w:val="24"/>
          <w:u w:val="single"/>
        </w:rPr>
        <w:tab/>
      </w:r>
      <w:r w:rsidRPr="00912C3B">
        <w:rPr>
          <w:bCs/>
          <w:sz w:val="24"/>
          <w:szCs w:val="24"/>
          <w:u w:val="single"/>
        </w:rPr>
        <w:t>Dysponowanie zasobami innego podmiotu</w:t>
      </w:r>
      <w:r w:rsidRPr="00912C3B">
        <w:rPr>
          <w:bCs/>
          <w:sz w:val="24"/>
          <w:szCs w:val="24"/>
        </w:rPr>
        <w:t>:</w:t>
      </w:r>
    </w:p>
    <w:p w:rsidR="00D722DC" w:rsidRPr="00912C3B" w:rsidRDefault="00D722DC" w:rsidP="00E65B1C">
      <w:pPr>
        <w:tabs>
          <w:tab w:val="num" w:pos="993"/>
        </w:tabs>
        <w:spacing w:before="60"/>
        <w:ind w:left="993"/>
        <w:jc w:val="both"/>
        <w:rPr>
          <w:sz w:val="24"/>
          <w:szCs w:val="24"/>
        </w:rPr>
      </w:pPr>
      <w:r>
        <w:rPr>
          <w:sz w:val="24"/>
          <w:szCs w:val="24"/>
        </w:rPr>
        <w:t>Je</w:t>
      </w:r>
      <w:r>
        <w:rPr>
          <w:rFonts w:eastAsia="TimesNewRoman"/>
          <w:sz w:val="24"/>
          <w:szCs w:val="24"/>
        </w:rPr>
        <w:t>ż</w:t>
      </w:r>
      <w:r>
        <w:rPr>
          <w:sz w:val="24"/>
          <w:szCs w:val="24"/>
        </w:rPr>
        <w:t>eli Wykonawca, wykazuj</w:t>
      </w:r>
      <w:r>
        <w:rPr>
          <w:rFonts w:eastAsia="TimesNewRoman"/>
          <w:sz w:val="24"/>
          <w:szCs w:val="24"/>
        </w:rPr>
        <w:t>ą</w:t>
      </w:r>
      <w:r>
        <w:rPr>
          <w:sz w:val="24"/>
          <w:szCs w:val="24"/>
        </w:rPr>
        <w:t>c spełnienie warunków udziału w post</w:t>
      </w:r>
      <w:r>
        <w:rPr>
          <w:rFonts w:eastAsia="TimesNewRoman"/>
          <w:sz w:val="24"/>
          <w:szCs w:val="24"/>
        </w:rPr>
        <w:t>ę</w:t>
      </w:r>
      <w:r>
        <w:rPr>
          <w:sz w:val="24"/>
          <w:szCs w:val="24"/>
        </w:rPr>
        <w:t>powaniu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 w zwi</w:t>
      </w:r>
      <w:r>
        <w:rPr>
          <w:rFonts w:eastAsia="TimesNewRoman"/>
          <w:sz w:val="24"/>
          <w:szCs w:val="24"/>
        </w:rPr>
        <w:t>ą</w:t>
      </w:r>
      <w:r>
        <w:rPr>
          <w:sz w:val="24"/>
          <w:szCs w:val="24"/>
        </w:rPr>
        <w:t xml:space="preserve">zku z art. 25a ust. 3 UPZP, </w:t>
      </w:r>
      <w:r>
        <w:rPr>
          <w:b/>
          <w:bCs/>
          <w:sz w:val="24"/>
          <w:szCs w:val="24"/>
        </w:rPr>
        <w:t>musi udowodni</w:t>
      </w:r>
      <w:r>
        <w:rPr>
          <w:rFonts w:eastAsia="TimesNewRoman,Bold"/>
          <w:b/>
          <w:bCs/>
          <w:sz w:val="24"/>
          <w:szCs w:val="24"/>
        </w:rPr>
        <w:t xml:space="preserve">ć </w:t>
      </w:r>
      <w:r>
        <w:rPr>
          <w:b/>
          <w:bCs/>
          <w:sz w:val="24"/>
          <w:szCs w:val="24"/>
        </w:rPr>
        <w:t>Zamawiaj</w:t>
      </w:r>
      <w:r>
        <w:rPr>
          <w:rFonts w:eastAsia="TimesNewRoman,Bold"/>
          <w:b/>
          <w:bCs/>
          <w:sz w:val="24"/>
          <w:szCs w:val="24"/>
        </w:rPr>
        <w:t>ą</w:t>
      </w:r>
      <w:r>
        <w:rPr>
          <w:b/>
          <w:bCs/>
          <w:sz w:val="24"/>
          <w:szCs w:val="24"/>
        </w:rPr>
        <w:t xml:space="preserve">cemu, </w:t>
      </w:r>
      <w:r>
        <w:rPr>
          <w:b/>
          <w:bCs/>
          <w:sz w:val="24"/>
          <w:szCs w:val="24"/>
        </w:rPr>
        <w:br/>
      </w:r>
      <w:r w:rsidRPr="003D67A5">
        <w:rPr>
          <w:rFonts w:eastAsia="TimesNewRoman,Bold"/>
          <w:b/>
          <w:bCs/>
          <w:spacing w:val="-2"/>
          <w:sz w:val="24"/>
          <w:szCs w:val="24"/>
        </w:rPr>
        <w:t>ż</w:t>
      </w:r>
      <w:r w:rsidRPr="003D67A5">
        <w:rPr>
          <w:b/>
          <w:bCs/>
          <w:spacing w:val="-2"/>
          <w:sz w:val="24"/>
          <w:szCs w:val="24"/>
        </w:rPr>
        <w:t>e realizuj</w:t>
      </w:r>
      <w:r w:rsidRPr="003D67A5">
        <w:rPr>
          <w:rFonts w:eastAsia="TimesNewRoman,Bold"/>
          <w:b/>
          <w:bCs/>
          <w:spacing w:val="-2"/>
          <w:sz w:val="24"/>
          <w:szCs w:val="24"/>
        </w:rPr>
        <w:t>ą</w:t>
      </w:r>
      <w:r w:rsidRPr="003D67A5">
        <w:rPr>
          <w:b/>
          <w:bCs/>
          <w:spacing w:val="-2"/>
          <w:sz w:val="24"/>
          <w:szCs w:val="24"/>
        </w:rPr>
        <w:t>c zamówienie b</w:t>
      </w:r>
      <w:r w:rsidRPr="003D67A5">
        <w:rPr>
          <w:rFonts w:eastAsia="TimesNewRoman,Bold"/>
          <w:b/>
          <w:bCs/>
          <w:spacing w:val="-2"/>
          <w:sz w:val="24"/>
          <w:szCs w:val="24"/>
        </w:rPr>
        <w:t>ę</w:t>
      </w:r>
      <w:r w:rsidRPr="003D67A5">
        <w:rPr>
          <w:b/>
          <w:bCs/>
          <w:spacing w:val="-2"/>
          <w:sz w:val="24"/>
          <w:szCs w:val="24"/>
        </w:rPr>
        <w:t>dzie</w:t>
      </w:r>
      <w:r w:rsidRPr="003D67A5">
        <w:rPr>
          <w:spacing w:val="-2"/>
          <w:sz w:val="24"/>
          <w:szCs w:val="24"/>
        </w:rPr>
        <w:t xml:space="preserve"> </w:t>
      </w:r>
      <w:r w:rsidRPr="003D67A5">
        <w:rPr>
          <w:b/>
          <w:bCs/>
          <w:spacing w:val="-2"/>
          <w:sz w:val="24"/>
          <w:szCs w:val="24"/>
        </w:rPr>
        <w:t>dysponował niezb</w:t>
      </w:r>
      <w:r w:rsidRPr="003D67A5">
        <w:rPr>
          <w:rFonts w:eastAsia="TimesNewRoman,Bold"/>
          <w:b/>
          <w:bCs/>
          <w:spacing w:val="-2"/>
          <w:sz w:val="24"/>
          <w:szCs w:val="24"/>
        </w:rPr>
        <w:t>ę</w:t>
      </w:r>
      <w:r w:rsidRPr="003D67A5">
        <w:rPr>
          <w:b/>
          <w:bCs/>
          <w:spacing w:val="-2"/>
          <w:sz w:val="24"/>
          <w:szCs w:val="24"/>
        </w:rPr>
        <w:t>dnymi zasobami tych podmiotów</w:t>
      </w:r>
      <w:r>
        <w:rPr>
          <w:sz w:val="24"/>
          <w:szCs w:val="24"/>
        </w:rPr>
        <w:t>, w szczególno</w:t>
      </w:r>
      <w:r>
        <w:rPr>
          <w:rFonts w:eastAsia="TimesNewRoman"/>
          <w:sz w:val="24"/>
          <w:szCs w:val="24"/>
        </w:rPr>
        <w:t>ś</w:t>
      </w:r>
      <w:r>
        <w:rPr>
          <w:sz w:val="24"/>
          <w:szCs w:val="24"/>
        </w:rPr>
        <w:t>ci przedstawiaj</w:t>
      </w:r>
      <w:r>
        <w:rPr>
          <w:rFonts w:eastAsia="TimesNewRoman"/>
          <w:sz w:val="24"/>
          <w:szCs w:val="24"/>
        </w:rPr>
        <w:t>ą</w:t>
      </w:r>
      <w:r>
        <w:rPr>
          <w:sz w:val="24"/>
          <w:szCs w:val="24"/>
        </w:rPr>
        <w:t xml:space="preserve">c w tym celu </w:t>
      </w:r>
      <w:r w:rsidRPr="003D67A5">
        <w:rPr>
          <w:sz w:val="24"/>
          <w:szCs w:val="24"/>
          <w:u w:val="single"/>
        </w:rPr>
        <w:t>pisemne zobowi</w:t>
      </w:r>
      <w:r w:rsidRPr="003D67A5">
        <w:rPr>
          <w:rFonts w:eastAsia="TimesNewRoman"/>
          <w:sz w:val="24"/>
          <w:szCs w:val="24"/>
          <w:u w:val="single"/>
        </w:rPr>
        <w:t>ą</w:t>
      </w:r>
      <w:r w:rsidRPr="003D67A5">
        <w:rPr>
          <w:sz w:val="24"/>
          <w:szCs w:val="24"/>
          <w:u w:val="single"/>
        </w:rPr>
        <w:t xml:space="preserve">zanie tych podmiotów </w:t>
      </w:r>
      <w:r w:rsidRPr="003D67A5">
        <w:rPr>
          <w:sz w:val="24"/>
          <w:szCs w:val="24"/>
          <w:u w:val="single"/>
        </w:rPr>
        <w:br/>
        <w:t>do oddania mu do dyspozycji niezb</w:t>
      </w:r>
      <w:r w:rsidRPr="003D67A5">
        <w:rPr>
          <w:rFonts w:eastAsia="TimesNewRoman"/>
          <w:sz w:val="24"/>
          <w:szCs w:val="24"/>
          <w:u w:val="single"/>
        </w:rPr>
        <w:t>ę</w:t>
      </w:r>
      <w:r w:rsidRPr="003D67A5">
        <w:rPr>
          <w:sz w:val="24"/>
          <w:szCs w:val="24"/>
          <w:u w:val="single"/>
        </w:rPr>
        <w:t xml:space="preserve">dnych zasobów na potrzeby realizacji zamówienia lub jego części wraz z dowodami, </w:t>
      </w:r>
      <w:r w:rsidRPr="003D67A5">
        <w:rPr>
          <w:rFonts w:eastAsia="TimesNewRoman"/>
          <w:sz w:val="24"/>
          <w:szCs w:val="24"/>
          <w:u w:val="single"/>
        </w:rPr>
        <w:t>ż</w:t>
      </w:r>
      <w:r w:rsidRPr="003D67A5">
        <w:rPr>
          <w:sz w:val="24"/>
          <w:szCs w:val="24"/>
          <w:u w:val="single"/>
        </w:rPr>
        <w:t>e osoba podpisuj</w:t>
      </w:r>
      <w:r w:rsidRPr="003D67A5">
        <w:rPr>
          <w:rFonts w:eastAsia="TimesNewRoman"/>
          <w:sz w:val="24"/>
          <w:szCs w:val="24"/>
          <w:u w:val="single"/>
        </w:rPr>
        <w:t>ą</w:t>
      </w:r>
      <w:r w:rsidRPr="003D67A5">
        <w:rPr>
          <w:sz w:val="24"/>
          <w:szCs w:val="24"/>
          <w:u w:val="single"/>
        </w:rPr>
        <w:t>ca zobowi</w:t>
      </w:r>
      <w:r w:rsidRPr="003D67A5">
        <w:rPr>
          <w:rFonts w:eastAsia="TimesNewRoman"/>
          <w:sz w:val="24"/>
          <w:szCs w:val="24"/>
          <w:u w:val="single"/>
        </w:rPr>
        <w:t>ą</w:t>
      </w:r>
      <w:r w:rsidRPr="003D67A5">
        <w:rPr>
          <w:sz w:val="24"/>
          <w:szCs w:val="24"/>
          <w:u w:val="single"/>
        </w:rPr>
        <w:t xml:space="preserve">zanie, była uprawniona </w:t>
      </w:r>
      <w:r w:rsidRPr="00E65B1C">
        <w:rPr>
          <w:spacing w:val="-2"/>
          <w:sz w:val="24"/>
          <w:szCs w:val="24"/>
          <w:u w:val="single"/>
        </w:rPr>
        <w:t>do działania w imieniu podmiotu trzeciego</w:t>
      </w:r>
      <w:r w:rsidRPr="00E65B1C">
        <w:rPr>
          <w:spacing w:val="-2"/>
          <w:sz w:val="24"/>
          <w:szCs w:val="24"/>
        </w:rPr>
        <w:t>. Pisemne zobowiązanie musi w sposób wyraźny</w:t>
      </w:r>
      <w:r w:rsidRPr="00912C3B">
        <w:rPr>
          <w:sz w:val="24"/>
          <w:szCs w:val="24"/>
        </w:rPr>
        <w:t xml:space="preserve"> i jednoznaczny wyrażać wolę udzielenia </w:t>
      </w:r>
      <w:r w:rsidRPr="00912C3B">
        <w:rPr>
          <w:spacing w:val="-4"/>
          <w:sz w:val="24"/>
          <w:szCs w:val="24"/>
        </w:rPr>
        <w:t>wykonawcy, ubiegającemu się o zamówienie odpowiedniego zasobu oraz w szczególności</w:t>
      </w:r>
      <w:r w:rsidRPr="00912C3B">
        <w:rPr>
          <w:sz w:val="24"/>
          <w:szCs w:val="24"/>
        </w:rPr>
        <w:t xml:space="preserve"> musi wskazywać:</w:t>
      </w:r>
    </w:p>
    <w:p w:rsidR="00D722DC" w:rsidRPr="00912C3B" w:rsidRDefault="00D722DC"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daj</w:t>
      </w:r>
      <w:r>
        <w:rPr>
          <w:rFonts w:eastAsia="TimesNewRoman"/>
          <w:sz w:val="24"/>
          <w:szCs w:val="24"/>
        </w:rPr>
        <w:t>ą</w:t>
      </w:r>
      <w:r>
        <w:rPr>
          <w:sz w:val="24"/>
          <w:szCs w:val="24"/>
        </w:rPr>
        <w:t>cego zobowi</w:t>
      </w:r>
      <w:r>
        <w:rPr>
          <w:rFonts w:eastAsia="TimesNewRoman"/>
          <w:sz w:val="24"/>
          <w:szCs w:val="24"/>
        </w:rPr>
        <w:t>ą</w:t>
      </w:r>
      <w:r>
        <w:rPr>
          <w:sz w:val="24"/>
          <w:szCs w:val="24"/>
        </w:rPr>
        <w:t>zanie oraz wskazanie siedziby;</w:t>
      </w:r>
    </w:p>
    <w:p w:rsidR="00D722DC" w:rsidRPr="00912C3B" w:rsidRDefault="00D722DC" w:rsidP="00912C3B">
      <w:pPr>
        <w:numPr>
          <w:ilvl w:val="0"/>
          <w:numId w:val="17"/>
        </w:numPr>
        <w:tabs>
          <w:tab w:val="clear" w:pos="947"/>
        </w:tabs>
        <w:ind w:left="1276" w:hanging="283"/>
        <w:jc w:val="both"/>
        <w:rPr>
          <w:iCs/>
          <w:sz w:val="24"/>
          <w:szCs w:val="24"/>
        </w:rPr>
      </w:pPr>
      <w:r>
        <w:rPr>
          <w:sz w:val="24"/>
          <w:szCs w:val="24"/>
        </w:rPr>
        <w:t>nazw</w:t>
      </w:r>
      <w:r>
        <w:rPr>
          <w:rFonts w:eastAsia="TimesNewRoman"/>
          <w:sz w:val="24"/>
          <w:szCs w:val="24"/>
        </w:rPr>
        <w:t xml:space="preserve">ę </w:t>
      </w:r>
      <w:r>
        <w:rPr>
          <w:sz w:val="24"/>
          <w:szCs w:val="24"/>
        </w:rPr>
        <w:t>podmiotu, którego to dotyczy (czyli wykonawc</w:t>
      </w:r>
      <w:r>
        <w:rPr>
          <w:rFonts w:eastAsia="TimesNewRoman"/>
          <w:sz w:val="24"/>
          <w:szCs w:val="24"/>
        </w:rPr>
        <w:t>ę</w:t>
      </w:r>
      <w:r>
        <w:rPr>
          <w:sz w:val="24"/>
          <w:szCs w:val="24"/>
        </w:rPr>
        <w:t>);</w:t>
      </w:r>
    </w:p>
    <w:p w:rsidR="00D722DC" w:rsidRPr="00113A27" w:rsidRDefault="00D722DC" w:rsidP="00912C3B">
      <w:pPr>
        <w:numPr>
          <w:ilvl w:val="0"/>
          <w:numId w:val="17"/>
        </w:numPr>
        <w:tabs>
          <w:tab w:val="clear" w:pos="947"/>
          <w:tab w:val="num" w:pos="1276"/>
        </w:tabs>
        <w:ind w:left="1276" w:hanging="283"/>
        <w:jc w:val="both"/>
        <w:rPr>
          <w:iCs/>
          <w:spacing w:val="-6"/>
          <w:sz w:val="24"/>
          <w:szCs w:val="24"/>
        </w:rPr>
      </w:pPr>
      <w:r w:rsidRPr="00113A27">
        <w:rPr>
          <w:spacing w:val="-6"/>
          <w:sz w:val="24"/>
          <w:szCs w:val="24"/>
        </w:rPr>
        <w:t>określenie zadania, tj.: „</w:t>
      </w:r>
      <w:r w:rsidRPr="00113A27">
        <w:rPr>
          <w:b/>
          <w:bCs/>
          <w:spacing w:val="-6"/>
          <w:sz w:val="22"/>
          <w:szCs w:val="22"/>
        </w:rPr>
        <w:t>Przebudowa chodników na terenie Miasta Bydgoszczy w 2018 roku</w:t>
      </w:r>
      <w:r w:rsidRPr="00113A27">
        <w:rPr>
          <w:bCs/>
          <w:spacing w:val="-6"/>
          <w:sz w:val="24"/>
          <w:szCs w:val="24"/>
        </w:rPr>
        <w:t>”;</w:t>
      </w:r>
    </w:p>
    <w:p w:rsidR="00D722DC" w:rsidRPr="00912C3B" w:rsidRDefault="00D722DC" w:rsidP="00912C3B">
      <w:pPr>
        <w:numPr>
          <w:ilvl w:val="0"/>
          <w:numId w:val="17"/>
        </w:numPr>
        <w:tabs>
          <w:tab w:val="clear" w:pos="947"/>
        </w:tabs>
        <w:ind w:left="1276" w:hanging="283"/>
        <w:jc w:val="both"/>
        <w:rPr>
          <w:iCs/>
          <w:sz w:val="24"/>
          <w:szCs w:val="24"/>
        </w:rPr>
      </w:pPr>
      <w:r w:rsidRPr="00912C3B">
        <w:rPr>
          <w:sz w:val="24"/>
          <w:szCs w:val="24"/>
        </w:rPr>
        <w:t>zakres dostępnych wykonawcy zasobów innego podmiotu w czasie realizacji zamówienia oraz okres ich udost</w:t>
      </w:r>
      <w:r w:rsidRPr="00912C3B">
        <w:rPr>
          <w:rFonts w:eastAsia="TimesNewRoman"/>
          <w:sz w:val="24"/>
          <w:szCs w:val="24"/>
        </w:rPr>
        <w:t>ę</w:t>
      </w:r>
      <w:r w:rsidRPr="00912C3B">
        <w:rPr>
          <w:sz w:val="24"/>
          <w:szCs w:val="24"/>
        </w:rPr>
        <w:t>pnienia (tj. informacje, jakie konkretnie zasoby zostaną udostępnione oraz okres udziału podmiotu w czasie realizacji zamówienia)</w:t>
      </w:r>
      <w:r>
        <w:rPr>
          <w:sz w:val="24"/>
          <w:szCs w:val="24"/>
        </w:rPr>
        <w:t>;</w:t>
      </w:r>
    </w:p>
    <w:p w:rsidR="00D722DC" w:rsidRPr="00E65B1C" w:rsidRDefault="00D722DC" w:rsidP="00912C3B">
      <w:pPr>
        <w:numPr>
          <w:ilvl w:val="0"/>
          <w:numId w:val="17"/>
        </w:numPr>
        <w:tabs>
          <w:tab w:val="clear" w:pos="947"/>
        </w:tabs>
        <w:ind w:left="1276" w:hanging="283"/>
        <w:jc w:val="both"/>
        <w:rPr>
          <w:spacing w:val="-8"/>
          <w:sz w:val="24"/>
          <w:szCs w:val="24"/>
        </w:rPr>
      </w:pPr>
      <w:r w:rsidRPr="00EF5A2B">
        <w:rPr>
          <w:sz w:val="24"/>
          <w:szCs w:val="24"/>
        </w:rPr>
        <w:t xml:space="preserve">sposób wykorzystania przez wykonawcę zasobów innego podmiotu przy realizacji </w:t>
      </w:r>
      <w:r w:rsidRPr="00E65B1C">
        <w:rPr>
          <w:spacing w:val="-8"/>
          <w:sz w:val="24"/>
          <w:szCs w:val="24"/>
        </w:rPr>
        <w:t>zamówienia, (tj. informacje, jak zasoby te b</w:t>
      </w:r>
      <w:r w:rsidRPr="00E65B1C">
        <w:rPr>
          <w:rFonts w:eastAsia="TimesNewRoman"/>
          <w:spacing w:val="-8"/>
          <w:sz w:val="24"/>
          <w:szCs w:val="24"/>
        </w:rPr>
        <w:t>ę</w:t>
      </w:r>
      <w:r w:rsidRPr="00E65B1C">
        <w:rPr>
          <w:spacing w:val="-8"/>
          <w:sz w:val="24"/>
          <w:szCs w:val="24"/>
        </w:rPr>
        <w:t>d</w:t>
      </w:r>
      <w:r w:rsidRPr="00E65B1C">
        <w:rPr>
          <w:rFonts w:eastAsia="TimesNewRoman"/>
          <w:spacing w:val="-8"/>
          <w:sz w:val="24"/>
          <w:szCs w:val="24"/>
        </w:rPr>
        <w:t xml:space="preserve">ą </w:t>
      </w:r>
      <w:r w:rsidRPr="00E65B1C">
        <w:rPr>
          <w:spacing w:val="-8"/>
          <w:sz w:val="24"/>
          <w:szCs w:val="24"/>
        </w:rPr>
        <w:t>wykorzystywane przy realizacji zamówienia);</w:t>
      </w:r>
    </w:p>
    <w:p w:rsidR="00D722DC" w:rsidRPr="00912C3B" w:rsidRDefault="00D722DC" w:rsidP="00912C3B">
      <w:pPr>
        <w:numPr>
          <w:ilvl w:val="0"/>
          <w:numId w:val="17"/>
        </w:numPr>
        <w:tabs>
          <w:tab w:val="clear" w:pos="947"/>
        </w:tabs>
        <w:ind w:left="1276" w:hanging="283"/>
        <w:jc w:val="both"/>
        <w:rPr>
          <w:sz w:val="24"/>
          <w:szCs w:val="24"/>
        </w:rPr>
      </w:pPr>
      <w:r w:rsidRPr="00912C3B">
        <w:rPr>
          <w:spacing w:val="-4"/>
          <w:sz w:val="24"/>
          <w:szCs w:val="24"/>
        </w:rPr>
        <w:t>charakter stosunku, jaki będzie łączył wykonawcę z innym podmiotem, (tj. informacje,</w:t>
      </w:r>
      <w:r w:rsidRPr="00912C3B">
        <w:rPr>
          <w:sz w:val="24"/>
          <w:szCs w:val="24"/>
        </w:rPr>
        <w:t xml:space="preserve"> </w:t>
      </w:r>
      <w:r>
        <w:rPr>
          <w:sz w:val="24"/>
          <w:szCs w:val="24"/>
        </w:rPr>
        <w:br/>
      </w:r>
      <w:r w:rsidRPr="00912C3B">
        <w:rPr>
          <w:sz w:val="24"/>
          <w:szCs w:val="24"/>
        </w:rPr>
        <w:t>na jakiej podstawie wykonawca będzie nimi dysponował)</w:t>
      </w:r>
      <w:r>
        <w:rPr>
          <w:sz w:val="24"/>
          <w:szCs w:val="24"/>
        </w:rPr>
        <w:t>;</w:t>
      </w:r>
    </w:p>
    <w:p w:rsidR="00D722DC" w:rsidRPr="00D302DD" w:rsidRDefault="00D722DC" w:rsidP="00912C3B">
      <w:pPr>
        <w:numPr>
          <w:ilvl w:val="0"/>
          <w:numId w:val="17"/>
        </w:numPr>
        <w:tabs>
          <w:tab w:val="clear" w:pos="947"/>
        </w:tabs>
        <w:ind w:left="1276" w:hanging="283"/>
        <w:jc w:val="both"/>
        <w:rPr>
          <w:sz w:val="24"/>
          <w:szCs w:val="24"/>
        </w:rPr>
      </w:pPr>
      <w:r w:rsidRPr="00912C3B">
        <w:rPr>
          <w:spacing w:val="-4"/>
          <w:sz w:val="24"/>
          <w:szCs w:val="24"/>
          <w:lang w:eastAsia="en-US"/>
        </w:rPr>
        <w:t>czy podmiot, na zdolnościach którego wykonawca polega w odniesieniu do warunków</w:t>
      </w:r>
      <w:r w:rsidRPr="00912C3B">
        <w:rPr>
          <w:sz w:val="24"/>
          <w:szCs w:val="24"/>
          <w:lang w:eastAsia="en-US"/>
        </w:rPr>
        <w:t xml:space="preserve"> udziału w postępowaniu dotyczących kwalifikacji zawodowych</w:t>
      </w:r>
      <w:r>
        <w:rPr>
          <w:sz w:val="24"/>
          <w:szCs w:val="24"/>
          <w:lang w:eastAsia="en-US"/>
        </w:rPr>
        <w:t xml:space="preserve"> lub doświadczenia</w:t>
      </w:r>
      <w:r w:rsidRPr="00912C3B">
        <w:rPr>
          <w:sz w:val="24"/>
          <w:szCs w:val="24"/>
          <w:lang w:eastAsia="en-US"/>
        </w:rPr>
        <w:t xml:space="preserve">, </w:t>
      </w:r>
      <w:r w:rsidRPr="00912C3B">
        <w:rPr>
          <w:sz w:val="24"/>
          <w:szCs w:val="24"/>
          <w:u w:val="single"/>
          <w:lang w:eastAsia="en-US"/>
        </w:rPr>
        <w:t xml:space="preserve">zrealizuje usługi, </w:t>
      </w:r>
      <w:r>
        <w:rPr>
          <w:sz w:val="24"/>
          <w:szCs w:val="24"/>
          <w:u w:val="single"/>
          <w:lang w:eastAsia="en-US"/>
        </w:rPr>
        <w:t xml:space="preserve">do realizacji </w:t>
      </w:r>
      <w:r w:rsidRPr="00912C3B">
        <w:rPr>
          <w:sz w:val="24"/>
          <w:szCs w:val="24"/>
          <w:u w:val="single"/>
          <w:lang w:eastAsia="en-US"/>
        </w:rPr>
        <w:t xml:space="preserve">których </w:t>
      </w:r>
      <w:r>
        <w:rPr>
          <w:sz w:val="24"/>
          <w:szCs w:val="24"/>
          <w:u w:val="single"/>
          <w:lang w:eastAsia="en-US"/>
        </w:rPr>
        <w:t>te</w:t>
      </w:r>
      <w:r w:rsidRPr="00912C3B">
        <w:rPr>
          <w:sz w:val="24"/>
          <w:szCs w:val="24"/>
          <w:u w:val="single"/>
          <w:lang w:eastAsia="en-US"/>
        </w:rPr>
        <w:t xml:space="preserve"> zdolności </w:t>
      </w:r>
      <w:r>
        <w:rPr>
          <w:sz w:val="24"/>
          <w:szCs w:val="24"/>
          <w:u w:val="single"/>
          <w:lang w:eastAsia="en-US"/>
        </w:rPr>
        <w:t>są wymagane</w:t>
      </w:r>
      <w:r w:rsidRPr="00D302DD">
        <w:rPr>
          <w:sz w:val="24"/>
          <w:szCs w:val="24"/>
        </w:rPr>
        <w:t xml:space="preserve">, </w:t>
      </w:r>
      <w:r w:rsidRPr="00D302DD">
        <w:rPr>
          <w:iCs/>
          <w:sz w:val="24"/>
          <w:szCs w:val="24"/>
        </w:rPr>
        <w:t>z uwzględnieniem pkt 10.</w:t>
      </w:r>
      <w:r>
        <w:rPr>
          <w:iCs/>
          <w:sz w:val="24"/>
          <w:szCs w:val="24"/>
        </w:rPr>
        <w:t>4</w:t>
      </w:r>
      <w:r w:rsidRPr="00D302DD">
        <w:rPr>
          <w:iCs/>
          <w:sz w:val="24"/>
          <w:szCs w:val="24"/>
        </w:rPr>
        <w:t xml:space="preserve"> SIWZ.</w:t>
      </w:r>
    </w:p>
    <w:p w:rsidR="00D722DC" w:rsidRPr="00912C3B" w:rsidRDefault="00D722DC" w:rsidP="00405192">
      <w:pPr>
        <w:spacing w:before="60" w:after="60"/>
        <w:ind w:left="993"/>
        <w:jc w:val="both"/>
        <w:rPr>
          <w:b/>
          <w:spacing w:val="-2"/>
          <w:sz w:val="24"/>
          <w:szCs w:val="24"/>
        </w:rPr>
      </w:pPr>
      <w:r w:rsidRPr="00912C3B">
        <w:rPr>
          <w:b/>
          <w:spacing w:val="-2"/>
          <w:sz w:val="24"/>
          <w:szCs w:val="24"/>
        </w:rPr>
        <w:t xml:space="preserve">Pisemne zobowiązanie innego podmiotu należy złożyć w oryginale i dołączyć do </w:t>
      </w:r>
      <w:r w:rsidRPr="00912C3B">
        <w:rPr>
          <w:b/>
          <w:bCs/>
          <w:sz w:val="24"/>
          <w:szCs w:val="24"/>
        </w:rPr>
        <w:t>o</w:t>
      </w:r>
      <w:r w:rsidRPr="00912C3B">
        <w:rPr>
          <w:rFonts w:eastAsia="TimesNewRoman,Bold"/>
          <w:b/>
          <w:bCs/>
          <w:sz w:val="24"/>
          <w:szCs w:val="24"/>
        </w:rPr>
        <w:t>ś</w:t>
      </w:r>
      <w:r w:rsidRPr="00912C3B">
        <w:rPr>
          <w:b/>
          <w:bCs/>
          <w:sz w:val="24"/>
          <w:szCs w:val="24"/>
        </w:rPr>
        <w:t>wiadczenia o spełnianiu warunków udziału w postępowaniu</w:t>
      </w:r>
      <w:r w:rsidRPr="00912C3B">
        <w:rPr>
          <w:b/>
          <w:spacing w:val="-2"/>
          <w:sz w:val="24"/>
          <w:szCs w:val="24"/>
        </w:rPr>
        <w:t>.</w:t>
      </w:r>
    </w:p>
    <w:p w:rsidR="00D722DC" w:rsidRPr="00912C3B" w:rsidRDefault="00D722DC" w:rsidP="00912C3B">
      <w:pPr>
        <w:autoSpaceDE w:val="0"/>
        <w:autoSpaceDN w:val="0"/>
        <w:adjustRightInd w:val="0"/>
        <w:spacing w:before="60"/>
        <w:ind w:left="992" w:hanging="567"/>
        <w:jc w:val="both"/>
        <w:rPr>
          <w:sz w:val="24"/>
          <w:szCs w:val="24"/>
        </w:rPr>
      </w:pPr>
      <w:r w:rsidRPr="00912C3B">
        <w:rPr>
          <w:sz w:val="24"/>
          <w:szCs w:val="24"/>
        </w:rPr>
        <w:t>11.3.</w:t>
      </w:r>
      <w:r w:rsidRPr="00912C3B">
        <w:rPr>
          <w:rFonts w:eastAsia="TimesNewRoman"/>
          <w:sz w:val="24"/>
          <w:szCs w:val="24"/>
        </w:rPr>
        <w:tab/>
      </w:r>
      <w:r w:rsidRPr="00912C3B">
        <w:rPr>
          <w:bCs/>
          <w:sz w:val="24"/>
          <w:szCs w:val="24"/>
          <w:u w:val="single"/>
        </w:rPr>
        <w:t>Dokumenty</w:t>
      </w:r>
      <w:r w:rsidRPr="00912C3B">
        <w:rPr>
          <w:sz w:val="24"/>
          <w:szCs w:val="24"/>
          <w:u w:val="single"/>
        </w:rPr>
        <w:t xml:space="preserve"> składane przez wykonawcę na wezwanie Zamawiaj</w:t>
      </w:r>
      <w:r w:rsidRPr="00912C3B">
        <w:rPr>
          <w:rFonts w:eastAsia="TimesNewRoman"/>
          <w:sz w:val="24"/>
          <w:szCs w:val="24"/>
          <w:u w:val="single"/>
        </w:rPr>
        <w:t>ą</w:t>
      </w:r>
      <w:r w:rsidRPr="00912C3B">
        <w:rPr>
          <w:sz w:val="24"/>
          <w:szCs w:val="24"/>
          <w:u w:val="single"/>
        </w:rPr>
        <w:t xml:space="preserve">cego, wynikające </w:t>
      </w:r>
      <w:r w:rsidRPr="00912C3B">
        <w:rPr>
          <w:sz w:val="24"/>
          <w:szCs w:val="24"/>
          <w:u w:val="single"/>
        </w:rPr>
        <w:br/>
        <w:t>z art. 26 ust. 2 UPZP</w:t>
      </w:r>
      <w:r w:rsidRPr="00912C3B">
        <w:rPr>
          <w:sz w:val="24"/>
          <w:szCs w:val="24"/>
        </w:rPr>
        <w:t>:</w:t>
      </w:r>
    </w:p>
    <w:p w:rsidR="00D722DC" w:rsidRPr="00912C3B" w:rsidRDefault="00D722DC" w:rsidP="00912C3B">
      <w:pPr>
        <w:tabs>
          <w:tab w:val="num" w:pos="993"/>
        </w:tabs>
        <w:spacing w:before="60"/>
        <w:ind w:left="993"/>
        <w:jc w:val="both"/>
        <w:rPr>
          <w:bCs/>
          <w:sz w:val="24"/>
          <w:szCs w:val="24"/>
        </w:rPr>
      </w:pPr>
      <w:r w:rsidRPr="00912C3B">
        <w:rPr>
          <w:bCs/>
          <w:sz w:val="24"/>
          <w:szCs w:val="24"/>
        </w:rPr>
        <w:t xml:space="preserve">Zamawiający wezwie Wykonawcę, którego oferta została najwyżej oceniona, do złożenia </w:t>
      </w:r>
      <w:r w:rsidRPr="00912C3B">
        <w:rPr>
          <w:bCs/>
          <w:spacing w:val="-4"/>
          <w:sz w:val="24"/>
          <w:szCs w:val="24"/>
        </w:rPr>
        <w:t>w wyznaczonym terminie, nie krótszym niż 5 dni, aktualnych na dzień złożenia oświadczeń</w:t>
      </w:r>
      <w:r w:rsidRPr="00912C3B">
        <w:rPr>
          <w:bCs/>
          <w:sz w:val="24"/>
          <w:szCs w:val="24"/>
        </w:rPr>
        <w:t xml:space="preserve"> lub dokumentów potwierdzających spełnianie warunków udziału w postępowaniu, określonych w pkt 10.</w:t>
      </w:r>
      <w:r>
        <w:rPr>
          <w:bCs/>
          <w:sz w:val="24"/>
          <w:szCs w:val="24"/>
        </w:rPr>
        <w:t>2</w:t>
      </w:r>
      <w:r w:rsidRPr="00912C3B">
        <w:rPr>
          <w:bCs/>
          <w:sz w:val="24"/>
          <w:szCs w:val="24"/>
        </w:rPr>
        <w:t>. SIWZ.</w:t>
      </w:r>
    </w:p>
    <w:p w:rsidR="00D722DC" w:rsidRPr="00912C3B" w:rsidRDefault="00D722DC" w:rsidP="00912C3B">
      <w:pPr>
        <w:tabs>
          <w:tab w:val="num" w:pos="1276"/>
        </w:tabs>
        <w:spacing w:before="60"/>
        <w:ind w:left="1276" w:hanging="283"/>
        <w:jc w:val="both"/>
        <w:rPr>
          <w:sz w:val="24"/>
          <w:szCs w:val="24"/>
        </w:rPr>
      </w:pPr>
      <w:r w:rsidRPr="00912C3B">
        <w:rPr>
          <w:bCs/>
          <w:sz w:val="24"/>
          <w:szCs w:val="24"/>
        </w:rPr>
        <w:t>1.</w:t>
      </w:r>
      <w:r w:rsidRPr="00912C3B">
        <w:rPr>
          <w:bCs/>
          <w:sz w:val="24"/>
          <w:szCs w:val="24"/>
        </w:rPr>
        <w:tab/>
      </w:r>
      <w:r w:rsidRPr="00912C3B">
        <w:rPr>
          <w:spacing w:val="-2"/>
          <w:sz w:val="24"/>
          <w:szCs w:val="24"/>
        </w:rPr>
        <w:t>W celu potwierdzenia spełniania warunków udziału w postępowaniu</w:t>
      </w:r>
      <w:r w:rsidRPr="00912C3B">
        <w:rPr>
          <w:sz w:val="24"/>
          <w:szCs w:val="24"/>
        </w:rPr>
        <w:t xml:space="preserve"> </w:t>
      </w:r>
      <w:r w:rsidRPr="00912C3B">
        <w:rPr>
          <w:spacing w:val="-4"/>
          <w:sz w:val="24"/>
          <w:szCs w:val="24"/>
        </w:rPr>
        <w:t>okre</w:t>
      </w:r>
      <w:r w:rsidRPr="00912C3B">
        <w:rPr>
          <w:rFonts w:eastAsia="TimesNewRoman"/>
          <w:spacing w:val="-4"/>
          <w:sz w:val="24"/>
          <w:szCs w:val="24"/>
        </w:rPr>
        <w:t>ś</w:t>
      </w:r>
      <w:r w:rsidRPr="00912C3B">
        <w:rPr>
          <w:spacing w:val="-4"/>
          <w:sz w:val="24"/>
          <w:szCs w:val="24"/>
        </w:rPr>
        <w:t xml:space="preserve">lonych na podstawie art. 22 ust. 1b UPZP </w:t>
      </w:r>
      <w:r>
        <w:rPr>
          <w:spacing w:val="-4"/>
          <w:sz w:val="24"/>
          <w:szCs w:val="24"/>
        </w:rPr>
        <w:t>w</w:t>
      </w:r>
      <w:r w:rsidRPr="00912C3B">
        <w:rPr>
          <w:spacing w:val="-4"/>
          <w:sz w:val="24"/>
          <w:szCs w:val="24"/>
        </w:rPr>
        <w:t xml:space="preserve">ykonawca zobowiązany jest złożyć </w:t>
      </w:r>
      <w:r>
        <w:rPr>
          <w:sz w:val="24"/>
          <w:szCs w:val="24"/>
        </w:rPr>
        <w:t xml:space="preserve">na wezwanie Zamawiającego, wynikające z art. 26 ust. 2 </w:t>
      </w:r>
      <w:r w:rsidRPr="006A1AD7">
        <w:rPr>
          <w:sz w:val="24"/>
          <w:szCs w:val="24"/>
        </w:rPr>
        <w:t>UPZP, następujące dokumenty:</w:t>
      </w:r>
    </w:p>
    <w:p w:rsidR="00D722DC" w:rsidRPr="00266723" w:rsidRDefault="00D722DC" w:rsidP="000D2BDE">
      <w:pPr>
        <w:autoSpaceDE w:val="0"/>
        <w:autoSpaceDN w:val="0"/>
        <w:adjustRightInd w:val="0"/>
        <w:ind w:left="1560" w:hanging="284"/>
        <w:jc w:val="both"/>
        <w:rPr>
          <w:spacing w:val="-8"/>
          <w:sz w:val="24"/>
          <w:szCs w:val="24"/>
        </w:rPr>
      </w:pPr>
      <w:r>
        <w:rPr>
          <w:sz w:val="24"/>
          <w:szCs w:val="24"/>
        </w:rPr>
        <w:t>1</w:t>
      </w:r>
      <w:r w:rsidRPr="00912C3B">
        <w:rPr>
          <w:sz w:val="24"/>
          <w:szCs w:val="24"/>
        </w:rPr>
        <w:t>)</w:t>
      </w:r>
      <w:r w:rsidRPr="00912C3B">
        <w:rPr>
          <w:sz w:val="24"/>
          <w:szCs w:val="24"/>
        </w:rPr>
        <w:tab/>
      </w:r>
      <w:r w:rsidRPr="00266723">
        <w:rPr>
          <w:b/>
          <w:spacing w:val="-8"/>
          <w:sz w:val="24"/>
          <w:szCs w:val="24"/>
        </w:rPr>
        <w:t>wykaz robót budowlanych wykonanych</w:t>
      </w:r>
      <w:r w:rsidRPr="00266723">
        <w:rPr>
          <w:spacing w:val="-8"/>
          <w:sz w:val="24"/>
          <w:szCs w:val="24"/>
        </w:rPr>
        <w:t xml:space="preserve"> nie wcześniej niż w okresie ostatnich pięciu latach przed upływem terminu składania ofert, a jeżeli okres prowadzenia działalności jest krótszy – w tym okresie, wraz z podaniem ich rodzaju, przedmiotu, daty miejsca wykonania i podmiotów, na rzecz których zostały wykonane </w:t>
      </w:r>
      <w:r w:rsidRPr="00266723">
        <w:rPr>
          <w:i/>
          <w:spacing w:val="-8"/>
          <w:sz w:val="24"/>
          <w:szCs w:val="24"/>
        </w:rPr>
        <w:t xml:space="preserve">(sporządzony według wzoru Zamawiającego) z załączeniem </w:t>
      </w:r>
      <w:r w:rsidRPr="00266723">
        <w:rPr>
          <w:b/>
          <w:spacing w:val="-8"/>
          <w:sz w:val="24"/>
          <w:szCs w:val="24"/>
        </w:rPr>
        <w:t xml:space="preserve">dowodów </w:t>
      </w:r>
      <w:r w:rsidRPr="00266723">
        <w:rPr>
          <w:spacing w:val="-8"/>
          <w:sz w:val="24"/>
          <w:szCs w:val="24"/>
        </w:rPr>
        <w:t>określających czy roboty zostały wykonane zgodnie z przepisami prawa i prawidłowo ukończone, przy czym dowodami tymi są:</w:t>
      </w:r>
    </w:p>
    <w:p w:rsidR="00D722DC" w:rsidRPr="00856F54" w:rsidRDefault="00D722DC" w:rsidP="000D2BDE">
      <w:pPr>
        <w:autoSpaceDE w:val="0"/>
        <w:autoSpaceDN w:val="0"/>
        <w:adjustRightInd w:val="0"/>
        <w:ind w:left="1560"/>
        <w:jc w:val="both"/>
        <w:rPr>
          <w:i/>
          <w:spacing w:val="-8"/>
          <w:sz w:val="24"/>
          <w:szCs w:val="24"/>
        </w:rPr>
      </w:pPr>
      <w:r w:rsidRPr="00856F54">
        <w:rPr>
          <w:spacing w:val="-8"/>
          <w:sz w:val="24"/>
          <w:szCs w:val="24"/>
        </w:rPr>
        <w:t>referencje bądź inne dokumenty wystawione przez podmiot, na rzecz którego roboty budowlane były wykonywane, a jeżeli z uzasadnionej przyczyny o obiektywnym charakterze wykonawca nie jest w stanie uzyskać tych dokumentów –inne dokumenty. Jeżeli wykonawca składa ww. oświadczenie, zobowiązany jest podać przyczyny braku możliwości uzyskania ww. dokumentów.</w:t>
      </w:r>
    </w:p>
    <w:p w:rsidR="00D722DC" w:rsidRPr="009E6D3F" w:rsidRDefault="00D722DC" w:rsidP="000D2BDE">
      <w:pPr>
        <w:tabs>
          <w:tab w:val="num" w:pos="426"/>
        </w:tabs>
        <w:autoSpaceDE w:val="0"/>
        <w:autoSpaceDN w:val="0"/>
        <w:adjustRightInd w:val="0"/>
        <w:ind w:left="1560" w:firstLine="28"/>
        <w:jc w:val="both"/>
        <w:rPr>
          <w:rFonts w:ascii="Times-Roman" w:hAnsi="Times-Roman" w:cs="Times-Roman"/>
          <w:spacing w:val="-8"/>
          <w:sz w:val="24"/>
          <w:szCs w:val="24"/>
        </w:rPr>
      </w:pPr>
      <w:r w:rsidRPr="009E6D3F">
        <w:rPr>
          <w:spacing w:val="-8"/>
          <w:sz w:val="24"/>
          <w:szCs w:val="24"/>
        </w:rPr>
        <w:t>Zamawiający nie dopuszcza aby wykaz dotyczył robót budowlanych wykonanych</w:t>
      </w:r>
      <w:r w:rsidRPr="009E6D3F">
        <w:rPr>
          <w:rFonts w:ascii="Times-Roman" w:hAnsi="Times-Roman" w:cs="Times-Roman"/>
          <w:spacing w:val="-8"/>
          <w:sz w:val="24"/>
          <w:szCs w:val="24"/>
        </w:rPr>
        <w:t xml:space="preserve">, </w:t>
      </w:r>
      <w:r>
        <w:rPr>
          <w:rFonts w:ascii="Times-Roman" w:hAnsi="Times-Roman" w:cs="Times-Roman"/>
          <w:spacing w:val="-8"/>
          <w:sz w:val="24"/>
          <w:szCs w:val="24"/>
        </w:rPr>
        <w:br/>
      </w:r>
      <w:r w:rsidRPr="009E6D3F">
        <w:rPr>
          <w:rFonts w:ascii="Times-Roman" w:hAnsi="Times-Roman" w:cs="Times-Roman"/>
          <w:spacing w:val="-8"/>
          <w:sz w:val="24"/>
          <w:szCs w:val="24"/>
        </w:rPr>
        <w:t xml:space="preserve">w okresie  </w:t>
      </w:r>
      <w:r w:rsidRPr="009E6D3F">
        <w:rPr>
          <w:spacing w:val="-8"/>
          <w:sz w:val="24"/>
          <w:szCs w:val="24"/>
        </w:rPr>
        <w:t>dłuższym</w:t>
      </w:r>
      <w:r w:rsidRPr="009E6D3F">
        <w:rPr>
          <w:rFonts w:ascii="Times-Roman" w:hAnsi="Times-Roman" w:cs="Times-Roman"/>
          <w:spacing w:val="-8"/>
          <w:sz w:val="24"/>
          <w:szCs w:val="24"/>
        </w:rPr>
        <w:t xml:space="preserve"> ni</w:t>
      </w:r>
      <w:r w:rsidRPr="009E6D3F">
        <w:rPr>
          <w:spacing w:val="-8"/>
          <w:sz w:val="24"/>
          <w:szCs w:val="24"/>
        </w:rPr>
        <w:t>ż</w:t>
      </w:r>
      <w:r w:rsidRPr="009E6D3F">
        <w:rPr>
          <w:rFonts w:ascii="TT2A2t00" w:hAnsi="TT2A2t00" w:cs="TT2A2t00"/>
          <w:spacing w:val="-8"/>
          <w:sz w:val="24"/>
          <w:szCs w:val="24"/>
        </w:rPr>
        <w:t xml:space="preserve"> </w:t>
      </w:r>
      <w:r w:rsidRPr="009E6D3F">
        <w:rPr>
          <w:rFonts w:ascii="Times-Roman" w:hAnsi="Times-Roman" w:cs="Times-Roman"/>
          <w:spacing w:val="-8"/>
          <w:sz w:val="24"/>
          <w:szCs w:val="24"/>
        </w:rPr>
        <w:t xml:space="preserve">5 lat przed upływem terminu składania ofert.  </w:t>
      </w:r>
    </w:p>
    <w:p w:rsidR="00D722DC" w:rsidRPr="009E6D3F" w:rsidRDefault="00D722DC" w:rsidP="000D2BDE">
      <w:pPr>
        <w:tabs>
          <w:tab w:val="left" w:pos="567"/>
        </w:tabs>
        <w:ind w:left="1560" w:firstLine="28"/>
        <w:jc w:val="both"/>
        <w:rPr>
          <w:spacing w:val="-8"/>
          <w:sz w:val="10"/>
          <w:szCs w:val="10"/>
        </w:rPr>
      </w:pPr>
    </w:p>
    <w:p w:rsidR="00D722DC" w:rsidRPr="009E6D3F" w:rsidRDefault="00D722DC" w:rsidP="000D2BDE">
      <w:pPr>
        <w:tabs>
          <w:tab w:val="left" w:pos="709"/>
          <w:tab w:val="left" w:pos="3544"/>
        </w:tabs>
        <w:autoSpaceDE w:val="0"/>
        <w:autoSpaceDN w:val="0"/>
        <w:adjustRightInd w:val="0"/>
        <w:ind w:left="1559"/>
        <w:jc w:val="both"/>
        <w:rPr>
          <w:spacing w:val="-8"/>
          <w:sz w:val="24"/>
          <w:szCs w:val="24"/>
        </w:rPr>
      </w:pPr>
      <w:r w:rsidRPr="009E6D3F">
        <w:rPr>
          <w:spacing w:val="-8"/>
          <w:sz w:val="24"/>
          <w:szCs w:val="24"/>
        </w:rPr>
        <w:t>W przypadku wskazania przez wykonawcę oświadczeń lub dokumentów, o których mowa w pkt 11 SIWZ, które znajdują się w posiadaniu Zamawiającego, w szczególności oświadczeń lub dokumentów przechowywanych przez Zamawiającego zgodnie z art. 97 ust. 1 UPZP, zamawiający w celu potwierdzenia okoliczności, o których mowa w art. 25 ust. 1 pkt 1 i 3 UPZP, korzysta z posiadanych oświadczeń lub dokumentów, o ile są one aktualne.</w:t>
      </w:r>
    </w:p>
    <w:p w:rsidR="00D722DC" w:rsidRPr="00FB1D81" w:rsidRDefault="00D722DC" w:rsidP="000D2BDE">
      <w:pPr>
        <w:numPr>
          <w:ilvl w:val="0"/>
          <w:numId w:val="40"/>
        </w:numPr>
        <w:ind w:left="1560" w:hanging="284"/>
        <w:jc w:val="both"/>
        <w:rPr>
          <w:b/>
          <w:spacing w:val="-8"/>
          <w:sz w:val="24"/>
          <w:szCs w:val="24"/>
        </w:rPr>
      </w:pPr>
      <w:r w:rsidRPr="00FB1D81">
        <w:rPr>
          <w:b/>
          <w:spacing w:val="-8"/>
          <w:sz w:val="24"/>
          <w:szCs w:val="24"/>
        </w:rPr>
        <w:t>wykaz osób</w:t>
      </w:r>
      <w:r w:rsidRPr="00FB1D81">
        <w:rPr>
          <w:spacing w:val="-8"/>
          <w:sz w:val="24"/>
          <w:szCs w:val="24"/>
        </w:rPr>
        <w:t xml:space="preserve">, skierowanych przez wykonawcę do realizacji zamówienia publicznego, w szczególności odpowiedzialnych za kierowanie robotami budowlanymi wraz </w:t>
      </w:r>
      <w:r>
        <w:rPr>
          <w:spacing w:val="-8"/>
          <w:sz w:val="24"/>
          <w:szCs w:val="24"/>
        </w:rPr>
        <w:br/>
      </w:r>
      <w:r w:rsidRPr="00FB1D81">
        <w:rPr>
          <w:spacing w:val="-8"/>
          <w:sz w:val="24"/>
          <w:szCs w:val="24"/>
        </w:rPr>
        <w:t>z informacjami na temat ich kwalifikacji zawodowych, uprawnień, doświadczenia niezbędnych do wykonania zamówienia publicznego, a także zakresu wykonywanych przez nie czynności oraz informacją o podstawie do dysponowania tymi osobami (</w:t>
      </w:r>
      <w:r w:rsidRPr="00FB1D81">
        <w:rPr>
          <w:i/>
          <w:spacing w:val="-8"/>
          <w:sz w:val="24"/>
          <w:szCs w:val="24"/>
        </w:rPr>
        <w:t>sporządzony według wzoru Zamawiającego),</w:t>
      </w:r>
    </w:p>
    <w:p w:rsidR="00D722DC" w:rsidRPr="007F4266" w:rsidRDefault="00D722DC" w:rsidP="00E65B1C">
      <w:pPr>
        <w:tabs>
          <w:tab w:val="left" w:pos="-1418"/>
        </w:tabs>
        <w:ind w:left="1276"/>
        <w:jc w:val="both"/>
        <w:rPr>
          <w:sz w:val="24"/>
          <w:szCs w:val="24"/>
        </w:rPr>
      </w:pPr>
      <w:r>
        <w:rPr>
          <w:sz w:val="24"/>
          <w:szCs w:val="24"/>
        </w:rPr>
        <w:t>Jeżeli wykaz, oświadczenia lub inne złożone przez wykonawcę dokumenty budzą wątpliwości Zamawiającego</w:t>
      </w:r>
      <w:r w:rsidRPr="00341B56">
        <w:rPr>
          <w:sz w:val="24"/>
          <w:szCs w:val="24"/>
        </w:rPr>
        <w:t xml:space="preserve"> może zwrócić się bezpośrednio do właściwego podmiotu, </w:t>
      </w:r>
      <w:r>
        <w:rPr>
          <w:sz w:val="24"/>
          <w:szCs w:val="24"/>
        </w:rPr>
        <w:br/>
      </w:r>
      <w:r w:rsidRPr="00341B56">
        <w:rPr>
          <w:sz w:val="24"/>
          <w:szCs w:val="24"/>
        </w:rPr>
        <w:t xml:space="preserve">na rzecz którego </w:t>
      </w:r>
      <w:r>
        <w:rPr>
          <w:sz w:val="24"/>
          <w:szCs w:val="24"/>
        </w:rPr>
        <w:t xml:space="preserve">roboty budowlane </w:t>
      </w:r>
      <w:r w:rsidRPr="00341B56">
        <w:rPr>
          <w:sz w:val="24"/>
          <w:szCs w:val="24"/>
        </w:rPr>
        <w:t>były</w:t>
      </w:r>
      <w:r>
        <w:rPr>
          <w:sz w:val="24"/>
          <w:szCs w:val="24"/>
        </w:rPr>
        <w:t xml:space="preserve"> wykonane </w:t>
      </w:r>
      <w:r w:rsidRPr="00341B56">
        <w:rPr>
          <w:sz w:val="24"/>
          <w:szCs w:val="24"/>
        </w:rPr>
        <w:t xml:space="preserve">o </w:t>
      </w:r>
      <w:r>
        <w:rPr>
          <w:sz w:val="24"/>
          <w:szCs w:val="24"/>
        </w:rPr>
        <w:t>dodatkowe informacje lub dokumenty w tym zakresie.</w:t>
      </w:r>
    </w:p>
    <w:p w:rsidR="00D722DC" w:rsidRDefault="00D722DC" w:rsidP="00E65B1C">
      <w:pPr>
        <w:tabs>
          <w:tab w:val="num" w:pos="1276"/>
        </w:tabs>
        <w:spacing w:before="120"/>
        <w:ind w:left="1276" w:hanging="284"/>
        <w:jc w:val="both"/>
        <w:rPr>
          <w:sz w:val="24"/>
          <w:szCs w:val="24"/>
        </w:rPr>
      </w:pPr>
      <w:r w:rsidRPr="00AE15DE">
        <w:rPr>
          <w:bCs/>
          <w:sz w:val="24"/>
          <w:szCs w:val="24"/>
        </w:rPr>
        <w:t>2.</w:t>
      </w:r>
      <w:r w:rsidRPr="00AE15DE">
        <w:rPr>
          <w:bCs/>
          <w:sz w:val="24"/>
          <w:szCs w:val="24"/>
        </w:rPr>
        <w:tab/>
      </w:r>
      <w:r>
        <w:rPr>
          <w:sz w:val="24"/>
          <w:szCs w:val="24"/>
        </w:rPr>
        <w:t xml:space="preserve">Oświadczenie wstępne o braku podstaw do wykluczenia, o którym mowa w pkt 11.1.2 SIWZ, jest jednocześnie oświadczeniem ostatecznym. </w:t>
      </w:r>
    </w:p>
    <w:p w:rsidR="00D722DC" w:rsidRPr="00EC2BCF" w:rsidRDefault="00D722DC" w:rsidP="00EC2BCF">
      <w:pPr>
        <w:tabs>
          <w:tab w:val="num" w:pos="1276"/>
        </w:tabs>
        <w:ind w:left="1276"/>
        <w:jc w:val="both"/>
        <w:rPr>
          <w:sz w:val="24"/>
          <w:szCs w:val="24"/>
        </w:rPr>
      </w:pPr>
      <w:r>
        <w:rPr>
          <w:sz w:val="24"/>
          <w:szCs w:val="24"/>
        </w:rPr>
        <w:t>Zamawiający nie będzie wzywał wykonawcy na podstawie art. 26 ust. 2 UPZP do złożenia dodatkowych oświadczeń lub dokumentów w celu potwierdzenia braku podstaw do wykluczenia z postępowania o udzielenie zamówienia z powodu niespełnienia warunków, o których mowa w art. 24 ust. 1 oraz ust. 5 pkt 1 i 8 UPZP.</w:t>
      </w:r>
    </w:p>
    <w:p w:rsidR="00D722DC" w:rsidRDefault="00D722DC" w:rsidP="00406863">
      <w:pPr>
        <w:tabs>
          <w:tab w:val="num" w:pos="1276"/>
        </w:tabs>
        <w:spacing w:before="120"/>
        <w:ind w:left="1276" w:hanging="284"/>
        <w:jc w:val="both"/>
        <w:rPr>
          <w:bCs/>
          <w:sz w:val="24"/>
          <w:szCs w:val="24"/>
        </w:rPr>
      </w:pPr>
    </w:p>
    <w:p w:rsidR="00D722DC" w:rsidRDefault="00D722DC" w:rsidP="00195132">
      <w:pPr>
        <w:tabs>
          <w:tab w:val="num" w:pos="1276"/>
        </w:tabs>
        <w:spacing w:before="120"/>
        <w:jc w:val="both"/>
        <w:rPr>
          <w:bCs/>
          <w:sz w:val="24"/>
          <w:szCs w:val="24"/>
        </w:rPr>
      </w:pPr>
      <w:r>
        <w:rPr>
          <w:bCs/>
          <w:sz w:val="24"/>
          <w:szCs w:val="24"/>
        </w:rPr>
        <w:t xml:space="preserve">                 </w:t>
      </w:r>
      <w:r w:rsidRPr="00912C3B">
        <w:rPr>
          <w:bCs/>
          <w:sz w:val="24"/>
          <w:szCs w:val="24"/>
        </w:rPr>
        <w:t>3.</w:t>
      </w:r>
      <w:r w:rsidRPr="00912C3B">
        <w:rPr>
          <w:bCs/>
          <w:sz w:val="24"/>
          <w:szCs w:val="24"/>
        </w:rPr>
        <w:tab/>
      </w:r>
      <w:r w:rsidRPr="00912C3B">
        <w:rPr>
          <w:bCs/>
          <w:spacing w:val="-4"/>
          <w:sz w:val="24"/>
          <w:szCs w:val="24"/>
          <w:u w:val="single"/>
        </w:rPr>
        <w:t>Dokumenty innych podmiotów udostępniających wykonawcy swoje zasoby</w:t>
      </w:r>
      <w:r w:rsidRPr="00912C3B">
        <w:rPr>
          <w:bCs/>
          <w:sz w:val="24"/>
          <w:szCs w:val="24"/>
        </w:rPr>
        <w:t>:</w:t>
      </w:r>
    </w:p>
    <w:p w:rsidR="00D722DC" w:rsidRPr="00406863" w:rsidRDefault="00D722DC" w:rsidP="00406863">
      <w:pPr>
        <w:tabs>
          <w:tab w:val="num" w:pos="1276"/>
        </w:tabs>
        <w:spacing w:before="120"/>
        <w:ind w:left="1276" w:hanging="284"/>
        <w:jc w:val="both"/>
        <w:rPr>
          <w:bCs/>
          <w:sz w:val="24"/>
          <w:szCs w:val="24"/>
        </w:rPr>
      </w:pPr>
      <w:r>
        <w:rPr>
          <w:bCs/>
          <w:sz w:val="24"/>
          <w:szCs w:val="24"/>
        </w:rPr>
        <w:tab/>
      </w:r>
      <w:r w:rsidRPr="006A6A49">
        <w:rPr>
          <w:bCs/>
          <w:spacing w:val="-4"/>
          <w:sz w:val="24"/>
          <w:szCs w:val="24"/>
        </w:rPr>
        <w:t xml:space="preserve">W przypadku, gdy wykonawca </w:t>
      </w:r>
      <w:r w:rsidRPr="006A6A49">
        <w:rPr>
          <w:spacing w:val="-4"/>
          <w:sz w:val="24"/>
          <w:szCs w:val="24"/>
        </w:rPr>
        <w:t>wykazuj</w:t>
      </w:r>
      <w:r w:rsidRPr="006A6A49">
        <w:rPr>
          <w:rFonts w:eastAsia="TimesNewRoman"/>
          <w:spacing w:val="-4"/>
          <w:sz w:val="24"/>
          <w:szCs w:val="24"/>
        </w:rPr>
        <w:t>ą</w:t>
      </w:r>
      <w:r w:rsidRPr="006A6A49">
        <w:rPr>
          <w:spacing w:val="-4"/>
          <w:sz w:val="24"/>
          <w:szCs w:val="24"/>
        </w:rPr>
        <w:t>c spełnienie warunków udziału w post</w:t>
      </w:r>
      <w:r w:rsidRPr="006A6A49">
        <w:rPr>
          <w:rFonts w:eastAsia="TimesNewRoman"/>
          <w:spacing w:val="-4"/>
          <w:sz w:val="24"/>
          <w:szCs w:val="24"/>
        </w:rPr>
        <w:t>ę</w:t>
      </w:r>
      <w:r w:rsidRPr="006A6A49">
        <w:rPr>
          <w:spacing w:val="-4"/>
          <w:sz w:val="24"/>
          <w:szCs w:val="24"/>
        </w:rPr>
        <w:t>powaniu</w:t>
      </w:r>
      <w:r>
        <w:rPr>
          <w:sz w:val="24"/>
          <w:szCs w:val="24"/>
        </w:rPr>
        <w:t xml:space="preserve"> polega na zdolno</w:t>
      </w:r>
      <w:r>
        <w:rPr>
          <w:rFonts w:eastAsia="TimesNewRoman"/>
          <w:sz w:val="24"/>
          <w:szCs w:val="24"/>
        </w:rPr>
        <w:t>ś</w:t>
      </w:r>
      <w:r>
        <w:rPr>
          <w:sz w:val="24"/>
          <w:szCs w:val="24"/>
        </w:rPr>
        <w:t>ciach technicznych lub zawodowych innych podmiotów na zasadach okre</w:t>
      </w:r>
      <w:r>
        <w:rPr>
          <w:rFonts w:eastAsia="TimesNewRoman"/>
          <w:sz w:val="24"/>
          <w:szCs w:val="24"/>
        </w:rPr>
        <w:t>ś</w:t>
      </w:r>
      <w:r>
        <w:rPr>
          <w:sz w:val="24"/>
          <w:szCs w:val="24"/>
        </w:rPr>
        <w:t>lonych w art. 22a UPZP</w:t>
      </w:r>
      <w:r w:rsidRPr="00101A39">
        <w:rPr>
          <w:bCs/>
          <w:spacing w:val="-2"/>
          <w:sz w:val="24"/>
          <w:szCs w:val="24"/>
        </w:rPr>
        <w:t>,</w:t>
      </w:r>
      <w:r w:rsidRPr="001B0813">
        <w:rPr>
          <w:bCs/>
          <w:spacing w:val="-4"/>
          <w:sz w:val="24"/>
          <w:szCs w:val="24"/>
        </w:rPr>
        <w:t xml:space="preserve"> </w:t>
      </w:r>
      <w:r w:rsidRPr="00C900A8">
        <w:rPr>
          <w:bCs/>
          <w:spacing w:val="-4"/>
          <w:sz w:val="24"/>
          <w:szCs w:val="24"/>
        </w:rPr>
        <w:t>Zamawiający</w:t>
      </w:r>
      <w:r>
        <w:rPr>
          <w:bCs/>
          <w:spacing w:val="-4"/>
          <w:sz w:val="24"/>
          <w:szCs w:val="24"/>
        </w:rPr>
        <w:t>:</w:t>
      </w:r>
    </w:p>
    <w:p w:rsidR="00D722DC" w:rsidRPr="001B0813" w:rsidRDefault="00D722DC" w:rsidP="001B0813">
      <w:pPr>
        <w:tabs>
          <w:tab w:val="num" w:pos="1560"/>
        </w:tabs>
        <w:ind w:left="1560" w:hanging="284"/>
        <w:jc w:val="both"/>
        <w:rPr>
          <w:bCs/>
          <w:spacing w:val="-4"/>
          <w:sz w:val="24"/>
          <w:szCs w:val="24"/>
        </w:rPr>
      </w:pPr>
      <w:r>
        <w:rPr>
          <w:bCs/>
          <w:sz w:val="24"/>
          <w:szCs w:val="24"/>
        </w:rPr>
        <w:t>a)</w:t>
      </w:r>
      <w:r w:rsidRPr="004661A0">
        <w:rPr>
          <w:bCs/>
          <w:sz w:val="24"/>
          <w:szCs w:val="24"/>
        </w:rPr>
        <w:tab/>
      </w:r>
      <w:r w:rsidRPr="00C900A8">
        <w:rPr>
          <w:bCs/>
          <w:spacing w:val="-4"/>
          <w:sz w:val="24"/>
          <w:szCs w:val="24"/>
        </w:rPr>
        <w:t>oceni, czy udostępnione wykonawcy przez inne podmioty zdolności techniczne</w:t>
      </w:r>
      <w:r w:rsidRPr="004661A0">
        <w:rPr>
          <w:bCs/>
          <w:sz w:val="24"/>
          <w:szCs w:val="24"/>
        </w:rPr>
        <w:t xml:space="preserve"> lub </w:t>
      </w:r>
      <w:r w:rsidRPr="001B0813">
        <w:rPr>
          <w:bCs/>
          <w:spacing w:val="-2"/>
          <w:sz w:val="24"/>
          <w:szCs w:val="24"/>
        </w:rPr>
        <w:t>zawodowe pozwalają na wykazanie przez wykonawcę spełniania warunków udziału</w:t>
      </w:r>
      <w:r w:rsidRPr="004661A0">
        <w:rPr>
          <w:bCs/>
          <w:sz w:val="24"/>
          <w:szCs w:val="24"/>
        </w:rPr>
        <w:t xml:space="preserve"> </w:t>
      </w:r>
      <w:r w:rsidRPr="001B0813">
        <w:rPr>
          <w:bCs/>
          <w:spacing w:val="-4"/>
          <w:sz w:val="24"/>
          <w:szCs w:val="24"/>
        </w:rPr>
        <w:t>w postępowaniu</w:t>
      </w:r>
      <w:r w:rsidRPr="001B0813">
        <w:rPr>
          <w:spacing w:val="-4"/>
          <w:sz w:val="24"/>
          <w:szCs w:val="24"/>
        </w:rPr>
        <w:t xml:space="preserve"> na podstawie dokumentów wymienionych w pkt 11.2 i 11.3.1. SIWZ;</w:t>
      </w:r>
    </w:p>
    <w:p w:rsidR="00D722DC" w:rsidRDefault="00D722DC" w:rsidP="001B0813">
      <w:pPr>
        <w:tabs>
          <w:tab w:val="num" w:pos="1560"/>
        </w:tabs>
        <w:ind w:left="1560" w:hanging="284"/>
        <w:jc w:val="both"/>
        <w:rPr>
          <w:sz w:val="24"/>
          <w:szCs w:val="24"/>
        </w:rPr>
      </w:pPr>
      <w:r>
        <w:rPr>
          <w:bCs/>
          <w:sz w:val="24"/>
          <w:szCs w:val="24"/>
        </w:rPr>
        <w:t>b)</w:t>
      </w:r>
      <w:r>
        <w:rPr>
          <w:bCs/>
          <w:sz w:val="24"/>
          <w:szCs w:val="24"/>
        </w:rPr>
        <w:tab/>
      </w:r>
      <w:r w:rsidRPr="001B0813">
        <w:rPr>
          <w:bCs/>
          <w:spacing w:val="-4"/>
          <w:sz w:val="24"/>
          <w:szCs w:val="24"/>
        </w:rPr>
        <w:t>bada czy, czy nie zachodzą wobec tych podmiotów podstawy wykluczenia, o których</w:t>
      </w:r>
      <w:r w:rsidRPr="00101A39">
        <w:rPr>
          <w:bCs/>
          <w:sz w:val="24"/>
          <w:szCs w:val="24"/>
        </w:rPr>
        <w:t xml:space="preserve"> mowa w art. 24 ust. 1 pkt 13–22 i ust. 5 pkt 1</w:t>
      </w:r>
      <w:r>
        <w:rPr>
          <w:bCs/>
          <w:sz w:val="24"/>
          <w:szCs w:val="24"/>
        </w:rPr>
        <w:t xml:space="preserve"> i 8</w:t>
      </w:r>
      <w:r w:rsidRPr="00101A39">
        <w:rPr>
          <w:bCs/>
          <w:sz w:val="24"/>
          <w:szCs w:val="24"/>
        </w:rPr>
        <w:t xml:space="preserve"> UPZP</w:t>
      </w:r>
      <w:r w:rsidRPr="00912C3B">
        <w:rPr>
          <w:sz w:val="24"/>
          <w:szCs w:val="24"/>
        </w:rPr>
        <w:t xml:space="preserve">, </w:t>
      </w:r>
      <w:r w:rsidRPr="00535E69">
        <w:rPr>
          <w:bCs/>
          <w:sz w:val="24"/>
          <w:szCs w:val="24"/>
        </w:rPr>
        <w:t xml:space="preserve">na podstawie </w:t>
      </w:r>
      <w:r>
        <w:rPr>
          <w:bCs/>
          <w:sz w:val="24"/>
          <w:szCs w:val="24"/>
        </w:rPr>
        <w:t>oświadczenia ostatecznego, o którym mowa</w:t>
      </w:r>
      <w:r w:rsidRPr="00535E69">
        <w:rPr>
          <w:bCs/>
          <w:sz w:val="24"/>
          <w:szCs w:val="24"/>
        </w:rPr>
        <w:t xml:space="preserve"> w pkt </w:t>
      </w:r>
      <w:r w:rsidRPr="00912C3B">
        <w:rPr>
          <w:sz w:val="24"/>
          <w:szCs w:val="24"/>
        </w:rPr>
        <w:t>11.3</w:t>
      </w:r>
      <w:r>
        <w:rPr>
          <w:sz w:val="24"/>
          <w:szCs w:val="24"/>
        </w:rPr>
        <w:t xml:space="preserve">.2 </w:t>
      </w:r>
      <w:r w:rsidRPr="00535E69">
        <w:rPr>
          <w:bCs/>
          <w:sz w:val="24"/>
          <w:szCs w:val="24"/>
        </w:rPr>
        <w:t>SIWZ</w:t>
      </w:r>
      <w:r w:rsidRPr="00912C3B">
        <w:rPr>
          <w:sz w:val="24"/>
          <w:szCs w:val="24"/>
        </w:rPr>
        <w:t>.</w:t>
      </w:r>
    </w:p>
    <w:p w:rsidR="00D722DC" w:rsidRPr="001B0813" w:rsidRDefault="00D722DC" w:rsidP="001B0813">
      <w:pPr>
        <w:ind w:left="1276"/>
        <w:jc w:val="both"/>
        <w:rPr>
          <w:spacing w:val="-4"/>
          <w:sz w:val="24"/>
          <w:szCs w:val="24"/>
        </w:rPr>
      </w:pPr>
      <w:r>
        <w:rPr>
          <w:sz w:val="24"/>
          <w:szCs w:val="24"/>
        </w:rPr>
        <w:t xml:space="preserve">Jeżeli zdolności techniczne lub zawodowe podmiotu, na którego zdolnościach lub sytuacji wykonawca polega, na zasadach określonych w art. 22a UPZP, nie potwierdzają spełnienia przez wykonawcę warunków udziału w postępowaniu lub zachodzą wobec tych podmiotów podstawy wykluczenia, Zamawiający, zgodnie z art. </w:t>
      </w:r>
      <w:r w:rsidRPr="001B0813">
        <w:rPr>
          <w:spacing w:val="-4"/>
          <w:sz w:val="24"/>
          <w:szCs w:val="24"/>
        </w:rPr>
        <w:t>22a ust. 6 UPZP, zażąda, aby wykonawca w terminie określonym przez Zamawiającego:</w:t>
      </w:r>
    </w:p>
    <w:p w:rsidR="00D722DC" w:rsidRPr="00D5001E" w:rsidRDefault="00D722DC" w:rsidP="00DD65A7">
      <w:pPr>
        <w:autoSpaceDE w:val="0"/>
        <w:autoSpaceDN w:val="0"/>
        <w:adjustRightInd w:val="0"/>
        <w:ind w:left="1276" w:firstLine="142"/>
        <w:jc w:val="both"/>
        <w:rPr>
          <w:i/>
          <w:sz w:val="24"/>
          <w:szCs w:val="24"/>
        </w:rPr>
      </w:pPr>
      <w:r>
        <w:rPr>
          <w:i/>
          <w:sz w:val="24"/>
          <w:szCs w:val="24"/>
        </w:rPr>
        <w:t xml:space="preserve">- </w:t>
      </w:r>
      <w:r w:rsidRPr="00D5001E">
        <w:rPr>
          <w:i/>
          <w:sz w:val="24"/>
          <w:szCs w:val="24"/>
        </w:rPr>
        <w:t>zobowiązał się do osobistego wykonania odpowiedniej części zamówienia, jeżeli wykaże zdolności techniczne lub zawodowe, o których mowa w art. 22a ust. 1 UPZP.</w:t>
      </w:r>
    </w:p>
    <w:p w:rsidR="00D722DC" w:rsidRPr="00684C09" w:rsidRDefault="00D722DC" w:rsidP="001B0813">
      <w:pPr>
        <w:autoSpaceDE w:val="0"/>
        <w:autoSpaceDN w:val="0"/>
        <w:adjustRightInd w:val="0"/>
        <w:ind w:left="1276"/>
        <w:jc w:val="both"/>
        <w:rPr>
          <w:sz w:val="24"/>
          <w:szCs w:val="24"/>
        </w:rPr>
      </w:pPr>
      <w:r>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D722DC" w:rsidRDefault="00D722DC" w:rsidP="001B0813">
      <w:pPr>
        <w:tabs>
          <w:tab w:val="num" w:pos="1276"/>
        </w:tabs>
        <w:spacing w:before="120"/>
        <w:ind w:left="1276" w:hanging="284"/>
        <w:jc w:val="both"/>
        <w:rPr>
          <w:bCs/>
          <w:sz w:val="24"/>
          <w:szCs w:val="24"/>
          <w:u w:val="single"/>
        </w:rPr>
      </w:pPr>
      <w:r w:rsidRPr="00912C3B">
        <w:rPr>
          <w:bCs/>
          <w:sz w:val="24"/>
          <w:szCs w:val="24"/>
        </w:rPr>
        <w:t>4.</w:t>
      </w:r>
      <w:r w:rsidRPr="00912C3B">
        <w:rPr>
          <w:bCs/>
          <w:sz w:val="24"/>
          <w:szCs w:val="24"/>
        </w:rPr>
        <w:tab/>
      </w:r>
      <w:r w:rsidRPr="00912C3B">
        <w:rPr>
          <w:bCs/>
          <w:sz w:val="24"/>
          <w:szCs w:val="24"/>
          <w:u w:val="single"/>
        </w:rPr>
        <w:t>Dokumenty podmiotów zagranicznych:</w:t>
      </w:r>
      <w:r>
        <w:rPr>
          <w:bCs/>
          <w:sz w:val="24"/>
          <w:szCs w:val="24"/>
          <w:u w:val="single"/>
        </w:rPr>
        <w:t xml:space="preserve"> </w:t>
      </w:r>
    </w:p>
    <w:p w:rsidR="00D722DC" w:rsidRPr="00B347C8" w:rsidRDefault="00D722DC" w:rsidP="001B0813">
      <w:pPr>
        <w:tabs>
          <w:tab w:val="num" w:pos="1276"/>
        </w:tabs>
        <w:spacing w:before="120"/>
        <w:ind w:left="1276"/>
        <w:jc w:val="both"/>
        <w:rPr>
          <w:b/>
          <w:bCs/>
          <w:spacing w:val="-2"/>
          <w:sz w:val="24"/>
          <w:szCs w:val="24"/>
        </w:rPr>
      </w:pPr>
      <w:r w:rsidRPr="00B347C8">
        <w:rPr>
          <w:sz w:val="24"/>
          <w:szCs w:val="24"/>
        </w:rPr>
        <w:t>Zamawiaj</w:t>
      </w:r>
      <w:r w:rsidRPr="00B347C8">
        <w:rPr>
          <w:rFonts w:eastAsia="TimesNewRoman"/>
          <w:sz w:val="24"/>
          <w:szCs w:val="24"/>
        </w:rPr>
        <w:t>ą</w:t>
      </w:r>
      <w:r w:rsidRPr="00B347C8">
        <w:rPr>
          <w:sz w:val="24"/>
          <w:szCs w:val="24"/>
        </w:rPr>
        <w:t>cy oceni czy</w:t>
      </w:r>
      <w:r w:rsidRPr="00B347C8">
        <w:rPr>
          <w:b/>
          <w:bCs/>
          <w:sz w:val="24"/>
          <w:szCs w:val="24"/>
        </w:rPr>
        <w:t xml:space="preserve"> </w:t>
      </w:r>
      <w:r w:rsidRPr="00B347C8">
        <w:rPr>
          <w:sz w:val="24"/>
          <w:szCs w:val="24"/>
        </w:rPr>
        <w:t>wykonawca</w:t>
      </w:r>
      <w:r w:rsidRPr="00B347C8">
        <w:rPr>
          <w:rFonts w:eastAsia="TimesNewRoman"/>
          <w:sz w:val="24"/>
          <w:szCs w:val="24"/>
        </w:rPr>
        <w:t xml:space="preserve"> </w:t>
      </w:r>
      <w:r w:rsidRPr="00B347C8">
        <w:rPr>
          <w:sz w:val="24"/>
          <w:szCs w:val="24"/>
        </w:rPr>
        <w:t>spełniania</w:t>
      </w:r>
      <w:r w:rsidRPr="00B347C8">
        <w:rPr>
          <w:b/>
          <w:bCs/>
          <w:sz w:val="24"/>
          <w:szCs w:val="24"/>
        </w:rPr>
        <w:t xml:space="preserve"> </w:t>
      </w:r>
      <w:r w:rsidRPr="00B347C8">
        <w:rPr>
          <w:sz w:val="24"/>
          <w:szCs w:val="24"/>
        </w:rPr>
        <w:t>warunki udziału w post</w:t>
      </w:r>
      <w:r w:rsidRPr="00B347C8">
        <w:rPr>
          <w:rFonts w:eastAsia="TimesNewRoman"/>
          <w:sz w:val="24"/>
          <w:szCs w:val="24"/>
        </w:rPr>
        <w:t>ę</w:t>
      </w:r>
      <w:r w:rsidRPr="00B347C8">
        <w:rPr>
          <w:sz w:val="24"/>
          <w:szCs w:val="24"/>
        </w:rPr>
        <w:t xml:space="preserve">powaniu na </w:t>
      </w:r>
      <w:r w:rsidRPr="00B347C8">
        <w:rPr>
          <w:spacing w:val="-2"/>
          <w:sz w:val="24"/>
          <w:szCs w:val="24"/>
        </w:rPr>
        <w:t>podstawie dokumentów wymienionych w pkt 11.3.1. SIWZ oraz bada czy nie zachodz</w:t>
      </w:r>
      <w:r w:rsidRPr="00B347C8">
        <w:rPr>
          <w:rFonts w:eastAsia="TimesNewRoman"/>
          <w:spacing w:val="-2"/>
          <w:sz w:val="24"/>
          <w:szCs w:val="24"/>
        </w:rPr>
        <w:t>ą</w:t>
      </w:r>
      <w:r w:rsidRPr="00B347C8">
        <w:rPr>
          <w:rFonts w:eastAsia="TimesNewRoman"/>
          <w:sz w:val="24"/>
          <w:szCs w:val="24"/>
        </w:rPr>
        <w:t xml:space="preserve"> </w:t>
      </w:r>
      <w:r w:rsidRPr="00B347C8">
        <w:rPr>
          <w:sz w:val="24"/>
          <w:szCs w:val="24"/>
        </w:rPr>
        <w:t>wobec niego podstawy</w:t>
      </w:r>
      <w:r w:rsidRPr="00B347C8">
        <w:rPr>
          <w:b/>
          <w:bCs/>
          <w:sz w:val="24"/>
          <w:szCs w:val="24"/>
        </w:rPr>
        <w:t xml:space="preserve"> </w:t>
      </w:r>
      <w:r w:rsidRPr="00B347C8">
        <w:rPr>
          <w:sz w:val="24"/>
          <w:szCs w:val="24"/>
        </w:rPr>
        <w:t xml:space="preserve">wykluczenia, o których mowa w art. 24 ust. 1 pkt 13-22 i ust. 5 </w:t>
      </w:r>
      <w:r w:rsidRPr="00B347C8">
        <w:rPr>
          <w:spacing w:val="-2"/>
          <w:sz w:val="24"/>
          <w:szCs w:val="24"/>
        </w:rPr>
        <w:t xml:space="preserve">pkt 1 i 8 UPZP, </w:t>
      </w:r>
      <w:r w:rsidRPr="00B347C8">
        <w:rPr>
          <w:bCs/>
          <w:spacing w:val="-2"/>
          <w:sz w:val="24"/>
          <w:szCs w:val="24"/>
        </w:rPr>
        <w:t xml:space="preserve">na podstawie oświadczenia ostatecznego, o którym mowa w pkt </w:t>
      </w:r>
      <w:r w:rsidRPr="00B347C8">
        <w:rPr>
          <w:spacing w:val="-2"/>
          <w:sz w:val="24"/>
          <w:szCs w:val="24"/>
        </w:rPr>
        <w:t xml:space="preserve">11.3.2 </w:t>
      </w:r>
      <w:r w:rsidRPr="00B347C8">
        <w:rPr>
          <w:bCs/>
          <w:spacing w:val="-2"/>
          <w:sz w:val="24"/>
          <w:szCs w:val="24"/>
        </w:rPr>
        <w:t>SIWZ</w:t>
      </w:r>
      <w:r w:rsidRPr="00B347C8">
        <w:rPr>
          <w:spacing w:val="-2"/>
          <w:sz w:val="24"/>
          <w:szCs w:val="24"/>
        </w:rPr>
        <w:t>.</w:t>
      </w:r>
    </w:p>
    <w:p w:rsidR="00D722DC" w:rsidRPr="00912C3B" w:rsidRDefault="00D722DC" w:rsidP="001B0813">
      <w:pPr>
        <w:tabs>
          <w:tab w:val="num" w:pos="1276"/>
        </w:tabs>
        <w:spacing w:before="120" w:after="120"/>
        <w:ind w:left="1276" w:hanging="284"/>
        <w:jc w:val="both"/>
        <w:rPr>
          <w:bCs/>
          <w:sz w:val="24"/>
          <w:szCs w:val="24"/>
        </w:rPr>
      </w:pPr>
      <w:r w:rsidRPr="00912C3B">
        <w:rPr>
          <w:bCs/>
          <w:sz w:val="24"/>
          <w:szCs w:val="24"/>
        </w:rPr>
        <w:t>5.</w:t>
      </w:r>
      <w:r w:rsidRPr="00912C3B">
        <w:rPr>
          <w:bCs/>
          <w:sz w:val="24"/>
          <w:szCs w:val="24"/>
        </w:rPr>
        <w:tab/>
      </w:r>
      <w:r w:rsidRPr="00912C3B">
        <w:rPr>
          <w:bCs/>
          <w:sz w:val="24"/>
          <w:szCs w:val="24"/>
          <w:u w:val="single"/>
        </w:rPr>
        <w:t xml:space="preserve">Dokumenty składane przez wykonawców wspólnie ubiegających się o udzielenie zamówienia na podstawie </w:t>
      </w:r>
      <w:r w:rsidRPr="00912C3B">
        <w:rPr>
          <w:sz w:val="24"/>
          <w:szCs w:val="24"/>
          <w:u w:val="single"/>
        </w:rPr>
        <w:t xml:space="preserve">art. 23 </w:t>
      </w:r>
      <w:r w:rsidRPr="00912C3B">
        <w:rPr>
          <w:spacing w:val="-4"/>
          <w:sz w:val="24"/>
          <w:szCs w:val="24"/>
          <w:u w:val="single"/>
        </w:rPr>
        <w:t xml:space="preserve">UPZP </w:t>
      </w:r>
      <w:r w:rsidRPr="00912C3B">
        <w:rPr>
          <w:i/>
          <w:iCs/>
          <w:spacing w:val="-4"/>
          <w:sz w:val="24"/>
          <w:szCs w:val="24"/>
          <w:u w:val="single"/>
        </w:rPr>
        <w:t>(np. konsorcjum, spółka cywilna)</w:t>
      </w:r>
      <w:r w:rsidRPr="00912C3B">
        <w:rPr>
          <w:bCs/>
          <w:sz w:val="24"/>
          <w:szCs w:val="24"/>
        </w:rPr>
        <w:t>:</w:t>
      </w:r>
    </w:p>
    <w:p w:rsidR="00D722DC" w:rsidRDefault="00D722DC" w:rsidP="006B7ED9">
      <w:pPr>
        <w:autoSpaceDE w:val="0"/>
        <w:autoSpaceDN w:val="0"/>
        <w:adjustRightInd w:val="0"/>
        <w:ind w:left="1276"/>
        <w:jc w:val="both"/>
        <w:rPr>
          <w:sz w:val="24"/>
          <w:szCs w:val="24"/>
        </w:rPr>
      </w:pPr>
      <w:r w:rsidRPr="00912C3B">
        <w:rPr>
          <w:sz w:val="24"/>
          <w:szCs w:val="24"/>
        </w:rPr>
        <w:t>Wykonawcy wspólnie ubiegaj</w:t>
      </w:r>
      <w:r w:rsidRPr="00912C3B">
        <w:rPr>
          <w:rFonts w:eastAsia="TimesNewRoman"/>
          <w:sz w:val="24"/>
          <w:szCs w:val="24"/>
        </w:rPr>
        <w:t>ą</w:t>
      </w:r>
      <w:r w:rsidRPr="00912C3B">
        <w:rPr>
          <w:sz w:val="24"/>
          <w:szCs w:val="24"/>
        </w:rPr>
        <w:t>cy si</w:t>
      </w:r>
      <w:r w:rsidRPr="00912C3B">
        <w:rPr>
          <w:rFonts w:eastAsia="TimesNewRoman"/>
          <w:sz w:val="24"/>
          <w:szCs w:val="24"/>
        </w:rPr>
        <w:t xml:space="preserve">ę </w:t>
      </w:r>
      <w:r w:rsidRPr="00912C3B">
        <w:rPr>
          <w:sz w:val="24"/>
          <w:szCs w:val="24"/>
        </w:rPr>
        <w:t>o udzielenie zamówienia na podstawie art. 23 UPZP, warunki udziału w postępowaniu spełniają w sposób opisany w pkt 10.</w:t>
      </w:r>
      <w:r>
        <w:rPr>
          <w:sz w:val="24"/>
          <w:szCs w:val="24"/>
        </w:rPr>
        <w:t>2</w:t>
      </w:r>
      <w:r w:rsidRPr="00912C3B">
        <w:rPr>
          <w:sz w:val="24"/>
          <w:szCs w:val="24"/>
        </w:rPr>
        <w:t xml:space="preserve"> SIWZ na podstawie dokumentów wymienionych w pkt 11.3.1. SIWZ oraz </w:t>
      </w:r>
      <w:r w:rsidRPr="00912C3B">
        <w:rPr>
          <w:b/>
          <w:bCs/>
          <w:sz w:val="24"/>
          <w:szCs w:val="24"/>
        </w:rPr>
        <w:t>oddzielnie wykazuj</w:t>
      </w:r>
      <w:r w:rsidRPr="00912C3B">
        <w:rPr>
          <w:rFonts w:eastAsia="TimesNewRoman,Bold"/>
          <w:b/>
          <w:bCs/>
          <w:sz w:val="24"/>
          <w:szCs w:val="24"/>
        </w:rPr>
        <w:t xml:space="preserve">ą </w:t>
      </w:r>
      <w:r w:rsidRPr="00912C3B">
        <w:rPr>
          <w:sz w:val="24"/>
          <w:szCs w:val="24"/>
        </w:rPr>
        <w:t>brak podstaw do wykluczenia z post</w:t>
      </w:r>
      <w:r w:rsidRPr="00912C3B">
        <w:rPr>
          <w:rFonts w:eastAsia="TimesNewRoman"/>
          <w:sz w:val="24"/>
          <w:szCs w:val="24"/>
        </w:rPr>
        <w:t>ę</w:t>
      </w:r>
      <w:r w:rsidRPr="00912C3B">
        <w:rPr>
          <w:sz w:val="24"/>
          <w:szCs w:val="24"/>
        </w:rPr>
        <w:t xml:space="preserve">powania o udzielenie zamówienia </w:t>
      </w:r>
      <w:r>
        <w:rPr>
          <w:sz w:val="24"/>
          <w:szCs w:val="24"/>
        </w:rPr>
        <w:br/>
      </w:r>
      <w:r w:rsidRPr="00912C3B">
        <w:rPr>
          <w:sz w:val="24"/>
          <w:szCs w:val="24"/>
        </w:rPr>
        <w:t xml:space="preserve">z powodu niespełniania warunków, o których mowa w art. 24 ust. 1 pkt 13-22 i ust. 5 pkt 1 i 8 UPZP, na podstawie </w:t>
      </w:r>
      <w:r>
        <w:rPr>
          <w:sz w:val="24"/>
          <w:szCs w:val="24"/>
        </w:rPr>
        <w:t xml:space="preserve">oświadczenia, o którym mowa w </w:t>
      </w:r>
      <w:r w:rsidRPr="00912C3B">
        <w:rPr>
          <w:sz w:val="24"/>
          <w:szCs w:val="24"/>
        </w:rPr>
        <w:t xml:space="preserve">pkt 11.3.2 SIWZ, </w:t>
      </w:r>
      <w:r>
        <w:rPr>
          <w:sz w:val="24"/>
          <w:szCs w:val="24"/>
        </w:rPr>
        <w:t>złożonego przez każdego z tych wykonawców.</w:t>
      </w:r>
    </w:p>
    <w:p w:rsidR="00D722DC" w:rsidRPr="00912C3B" w:rsidRDefault="00D722DC" w:rsidP="007C42FF">
      <w:pPr>
        <w:autoSpaceDE w:val="0"/>
        <w:autoSpaceDN w:val="0"/>
        <w:adjustRightInd w:val="0"/>
        <w:spacing w:before="120"/>
        <w:ind w:left="992" w:hanging="567"/>
        <w:jc w:val="both"/>
        <w:rPr>
          <w:sz w:val="24"/>
          <w:szCs w:val="24"/>
        </w:rPr>
      </w:pPr>
      <w:r w:rsidRPr="00912C3B">
        <w:rPr>
          <w:sz w:val="24"/>
          <w:szCs w:val="24"/>
        </w:rPr>
        <w:t>11.4.</w:t>
      </w:r>
      <w:r w:rsidRPr="00912C3B">
        <w:rPr>
          <w:sz w:val="24"/>
          <w:szCs w:val="24"/>
        </w:rPr>
        <w:tab/>
        <w:t xml:space="preserve">Jeżeli jest to niezbędne do zapewnienia odpowiedniego przebiegu postępowania </w:t>
      </w:r>
      <w:r w:rsidRPr="00912C3B">
        <w:rPr>
          <w:sz w:val="24"/>
          <w:szCs w:val="24"/>
        </w:rPr>
        <w:br/>
        <w:t xml:space="preserve">o udzielenie zamówienia, Zamawiający może na każdym etapie postępowania wezwać wykonawców do złożenia wszystkich lub niektórych oświadczeń lub dokumentów </w:t>
      </w:r>
      <w:r w:rsidRPr="00912C3B">
        <w:rPr>
          <w:spacing w:val="-4"/>
          <w:sz w:val="24"/>
          <w:szCs w:val="24"/>
        </w:rPr>
        <w:t>potwierdzających, że nie podlegają wykluczeniu, spełniają warunki udziału w postępowaniu,</w:t>
      </w:r>
      <w:r w:rsidRPr="00912C3B">
        <w:rPr>
          <w:sz w:val="24"/>
          <w:szCs w:val="24"/>
        </w:rPr>
        <w:t xml:space="preserve"> a jeżeli zachodzą uzasadnione podstawy do uznania, że złożone uprzednio oświadczenia lub dokumenty nie są już aktualne, do złożenia aktualnych oświadczeń lub dokumentów, zgodnie z art. 26 ust 2f UPZP.</w:t>
      </w:r>
    </w:p>
    <w:p w:rsidR="00D722DC" w:rsidRPr="00912C3B" w:rsidRDefault="00D722DC" w:rsidP="00D1235A">
      <w:pPr>
        <w:autoSpaceDE w:val="0"/>
        <w:autoSpaceDN w:val="0"/>
        <w:adjustRightInd w:val="0"/>
        <w:ind w:left="992" w:hanging="567"/>
        <w:jc w:val="both"/>
        <w:rPr>
          <w:sz w:val="24"/>
          <w:szCs w:val="24"/>
        </w:rPr>
      </w:pPr>
      <w:r w:rsidRPr="00912C3B">
        <w:rPr>
          <w:sz w:val="24"/>
          <w:szCs w:val="24"/>
        </w:rPr>
        <w:t>11.5.</w:t>
      </w:r>
      <w:r w:rsidRPr="00912C3B">
        <w:rPr>
          <w:sz w:val="24"/>
          <w:szCs w:val="24"/>
        </w:rPr>
        <w:tab/>
        <w:t xml:space="preserve">W przypadku wskazania przez wykonawcę dostępności oświadczeń lub dokumentów potwierdzających okoliczności, o których mowa w art. 25 ust. 1 pkt 1 i 3 UPZP, w formie </w:t>
      </w:r>
      <w:r w:rsidRPr="00912C3B">
        <w:rPr>
          <w:spacing w:val="-2"/>
          <w:sz w:val="24"/>
          <w:szCs w:val="24"/>
        </w:rPr>
        <w:t>elektronicznej pod określonymi adresami internetowym ogólnodostępnych i bezpłatnych</w:t>
      </w:r>
      <w:r w:rsidRPr="00912C3B">
        <w:rPr>
          <w:sz w:val="24"/>
          <w:szCs w:val="24"/>
        </w:rPr>
        <w:t xml:space="preserve"> </w:t>
      </w:r>
      <w:r w:rsidRPr="00912C3B">
        <w:rPr>
          <w:spacing w:val="-2"/>
          <w:sz w:val="24"/>
          <w:szCs w:val="24"/>
        </w:rPr>
        <w:t>baz danych, Zamawiający pobiera samodzielnie z tych baz danych wskazane oświadczenia</w:t>
      </w:r>
      <w:r w:rsidRPr="00912C3B">
        <w:rPr>
          <w:sz w:val="24"/>
          <w:szCs w:val="24"/>
        </w:rPr>
        <w:t xml:space="preserve"> lub dokumenty.</w:t>
      </w:r>
    </w:p>
    <w:p w:rsidR="00D722DC" w:rsidRPr="00912C3B" w:rsidRDefault="00D722DC" w:rsidP="006B7ED9">
      <w:pPr>
        <w:autoSpaceDE w:val="0"/>
        <w:autoSpaceDN w:val="0"/>
        <w:adjustRightInd w:val="0"/>
        <w:ind w:left="992" w:hanging="567"/>
        <w:jc w:val="both"/>
        <w:rPr>
          <w:sz w:val="24"/>
          <w:szCs w:val="24"/>
        </w:rPr>
      </w:pPr>
      <w:r w:rsidRPr="00912C3B">
        <w:rPr>
          <w:sz w:val="24"/>
          <w:szCs w:val="24"/>
        </w:rPr>
        <w:t>11.6.</w:t>
      </w:r>
      <w:r w:rsidRPr="00912C3B">
        <w:rPr>
          <w:sz w:val="24"/>
          <w:szCs w:val="24"/>
        </w:rPr>
        <w:tab/>
        <w:t xml:space="preserve">W przypadku wskazania przez wykonawcę oświadczeń lub dokumentów, wymaganych </w:t>
      </w:r>
      <w:r w:rsidRPr="00912C3B">
        <w:rPr>
          <w:spacing w:val="-2"/>
          <w:sz w:val="24"/>
          <w:szCs w:val="24"/>
        </w:rPr>
        <w:t>przez Zamawiającego w celu potwierdzenia spełniania warunków udziału w postępowaniu</w:t>
      </w:r>
      <w:r w:rsidRPr="00912C3B">
        <w:rPr>
          <w:sz w:val="24"/>
          <w:szCs w:val="24"/>
        </w:rPr>
        <w:t xml:space="preserve"> oraz braku podstaw wykluczenia, które znajdują się w posiadaniu Zamawiającego, </w:t>
      </w:r>
      <w:r w:rsidRPr="00912C3B">
        <w:rPr>
          <w:sz w:val="24"/>
          <w:szCs w:val="24"/>
        </w:rPr>
        <w:br/>
        <w:t xml:space="preserve">w szczególności oświadczeń lub dokumentów przechowywanych przez Zamawiającego zgodnie z art. 97 ust. 1 UPZP, Zamawiający w celu potwierdzenia okoliczności, </w:t>
      </w:r>
      <w:r>
        <w:rPr>
          <w:sz w:val="24"/>
          <w:szCs w:val="24"/>
        </w:rPr>
        <w:br/>
      </w:r>
      <w:r w:rsidRPr="00912C3B">
        <w:rPr>
          <w:sz w:val="24"/>
          <w:szCs w:val="24"/>
        </w:rPr>
        <w:t>o których mowa w art. 25 ust. 1 pkt 1 i 3 UPZP, korzysta z posiadanych oświadczeń lub dokumentów, o ile są one aktualne.</w:t>
      </w:r>
    </w:p>
    <w:p w:rsidR="00D722DC" w:rsidRPr="00D1235A" w:rsidRDefault="00D722DC" w:rsidP="006B7ED9">
      <w:pPr>
        <w:autoSpaceDE w:val="0"/>
        <w:autoSpaceDN w:val="0"/>
        <w:adjustRightInd w:val="0"/>
        <w:ind w:left="992" w:hanging="567"/>
        <w:jc w:val="both"/>
        <w:rPr>
          <w:sz w:val="24"/>
          <w:szCs w:val="24"/>
        </w:rPr>
      </w:pPr>
      <w:r w:rsidRPr="00D1235A">
        <w:rPr>
          <w:sz w:val="24"/>
          <w:szCs w:val="24"/>
        </w:rPr>
        <w:t>11.7.</w:t>
      </w:r>
      <w:r w:rsidRPr="00D1235A">
        <w:rPr>
          <w:sz w:val="24"/>
          <w:szCs w:val="24"/>
        </w:rPr>
        <w:tab/>
        <w:t xml:space="preserve">Zamawiający wymaga od wykonawcy przedstawienia tłumaczenia na język polski wskazanych przez wykonawcę i pobranych samodzielnie przez Zamawiającego dokumentów sporządzonych w języku innym niż polski. </w:t>
      </w:r>
    </w:p>
    <w:p w:rsidR="00D722DC" w:rsidRPr="00912C3B" w:rsidRDefault="00D722DC" w:rsidP="00D1235A">
      <w:pPr>
        <w:autoSpaceDE w:val="0"/>
        <w:autoSpaceDN w:val="0"/>
        <w:adjustRightInd w:val="0"/>
        <w:ind w:left="992" w:hanging="567"/>
        <w:jc w:val="both"/>
        <w:rPr>
          <w:color w:val="000000"/>
          <w:sz w:val="24"/>
          <w:szCs w:val="24"/>
        </w:rPr>
      </w:pPr>
      <w:r w:rsidRPr="00912C3B">
        <w:rPr>
          <w:rFonts w:eastAsia="TimesNewRoman"/>
          <w:sz w:val="24"/>
          <w:szCs w:val="24"/>
        </w:rPr>
        <w:t>11.</w:t>
      </w:r>
      <w:r>
        <w:rPr>
          <w:rFonts w:eastAsia="TimesNewRoman"/>
          <w:sz w:val="24"/>
          <w:szCs w:val="24"/>
        </w:rPr>
        <w:t>8</w:t>
      </w:r>
      <w:r w:rsidRPr="00912C3B">
        <w:rPr>
          <w:rFonts w:eastAsia="TimesNewRoman"/>
          <w:sz w:val="24"/>
          <w:szCs w:val="24"/>
        </w:rPr>
        <w:t>.</w:t>
      </w:r>
      <w:r w:rsidRPr="00912C3B">
        <w:rPr>
          <w:rFonts w:eastAsia="TimesNewRoman"/>
          <w:sz w:val="24"/>
          <w:szCs w:val="24"/>
        </w:rPr>
        <w:tab/>
        <w:t>Do o</w:t>
      </w:r>
      <w:r w:rsidRPr="00912C3B">
        <w:rPr>
          <w:color w:val="000000"/>
          <w:sz w:val="24"/>
          <w:szCs w:val="24"/>
        </w:rPr>
        <w:t xml:space="preserve">świadczeń i dokumentów składanych na wezwanie Zamawiającego wynikające </w:t>
      </w:r>
      <w:r w:rsidRPr="00912C3B">
        <w:rPr>
          <w:color w:val="000000"/>
          <w:sz w:val="24"/>
          <w:szCs w:val="24"/>
        </w:rPr>
        <w:br/>
        <w:t xml:space="preserve">z art. 26 ust 2 UPZP, zastosowanie mają przepisy rozporządzenia Ministra Rozwoju </w:t>
      </w:r>
      <w:r w:rsidRPr="00912C3B">
        <w:rPr>
          <w:color w:val="000000"/>
          <w:sz w:val="24"/>
          <w:szCs w:val="24"/>
        </w:rPr>
        <w:br/>
      </w:r>
      <w:r w:rsidRPr="00D1235A">
        <w:rPr>
          <w:color w:val="000000"/>
          <w:spacing w:val="-2"/>
          <w:sz w:val="24"/>
          <w:szCs w:val="24"/>
        </w:rPr>
        <w:t>z dnia 26 lipca 2016 r. w sprawie rodzajów dokumentów, jakich może żądać zamawiający</w:t>
      </w:r>
      <w:r w:rsidRPr="00912C3B">
        <w:rPr>
          <w:color w:val="000000"/>
          <w:sz w:val="24"/>
          <w:szCs w:val="24"/>
        </w:rPr>
        <w:t xml:space="preserve"> </w:t>
      </w:r>
      <w:r w:rsidRPr="00912C3B">
        <w:rPr>
          <w:color w:val="000000"/>
          <w:sz w:val="24"/>
          <w:szCs w:val="24"/>
        </w:rPr>
        <w:br/>
        <w:t xml:space="preserve">od wykonawcy w postępowaniu o udzielenie zamówienia publicznego (Dz. U. 2016 r., </w:t>
      </w:r>
      <w:r w:rsidRPr="00912C3B">
        <w:rPr>
          <w:color w:val="000000"/>
          <w:sz w:val="24"/>
          <w:szCs w:val="24"/>
        </w:rPr>
        <w:br/>
        <w:t>poz. 1126), w szczególności:</w:t>
      </w:r>
    </w:p>
    <w:p w:rsidR="00D722DC" w:rsidRPr="00912C3B" w:rsidRDefault="00D722DC" w:rsidP="00D1235A">
      <w:pPr>
        <w:tabs>
          <w:tab w:val="left" w:pos="1276"/>
        </w:tabs>
        <w:ind w:left="1276" w:hanging="283"/>
        <w:jc w:val="both"/>
        <w:rPr>
          <w:bCs/>
          <w:sz w:val="24"/>
          <w:szCs w:val="24"/>
        </w:rPr>
      </w:pPr>
      <w:r w:rsidRPr="00912C3B">
        <w:rPr>
          <w:bCs/>
          <w:sz w:val="24"/>
          <w:szCs w:val="24"/>
        </w:rPr>
        <w:t>1)</w:t>
      </w:r>
      <w:r w:rsidRPr="00912C3B">
        <w:rPr>
          <w:bCs/>
          <w:sz w:val="24"/>
          <w:szCs w:val="24"/>
        </w:rPr>
        <w:tab/>
      </w:r>
      <w:r w:rsidRPr="00912C3B">
        <w:rPr>
          <w:bCs/>
          <w:spacing w:val="-4"/>
          <w:sz w:val="24"/>
          <w:szCs w:val="24"/>
        </w:rPr>
        <w:t>oświadczenia składane przez wykonawców oraz inne podmioty składane są w oryginale;</w:t>
      </w:r>
    </w:p>
    <w:p w:rsidR="00D722DC" w:rsidRPr="00912C3B" w:rsidRDefault="00D722DC" w:rsidP="00D1235A">
      <w:pPr>
        <w:tabs>
          <w:tab w:val="left" w:pos="-142"/>
          <w:tab w:val="left" w:pos="426"/>
          <w:tab w:val="left" w:pos="1276"/>
        </w:tabs>
        <w:ind w:left="1276" w:hanging="283"/>
        <w:jc w:val="both"/>
        <w:rPr>
          <w:bCs/>
          <w:sz w:val="24"/>
          <w:szCs w:val="24"/>
        </w:rPr>
      </w:pPr>
      <w:r w:rsidRPr="00912C3B">
        <w:rPr>
          <w:bCs/>
          <w:spacing w:val="-4"/>
          <w:sz w:val="24"/>
          <w:szCs w:val="24"/>
        </w:rPr>
        <w:t>2)</w:t>
      </w:r>
      <w:r w:rsidRPr="00912C3B">
        <w:rPr>
          <w:bCs/>
          <w:spacing w:val="-4"/>
          <w:sz w:val="24"/>
          <w:szCs w:val="24"/>
        </w:rPr>
        <w:tab/>
      </w:r>
      <w:r w:rsidRPr="00912C3B">
        <w:rPr>
          <w:bCs/>
          <w:sz w:val="24"/>
          <w:szCs w:val="24"/>
        </w:rPr>
        <w:t xml:space="preserve">dokumenty inne niż oświadczenia są składane w oryginale lub kopii poświadczonej </w:t>
      </w:r>
      <w:r>
        <w:rPr>
          <w:bCs/>
          <w:sz w:val="24"/>
          <w:szCs w:val="24"/>
        </w:rPr>
        <w:br/>
      </w:r>
      <w:r w:rsidRPr="00912C3B">
        <w:rPr>
          <w:bCs/>
          <w:sz w:val="24"/>
          <w:szCs w:val="24"/>
        </w:rPr>
        <w:t>za zg</w:t>
      </w:r>
      <w:r w:rsidRPr="00912C3B">
        <w:rPr>
          <w:bCs/>
          <w:spacing w:val="-4"/>
          <w:sz w:val="24"/>
          <w:szCs w:val="24"/>
        </w:rPr>
        <w:t>odność z oryginałem</w:t>
      </w:r>
      <w:r w:rsidRPr="00912C3B">
        <w:rPr>
          <w:bCs/>
          <w:sz w:val="24"/>
          <w:szCs w:val="24"/>
        </w:rPr>
        <w:t xml:space="preserve"> z zastrzeżeniem zapisów § 14 ust. 3 - 4 ww. rozporządzenia;</w:t>
      </w:r>
    </w:p>
    <w:p w:rsidR="00D722DC" w:rsidRPr="00912C3B" w:rsidRDefault="00D722DC" w:rsidP="00D1235A">
      <w:pPr>
        <w:tabs>
          <w:tab w:val="left" w:pos="426"/>
          <w:tab w:val="left" w:pos="1276"/>
        </w:tabs>
        <w:ind w:left="1276" w:hanging="283"/>
        <w:jc w:val="both"/>
        <w:rPr>
          <w:bCs/>
          <w:sz w:val="24"/>
          <w:szCs w:val="24"/>
        </w:rPr>
      </w:pPr>
      <w:r w:rsidRPr="00912C3B">
        <w:rPr>
          <w:bCs/>
          <w:sz w:val="24"/>
          <w:szCs w:val="24"/>
        </w:rPr>
        <w:t>3)</w:t>
      </w:r>
      <w:r w:rsidRPr="00912C3B">
        <w:rPr>
          <w:bCs/>
          <w:sz w:val="24"/>
          <w:szCs w:val="24"/>
        </w:rPr>
        <w:tab/>
      </w:r>
      <w:r w:rsidRPr="00D1235A">
        <w:rPr>
          <w:bCs/>
          <w:spacing w:val="-2"/>
          <w:sz w:val="24"/>
          <w:szCs w:val="24"/>
        </w:rPr>
        <w:t>poświadczenia za zgodność z oryginałem dokonuje odpowiednio wykonawca, podmiot</w:t>
      </w:r>
      <w:r w:rsidRPr="00912C3B">
        <w:rPr>
          <w:bCs/>
          <w:sz w:val="24"/>
          <w:szCs w:val="24"/>
        </w:rPr>
        <w:t xml:space="preserve"> za zasobach którego wykonawca polega albo wykonawca wspólnie ubiegający się </w:t>
      </w:r>
      <w:r>
        <w:rPr>
          <w:bCs/>
          <w:sz w:val="24"/>
          <w:szCs w:val="24"/>
        </w:rPr>
        <w:br/>
      </w:r>
      <w:r w:rsidRPr="00912C3B">
        <w:rPr>
          <w:bCs/>
          <w:sz w:val="24"/>
          <w:szCs w:val="24"/>
        </w:rPr>
        <w:t xml:space="preserve">o udzielenie zamówienia publicznego, - </w:t>
      </w:r>
      <w:r w:rsidRPr="00912C3B">
        <w:rPr>
          <w:sz w:val="24"/>
          <w:szCs w:val="24"/>
        </w:rPr>
        <w:t>w zakresie dokumentów, które każdego z nich dotyczą;</w:t>
      </w:r>
      <w:r w:rsidRPr="00912C3B">
        <w:rPr>
          <w:bCs/>
          <w:sz w:val="24"/>
          <w:szCs w:val="24"/>
        </w:rPr>
        <w:t xml:space="preserve"> poświadczenie „za zgodność z oryginałem” następuje w formie pisemnej;</w:t>
      </w:r>
    </w:p>
    <w:p w:rsidR="00D722DC" w:rsidRPr="00912C3B" w:rsidRDefault="00D722DC" w:rsidP="00D1235A">
      <w:pPr>
        <w:tabs>
          <w:tab w:val="left" w:pos="426"/>
          <w:tab w:val="left" w:pos="1276"/>
        </w:tabs>
        <w:ind w:left="1276" w:hanging="283"/>
        <w:jc w:val="both"/>
        <w:rPr>
          <w:bCs/>
          <w:sz w:val="24"/>
          <w:szCs w:val="24"/>
        </w:rPr>
      </w:pPr>
      <w:r w:rsidRPr="00912C3B">
        <w:rPr>
          <w:bCs/>
          <w:sz w:val="24"/>
          <w:szCs w:val="24"/>
        </w:rPr>
        <w:t>4)</w:t>
      </w:r>
      <w:r w:rsidRPr="00912C3B">
        <w:rPr>
          <w:bCs/>
          <w:sz w:val="24"/>
          <w:szCs w:val="24"/>
        </w:rPr>
        <w:tab/>
        <w:t>wyłącznie wtedy, gdy złożona kopia dokumentu jest nieczytelna lub budzi wątpliwości co do jej prawdziwości, Zamawiający może żądać przedstawienia oryginału lub notarialnie poświadczonej kopii dokumentu;</w:t>
      </w:r>
    </w:p>
    <w:p w:rsidR="00D722DC" w:rsidRPr="00912C3B" w:rsidRDefault="00D722DC" w:rsidP="00D1235A">
      <w:pPr>
        <w:tabs>
          <w:tab w:val="left" w:pos="1276"/>
          <w:tab w:val="left" w:pos="1560"/>
        </w:tabs>
        <w:ind w:left="1276" w:hanging="283"/>
        <w:jc w:val="both"/>
        <w:rPr>
          <w:bCs/>
          <w:sz w:val="24"/>
          <w:szCs w:val="24"/>
        </w:rPr>
      </w:pPr>
      <w:r w:rsidRPr="00912C3B">
        <w:rPr>
          <w:bCs/>
          <w:sz w:val="24"/>
          <w:szCs w:val="24"/>
        </w:rPr>
        <w:t>5)</w:t>
      </w:r>
      <w:r w:rsidRPr="00912C3B">
        <w:rPr>
          <w:bCs/>
          <w:sz w:val="24"/>
          <w:szCs w:val="24"/>
        </w:rPr>
        <w:tab/>
        <w:t>dokumenty sporządzone w języku obcym są składane wraz z tłumaczeniem na język polski;</w:t>
      </w:r>
    </w:p>
    <w:p w:rsidR="00D722DC" w:rsidRPr="00912C3B" w:rsidRDefault="00D722DC" w:rsidP="00912C3B">
      <w:pPr>
        <w:tabs>
          <w:tab w:val="num" w:pos="851"/>
        </w:tabs>
        <w:spacing w:before="120" w:after="120"/>
        <w:ind w:left="851" w:hanging="567"/>
        <w:jc w:val="both"/>
        <w:rPr>
          <w:sz w:val="24"/>
          <w:szCs w:val="24"/>
        </w:rPr>
      </w:pPr>
      <w:r w:rsidRPr="00912C3B">
        <w:rPr>
          <w:sz w:val="24"/>
          <w:szCs w:val="24"/>
        </w:rPr>
        <w:t>11.11.</w:t>
      </w:r>
      <w:r w:rsidRPr="00912C3B">
        <w:rPr>
          <w:sz w:val="24"/>
          <w:szCs w:val="24"/>
          <w:u w:val="single"/>
        </w:rPr>
        <w:t>Oświadczenie Wykonawcy o przynależności lub braku przynależności do tej samej grupy kapitałowej, o której mowa w art. 24 ust. 1 pkt 23 UPZP</w:t>
      </w:r>
      <w:r w:rsidRPr="00912C3B">
        <w:rPr>
          <w:sz w:val="24"/>
          <w:szCs w:val="24"/>
        </w:rPr>
        <w:t>.</w:t>
      </w:r>
    </w:p>
    <w:p w:rsidR="00D722DC" w:rsidRPr="00912C3B" w:rsidRDefault="00D722DC" w:rsidP="00912C3B">
      <w:pPr>
        <w:spacing w:before="40"/>
        <w:ind w:left="851"/>
        <w:jc w:val="both"/>
        <w:rPr>
          <w:spacing w:val="-6"/>
          <w:sz w:val="24"/>
          <w:szCs w:val="24"/>
        </w:rPr>
      </w:pPr>
      <w:r w:rsidRPr="00912C3B">
        <w:rPr>
          <w:sz w:val="24"/>
          <w:szCs w:val="24"/>
        </w:rPr>
        <w:t>Wykonawca, w terminie 3 dni od zamieszczenia na stronie internetowej Zamawiającego (</w:t>
      </w:r>
      <w:hyperlink r:id="rId13" w:history="1">
        <w:r w:rsidRPr="00912C3B">
          <w:rPr>
            <w:rStyle w:val="Hyperlink"/>
            <w:sz w:val="24"/>
            <w:szCs w:val="24"/>
          </w:rPr>
          <w:t>www.zdmikp.bydgoszcz.pl</w:t>
        </w:r>
      </w:hyperlink>
      <w:r w:rsidRPr="00912C3B">
        <w:rPr>
          <w:sz w:val="24"/>
          <w:szCs w:val="24"/>
        </w:rPr>
        <w:t xml:space="preserve">) informacji, o której mowa w art. 86 ust. 5 UPZP, przekazuje Zamawiającemu </w:t>
      </w:r>
      <w:r w:rsidRPr="00912C3B">
        <w:rPr>
          <w:sz w:val="24"/>
          <w:szCs w:val="24"/>
          <w:u w:val="single"/>
        </w:rPr>
        <w:t>oświadczenie o przynależności lub braku przynależności do tej samej grupy kapitałowej</w:t>
      </w:r>
      <w:r w:rsidRPr="00912C3B">
        <w:rPr>
          <w:sz w:val="24"/>
          <w:szCs w:val="24"/>
        </w:rPr>
        <w:t>, o której mowa w art. 24 ust. 1 pkt 23 UPZP</w:t>
      </w:r>
      <w:r>
        <w:rPr>
          <w:sz w:val="24"/>
          <w:szCs w:val="24"/>
        </w:rPr>
        <w:t>.</w:t>
      </w:r>
    </w:p>
    <w:p w:rsidR="00D722DC" w:rsidRPr="00D1235A" w:rsidRDefault="00D722DC" w:rsidP="00D1235A">
      <w:pPr>
        <w:autoSpaceDE w:val="0"/>
        <w:autoSpaceDN w:val="0"/>
        <w:adjustRightInd w:val="0"/>
        <w:spacing w:before="60"/>
        <w:ind w:left="851"/>
        <w:jc w:val="both"/>
        <w:rPr>
          <w:b/>
          <w:bCs/>
          <w:i/>
          <w:iCs/>
          <w:sz w:val="24"/>
          <w:szCs w:val="24"/>
        </w:rPr>
      </w:pPr>
      <w:r w:rsidRPr="00D1235A">
        <w:rPr>
          <w:b/>
          <w:i/>
          <w:iCs/>
          <w:sz w:val="24"/>
          <w:szCs w:val="24"/>
        </w:rPr>
        <w:t xml:space="preserve">Oświadczenie sporządzone wg wzoru Zamawiającego </w:t>
      </w:r>
      <w:r w:rsidRPr="00D1235A">
        <w:rPr>
          <w:b/>
          <w:bCs/>
          <w:i/>
          <w:iCs/>
          <w:sz w:val="24"/>
          <w:szCs w:val="24"/>
        </w:rPr>
        <w:t>należy złożyć w oryginale.</w:t>
      </w:r>
    </w:p>
    <w:p w:rsidR="00D722DC" w:rsidRPr="00912C3B" w:rsidRDefault="00D722DC" w:rsidP="00912C3B">
      <w:pPr>
        <w:tabs>
          <w:tab w:val="left" w:pos="851"/>
        </w:tabs>
        <w:spacing w:before="40"/>
        <w:ind w:left="851"/>
        <w:jc w:val="both"/>
        <w:rPr>
          <w:sz w:val="24"/>
          <w:szCs w:val="24"/>
        </w:rPr>
      </w:pPr>
      <w:r w:rsidRPr="00912C3B">
        <w:rPr>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D722DC" w:rsidRPr="00912C3B" w:rsidRDefault="00D722DC" w:rsidP="00D1235A">
      <w:pPr>
        <w:tabs>
          <w:tab w:val="left" w:pos="851"/>
        </w:tabs>
        <w:spacing w:before="40"/>
        <w:ind w:left="851"/>
        <w:jc w:val="both"/>
        <w:rPr>
          <w:spacing w:val="-4"/>
          <w:sz w:val="24"/>
          <w:szCs w:val="24"/>
        </w:rPr>
      </w:pPr>
      <w:r w:rsidRPr="00912C3B">
        <w:rPr>
          <w:sz w:val="24"/>
          <w:szCs w:val="24"/>
        </w:rPr>
        <w:t xml:space="preserve">W przypadku wspólnego ubiegania się o zamówienie przez wykonawców, na podstawie </w:t>
      </w:r>
      <w:r w:rsidRPr="00912C3B">
        <w:rPr>
          <w:sz w:val="24"/>
          <w:szCs w:val="24"/>
        </w:rPr>
        <w:br/>
        <w:t xml:space="preserve">art. 23 UPZP, oświadczenie o przynależności lub braku przynależności do tej samej grupy </w:t>
      </w:r>
      <w:r w:rsidRPr="00912C3B">
        <w:rPr>
          <w:spacing w:val="-4"/>
          <w:sz w:val="24"/>
          <w:szCs w:val="24"/>
        </w:rPr>
        <w:t>kapitałowej, składa oddzielne każdy z tych wykonawców.</w:t>
      </w:r>
    </w:p>
    <w:p w:rsidR="00D722DC" w:rsidRPr="00912C3B" w:rsidRDefault="00D722DC" w:rsidP="00912C3B">
      <w:pPr>
        <w:pStyle w:val="Subhead2"/>
        <w:tabs>
          <w:tab w:val="left" w:pos="426"/>
        </w:tabs>
        <w:spacing w:before="120" w:after="120"/>
        <w:ind w:left="426" w:hanging="426"/>
        <w:jc w:val="both"/>
        <w:rPr>
          <w:spacing w:val="-4"/>
          <w:szCs w:val="24"/>
        </w:rPr>
      </w:pPr>
      <w:r w:rsidRPr="00912C3B">
        <w:rPr>
          <w:szCs w:val="24"/>
        </w:rPr>
        <w:t>12.</w:t>
      </w:r>
      <w:r w:rsidRPr="00912C3B">
        <w:rPr>
          <w:szCs w:val="24"/>
        </w:rPr>
        <w:tab/>
      </w:r>
      <w:r w:rsidRPr="00912C3B">
        <w:rPr>
          <w:spacing w:val="-4"/>
          <w:szCs w:val="24"/>
        </w:rPr>
        <w:t xml:space="preserve">Informacje o sposobie porozumiewania się Zamawiającego z wykonawcami oraz przekazywania oświadczeń lub dokumentów, jeżeli Zamawiający, w sytuacjach określonych w art. 10c-10e UPZP, przewiduje inny sposób porozumiewania się niż przy użyciu środków komunikacji elektronicznej, a także wskazanie osób uprawnionych do porozumiewania się </w:t>
      </w:r>
      <w:r>
        <w:rPr>
          <w:spacing w:val="-4"/>
          <w:szCs w:val="24"/>
        </w:rPr>
        <w:br/>
      </w:r>
      <w:r w:rsidRPr="00912C3B">
        <w:rPr>
          <w:spacing w:val="-4"/>
          <w:szCs w:val="24"/>
        </w:rPr>
        <w:t xml:space="preserve">z wykonawcami: </w:t>
      </w:r>
    </w:p>
    <w:p w:rsidR="00D722DC" w:rsidRPr="00912C3B" w:rsidRDefault="00D722DC" w:rsidP="00912C3B">
      <w:pPr>
        <w:ind w:left="993" w:hanging="567"/>
        <w:jc w:val="both"/>
        <w:rPr>
          <w:spacing w:val="-4"/>
          <w:sz w:val="24"/>
          <w:szCs w:val="24"/>
        </w:rPr>
      </w:pPr>
      <w:r w:rsidRPr="00912C3B">
        <w:rPr>
          <w:sz w:val="24"/>
          <w:szCs w:val="24"/>
        </w:rPr>
        <w:t>12.1.</w:t>
      </w:r>
      <w:r w:rsidRPr="00912C3B">
        <w:rPr>
          <w:sz w:val="24"/>
          <w:szCs w:val="24"/>
        </w:rPr>
        <w:tab/>
      </w:r>
      <w:r w:rsidRPr="00912C3B">
        <w:rPr>
          <w:spacing w:val="-4"/>
          <w:sz w:val="24"/>
          <w:szCs w:val="24"/>
        </w:rPr>
        <w:t>Postępowanie o udzielenie zamówienia publicznego prowadzi się w formie pisemnej.</w:t>
      </w:r>
    </w:p>
    <w:p w:rsidR="00D722DC" w:rsidRDefault="00D722DC" w:rsidP="00AE7DB1">
      <w:pPr>
        <w:ind w:left="993" w:hanging="567"/>
        <w:jc w:val="both"/>
        <w:rPr>
          <w:sz w:val="24"/>
          <w:szCs w:val="24"/>
        </w:rPr>
      </w:pPr>
      <w:r w:rsidRPr="00367711">
        <w:rPr>
          <w:sz w:val="24"/>
          <w:szCs w:val="24"/>
        </w:rPr>
        <w:t>12.2.</w:t>
      </w:r>
      <w:r w:rsidRPr="00367711">
        <w:rPr>
          <w:sz w:val="24"/>
          <w:szCs w:val="24"/>
        </w:rPr>
        <w:tab/>
        <w:t xml:space="preserve">W postępowaniu komunikacja między Zamawiającym a wykonawcami odbywa się za pośrednictwem operatora pocztowego w rozumieniu ustawy z dnia 23 listopada 2012 r. – </w:t>
      </w:r>
      <w:r w:rsidRPr="00AE7DB1">
        <w:rPr>
          <w:spacing w:val="-2"/>
          <w:sz w:val="24"/>
          <w:szCs w:val="24"/>
        </w:rPr>
        <w:t>Prawo pocztowe (tekst jednolity: Dz. U. z 2017 r., poz. 1481), osobiście, za pośrednictwem</w:t>
      </w:r>
      <w:r w:rsidRPr="00367711">
        <w:rPr>
          <w:sz w:val="24"/>
          <w:szCs w:val="24"/>
        </w:rPr>
        <w:t xml:space="preserve"> </w:t>
      </w:r>
      <w:r w:rsidRPr="00AE7DB1">
        <w:rPr>
          <w:spacing w:val="-2"/>
          <w:sz w:val="24"/>
          <w:szCs w:val="24"/>
        </w:rPr>
        <w:t>posłańca/kuriera, faksu lub przy użyciu środków komunikacji elektronicznej w rozumieniu</w:t>
      </w:r>
      <w:r w:rsidRPr="00367711">
        <w:rPr>
          <w:sz w:val="24"/>
          <w:szCs w:val="24"/>
        </w:rPr>
        <w:t xml:space="preserve"> ustawy z dnia 18 lipca 2002 r. o świadczeniu usług drogą elektroniczną (tekst jednolity: </w:t>
      </w:r>
      <w:r w:rsidRPr="00AE7DB1">
        <w:rPr>
          <w:spacing w:val="-4"/>
          <w:sz w:val="24"/>
          <w:szCs w:val="24"/>
        </w:rPr>
        <w:t>Dz. U. z 2017, poz. 1219), z uwzględnieniem wymogów dotyczących formy, ustanowionych</w:t>
      </w:r>
      <w:r w:rsidRPr="00367711">
        <w:rPr>
          <w:sz w:val="24"/>
          <w:szCs w:val="24"/>
        </w:rPr>
        <w:t xml:space="preserve"> poniżej w pkt 12.3-12.12. SIWZ.</w:t>
      </w:r>
    </w:p>
    <w:p w:rsidR="00D722DC" w:rsidRPr="00912C3B" w:rsidRDefault="00D722DC" w:rsidP="00912C3B">
      <w:pPr>
        <w:ind w:left="993" w:hanging="567"/>
        <w:jc w:val="both"/>
        <w:rPr>
          <w:sz w:val="24"/>
          <w:szCs w:val="24"/>
        </w:rPr>
      </w:pPr>
      <w:r w:rsidRPr="00912C3B">
        <w:rPr>
          <w:sz w:val="24"/>
          <w:szCs w:val="24"/>
        </w:rPr>
        <w:t>12.3.</w:t>
      </w:r>
      <w:r w:rsidRPr="00912C3B">
        <w:rPr>
          <w:sz w:val="24"/>
          <w:szCs w:val="24"/>
        </w:rPr>
        <w:tab/>
        <w:t xml:space="preserve">Każdy wykonawca ma prawo zwrócić się do Zamawiającego o wyjaśnienie treści SIWZ. </w:t>
      </w:r>
    </w:p>
    <w:p w:rsidR="00D722DC" w:rsidRPr="00912C3B" w:rsidRDefault="00D722DC" w:rsidP="00912C3B">
      <w:pPr>
        <w:ind w:left="993"/>
        <w:jc w:val="both"/>
        <w:rPr>
          <w:spacing w:val="-4"/>
          <w:sz w:val="24"/>
          <w:szCs w:val="24"/>
        </w:rPr>
      </w:pPr>
      <w:r w:rsidRPr="00020FB3">
        <w:rPr>
          <w:spacing w:val="-6"/>
          <w:sz w:val="24"/>
          <w:szCs w:val="24"/>
        </w:rPr>
        <w:t>Wnioski w sprawie wyjaśnienia treści SIWZ wykonawcy przekazują na adres Zamawiającego</w:t>
      </w:r>
      <w:r w:rsidRPr="00912C3B">
        <w:rPr>
          <w:spacing w:val="-4"/>
          <w:sz w:val="24"/>
          <w:szCs w:val="24"/>
        </w:rPr>
        <w:t xml:space="preserve"> podany w pkt 1. SIWZ, w trybie i na zasadach przewidzianych w art. 38 UPZP.</w:t>
      </w:r>
    </w:p>
    <w:p w:rsidR="00D722DC" w:rsidRPr="00912C3B" w:rsidRDefault="00D722DC" w:rsidP="00912C3B">
      <w:pPr>
        <w:ind w:left="993"/>
        <w:jc w:val="both"/>
        <w:rPr>
          <w:spacing w:val="-4"/>
          <w:sz w:val="24"/>
          <w:szCs w:val="24"/>
        </w:rPr>
      </w:pPr>
      <w:r w:rsidRPr="00912C3B">
        <w:rPr>
          <w:spacing w:val="-4"/>
          <w:sz w:val="24"/>
          <w:szCs w:val="24"/>
        </w:rPr>
        <w:t>Zaleca się przekazanie Zamawiającemu wniosków o wyjaśnienie treści SIWZ w edytowalnej formie, poprzez przesłanie na adres e-mail, określonym w pkt 13 SIWZ.</w:t>
      </w:r>
    </w:p>
    <w:p w:rsidR="00D722DC" w:rsidRDefault="00D722DC" w:rsidP="00912C3B">
      <w:pPr>
        <w:ind w:left="993"/>
        <w:jc w:val="both"/>
        <w:rPr>
          <w:sz w:val="24"/>
          <w:szCs w:val="24"/>
        </w:rPr>
      </w:pPr>
      <w:r w:rsidRPr="00912C3B">
        <w:rPr>
          <w:spacing w:val="-4"/>
          <w:sz w:val="24"/>
          <w:szCs w:val="24"/>
        </w:rPr>
        <w:t>Wnioski o wyjaśnienie treści SIWZ powinny być opatrzone nazwą wykonawcy, aktualnym</w:t>
      </w:r>
      <w:r w:rsidRPr="00912C3B">
        <w:rPr>
          <w:sz w:val="24"/>
          <w:szCs w:val="24"/>
        </w:rPr>
        <w:t xml:space="preserve"> numerem telefonu, aktualnym numerem faxu i aktualnym adresem e-mail.</w:t>
      </w:r>
    </w:p>
    <w:p w:rsidR="00D722DC" w:rsidRDefault="00D722DC" w:rsidP="00BF5D33">
      <w:pPr>
        <w:ind w:left="993"/>
        <w:jc w:val="both"/>
        <w:rPr>
          <w:sz w:val="24"/>
          <w:szCs w:val="24"/>
        </w:rPr>
      </w:pPr>
      <w:r>
        <w:rPr>
          <w:bCs/>
          <w:iCs/>
          <w:spacing w:val="-2"/>
          <w:sz w:val="24"/>
          <w:szCs w:val="24"/>
        </w:rPr>
        <w:t>Nie będą udzielane wyjaśnienia na pytania dotyczące ogłoszenia o zamówieniu i niniejszej SIWZ kierowane w formie ustnej bezpośredniej lub drogą telefoniczną.</w:t>
      </w:r>
    </w:p>
    <w:p w:rsidR="00D722DC" w:rsidRPr="00912C3B" w:rsidRDefault="00D722DC" w:rsidP="00912C3B">
      <w:pPr>
        <w:ind w:left="993" w:hanging="567"/>
        <w:jc w:val="both"/>
        <w:rPr>
          <w:sz w:val="24"/>
          <w:szCs w:val="24"/>
        </w:rPr>
      </w:pPr>
      <w:r w:rsidRPr="00912C3B">
        <w:rPr>
          <w:sz w:val="24"/>
          <w:szCs w:val="24"/>
        </w:rPr>
        <w:t>12.4.</w:t>
      </w:r>
      <w:r w:rsidRPr="00912C3B">
        <w:rPr>
          <w:sz w:val="24"/>
          <w:szCs w:val="24"/>
        </w:rPr>
        <w:tab/>
        <w:t xml:space="preserve">Zamawiający udzieli wyjaśnień na pytania wykonawców pod warunkiem, że wniosek </w:t>
      </w:r>
      <w:r w:rsidRPr="00912C3B">
        <w:rPr>
          <w:sz w:val="24"/>
          <w:szCs w:val="24"/>
        </w:rPr>
        <w:br/>
        <w:t xml:space="preserve">o wyjaśnienie treści SIWZ wpłynął do Zamawiającego nie później niż do końca dnia, </w:t>
      </w:r>
      <w:r w:rsidRPr="00912C3B">
        <w:rPr>
          <w:sz w:val="24"/>
          <w:szCs w:val="24"/>
        </w:rPr>
        <w:br/>
        <w:t xml:space="preserve">w którym upływa połowa wyznaczonego terminu składania ofert. Po upływie tego terminu lub jeżeli wniosek o wyjaśnienie treści SIWZ dotyczy udzielonych wyjaśnień, Zamawiający może udzielić wyjaśnień albo pozostawić wniosek bez rozpoznania. Przedłużenie terminu składania ofert nie wpływa na bieg terminu składania wniosku </w:t>
      </w:r>
      <w:r w:rsidRPr="00912C3B">
        <w:rPr>
          <w:sz w:val="24"/>
          <w:szCs w:val="24"/>
        </w:rPr>
        <w:br/>
        <w:t>o wyjaśnienie treści SIWZ.</w:t>
      </w:r>
    </w:p>
    <w:p w:rsidR="00D722DC" w:rsidRPr="00912C3B" w:rsidRDefault="00D722DC" w:rsidP="00912C3B">
      <w:pPr>
        <w:ind w:left="993" w:hanging="567"/>
        <w:jc w:val="both"/>
        <w:rPr>
          <w:sz w:val="24"/>
          <w:szCs w:val="24"/>
        </w:rPr>
      </w:pPr>
      <w:r w:rsidRPr="00912C3B">
        <w:rPr>
          <w:sz w:val="24"/>
          <w:szCs w:val="24"/>
        </w:rPr>
        <w:t>12.5.</w:t>
      </w:r>
      <w:r w:rsidRPr="00912C3B">
        <w:rPr>
          <w:sz w:val="24"/>
          <w:szCs w:val="24"/>
        </w:rPr>
        <w:tab/>
      </w:r>
      <w:r w:rsidRPr="00912C3B">
        <w:rPr>
          <w:spacing w:val="-2"/>
          <w:sz w:val="24"/>
          <w:szCs w:val="24"/>
        </w:rPr>
        <w:t>Treść zapytań wraz z wyjaśnieniami Zamawiający przekaż wykonawcom, którym przekazał</w:t>
      </w:r>
      <w:r w:rsidRPr="00912C3B">
        <w:rPr>
          <w:sz w:val="24"/>
          <w:szCs w:val="24"/>
        </w:rPr>
        <w:t xml:space="preserve"> SIWZ, bez ujawniania źródła zapytania oraz zamieści je na swojej stronie internetowej w miejscu udostępnia SIWZ. </w:t>
      </w:r>
    </w:p>
    <w:p w:rsidR="00D722DC" w:rsidRPr="00912C3B" w:rsidRDefault="00D722DC" w:rsidP="00912C3B">
      <w:pPr>
        <w:ind w:left="993" w:hanging="567"/>
        <w:jc w:val="both"/>
        <w:rPr>
          <w:sz w:val="24"/>
          <w:szCs w:val="24"/>
        </w:rPr>
      </w:pPr>
      <w:r w:rsidRPr="00912C3B">
        <w:rPr>
          <w:sz w:val="24"/>
          <w:szCs w:val="24"/>
        </w:rPr>
        <w:t>12.6.</w:t>
      </w:r>
      <w:r w:rsidRPr="00912C3B">
        <w:rPr>
          <w:sz w:val="24"/>
          <w:szCs w:val="24"/>
        </w:rPr>
        <w:tab/>
        <w:t>W uzasadnionych przypadkach, Zamawiający może, w każdym czasie przed upływem terminu składania ofert zmienić treść SIWZ. Dokonaną zmianę treści SIWZ Zamawiający udostępni na swojej stronie internetowej w miejscu udostępnia SIWZ.</w:t>
      </w:r>
    </w:p>
    <w:p w:rsidR="00D722DC" w:rsidRPr="00912C3B" w:rsidRDefault="00D722DC" w:rsidP="00912C3B">
      <w:pPr>
        <w:ind w:left="993" w:hanging="567"/>
        <w:jc w:val="both"/>
        <w:rPr>
          <w:sz w:val="24"/>
          <w:szCs w:val="24"/>
        </w:rPr>
      </w:pPr>
      <w:r w:rsidRPr="00912C3B">
        <w:rPr>
          <w:sz w:val="24"/>
          <w:szCs w:val="24"/>
        </w:rPr>
        <w:t>12.7.</w:t>
      </w:r>
      <w:r w:rsidRPr="00912C3B">
        <w:rPr>
          <w:sz w:val="24"/>
          <w:szCs w:val="24"/>
        </w:rPr>
        <w:tab/>
        <w:t xml:space="preserve">Treść zapytań wraz z wyjaśnieniami lub dokonane zmiany treści SIWZ, stają się wiążące </w:t>
      </w:r>
      <w:r w:rsidRPr="00BF5D33">
        <w:rPr>
          <w:spacing w:val="-2"/>
          <w:sz w:val="24"/>
          <w:szCs w:val="24"/>
        </w:rPr>
        <w:t>dla wszystkich wykonawców, którzy zamierzają złożyć ofertę, z chwilą ich zamieszczenia</w:t>
      </w:r>
      <w:r w:rsidRPr="00912C3B">
        <w:rPr>
          <w:sz w:val="24"/>
          <w:szCs w:val="24"/>
        </w:rPr>
        <w:t xml:space="preserve"> na stronie internetowej Zamawiającego w miejscu udostępnia SIWZ. </w:t>
      </w:r>
    </w:p>
    <w:p w:rsidR="00D722DC" w:rsidRPr="00912C3B" w:rsidRDefault="00D722DC" w:rsidP="00912C3B">
      <w:pPr>
        <w:ind w:left="993" w:hanging="567"/>
        <w:jc w:val="both"/>
        <w:rPr>
          <w:sz w:val="24"/>
          <w:szCs w:val="24"/>
        </w:rPr>
      </w:pPr>
      <w:r w:rsidRPr="00912C3B">
        <w:rPr>
          <w:sz w:val="24"/>
          <w:szCs w:val="24"/>
        </w:rPr>
        <w:t>12.8.</w:t>
      </w:r>
      <w:r w:rsidRPr="00912C3B">
        <w:rPr>
          <w:sz w:val="24"/>
          <w:szCs w:val="24"/>
        </w:rPr>
        <w:tab/>
        <w:t xml:space="preserve">Jeżeli Zamawiający lub wykonawcy przekazują oświadczenia, wnioski, zawiadomienia </w:t>
      </w:r>
      <w:r w:rsidRPr="00BF5D33">
        <w:rPr>
          <w:spacing w:val="-6"/>
          <w:sz w:val="24"/>
          <w:szCs w:val="24"/>
        </w:rPr>
        <w:t>oraz informacje za pośrednictwem faksu lub przy użyciu środków komunikacji elektronicznej</w:t>
      </w:r>
      <w:r w:rsidRPr="00912C3B">
        <w:rPr>
          <w:sz w:val="24"/>
          <w:szCs w:val="24"/>
        </w:rPr>
        <w:t xml:space="preserve"> w rozumieniu ustawy z dnia 18 lipca 2002 r. o świadczeniu usług drogą elektroniczną, każda ze stron na żądanie drugiej strony niezwłocznie potwierdza fakt ich otrzymania.</w:t>
      </w:r>
    </w:p>
    <w:p w:rsidR="00D722DC" w:rsidRPr="00912C3B" w:rsidRDefault="00D722DC" w:rsidP="00912C3B">
      <w:pPr>
        <w:ind w:left="993" w:hanging="567"/>
        <w:jc w:val="both"/>
        <w:rPr>
          <w:sz w:val="24"/>
          <w:szCs w:val="24"/>
        </w:rPr>
      </w:pPr>
      <w:r w:rsidRPr="00912C3B">
        <w:rPr>
          <w:sz w:val="24"/>
          <w:szCs w:val="24"/>
        </w:rPr>
        <w:t>12.9.</w:t>
      </w:r>
      <w:r w:rsidRPr="00912C3B">
        <w:rPr>
          <w:sz w:val="24"/>
          <w:szCs w:val="24"/>
        </w:rPr>
        <w:tab/>
        <w:t>Oświadczenia, wnioski, zawiadomienia oraz informacje przekazane faksem lub e-mailem uważa się za złożone w terminie, ich treść dotarła do adresata przed upływem terminu na ich składanie.</w:t>
      </w:r>
    </w:p>
    <w:p w:rsidR="00D722DC" w:rsidRPr="00912C3B" w:rsidRDefault="00D722DC" w:rsidP="00912C3B">
      <w:pPr>
        <w:ind w:left="993" w:hanging="567"/>
        <w:jc w:val="both"/>
        <w:rPr>
          <w:spacing w:val="-2"/>
          <w:sz w:val="24"/>
          <w:szCs w:val="24"/>
        </w:rPr>
      </w:pPr>
      <w:r w:rsidRPr="00912C3B">
        <w:rPr>
          <w:spacing w:val="-10"/>
          <w:sz w:val="24"/>
          <w:szCs w:val="24"/>
        </w:rPr>
        <w:t>12.10.</w:t>
      </w:r>
      <w:r w:rsidRPr="00912C3B">
        <w:rPr>
          <w:spacing w:val="-6"/>
          <w:sz w:val="24"/>
          <w:szCs w:val="24"/>
        </w:rPr>
        <w:t>Pełnomocnictwa, oświadczenia lub dokumenty oraz wyjaśnienia i uzupełnienia przekazywane</w:t>
      </w:r>
      <w:r w:rsidRPr="00912C3B">
        <w:rPr>
          <w:sz w:val="24"/>
          <w:szCs w:val="24"/>
        </w:rPr>
        <w:t xml:space="preserve"> </w:t>
      </w:r>
      <w:r w:rsidRPr="00912C3B">
        <w:rPr>
          <w:spacing w:val="-2"/>
          <w:sz w:val="24"/>
          <w:szCs w:val="24"/>
        </w:rPr>
        <w:t>Zamawiającemu w odpowiedzi na wezwanie, o którym mowa w: art. 26 ust. 2, 2f, 3, 3a, 4,</w:t>
      </w:r>
      <w:r w:rsidRPr="00912C3B">
        <w:rPr>
          <w:sz w:val="24"/>
          <w:szCs w:val="24"/>
        </w:rPr>
        <w:t xml:space="preserve"> </w:t>
      </w:r>
      <w:r w:rsidRPr="00912C3B">
        <w:rPr>
          <w:spacing w:val="-2"/>
          <w:sz w:val="24"/>
          <w:szCs w:val="24"/>
        </w:rPr>
        <w:t xml:space="preserve">art. 85 ust. 2, art. 87 ust.1, art. 90 ust.1 UPZP, wykonawca przekazuje </w:t>
      </w:r>
      <w:r w:rsidRPr="00912C3B">
        <w:rPr>
          <w:b/>
          <w:spacing w:val="-2"/>
          <w:sz w:val="24"/>
          <w:szCs w:val="24"/>
        </w:rPr>
        <w:t>w formie pisemnej</w:t>
      </w:r>
      <w:r w:rsidRPr="00912C3B">
        <w:rPr>
          <w:spacing w:val="-2"/>
          <w:sz w:val="24"/>
          <w:szCs w:val="24"/>
        </w:rPr>
        <w:t>.</w:t>
      </w:r>
    </w:p>
    <w:p w:rsidR="00D722DC" w:rsidRPr="00912C3B" w:rsidRDefault="00D722DC" w:rsidP="00912C3B">
      <w:pPr>
        <w:ind w:left="993" w:hanging="567"/>
        <w:jc w:val="both"/>
        <w:rPr>
          <w:sz w:val="24"/>
          <w:szCs w:val="24"/>
        </w:rPr>
      </w:pPr>
      <w:r w:rsidRPr="00912C3B">
        <w:rPr>
          <w:spacing w:val="-10"/>
          <w:sz w:val="24"/>
          <w:szCs w:val="24"/>
        </w:rPr>
        <w:t>12.11.</w:t>
      </w:r>
      <w:r w:rsidRPr="00912C3B">
        <w:rPr>
          <w:sz w:val="24"/>
          <w:szCs w:val="24"/>
        </w:rPr>
        <w:t>W przypadku w</w:t>
      </w:r>
      <w:r w:rsidRPr="00912C3B">
        <w:rPr>
          <w:bCs/>
          <w:sz w:val="24"/>
          <w:szCs w:val="24"/>
        </w:rPr>
        <w:t xml:space="preserve">ykonawców wspólnie ubiegających się o udzielenie zamówienia, </w:t>
      </w:r>
      <w:r w:rsidRPr="00912C3B">
        <w:rPr>
          <w:sz w:val="24"/>
          <w:szCs w:val="24"/>
        </w:rPr>
        <w:t xml:space="preserve">na </w:t>
      </w:r>
      <w:r w:rsidRPr="00912C3B">
        <w:rPr>
          <w:spacing w:val="-8"/>
          <w:sz w:val="24"/>
          <w:szCs w:val="24"/>
        </w:rPr>
        <w:t xml:space="preserve">podstawie </w:t>
      </w:r>
      <w:r w:rsidRPr="00912C3B">
        <w:rPr>
          <w:bCs/>
          <w:spacing w:val="-8"/>
          <w:sz w:val="24"/>
          <w:szCs w:val="24"/>
        </w:rPr>
        <w:t>art. 23 UPZP</w:t>
      </w:r>
      <w:r w:rsidRPr="00912C3B">
        <w:rPr>
          <w:spacing w:val="-8"/>
          <w:sz w:val="24"/>
          <w:szCs w:val="24"/>
        </w:rPr>
        <w:t xml:space="preserve"> </w:t>
      </w:r>
      <w:r w:rsidRPr="00912C3B">
        <w:rPr>
          <w:bCs/>
          <w:i/>
          <w:spacing w:val="-8"/>
          <w:sz w:val="24"/>
          <w:szCs w:val="24"/>
        </w:rPr>
        <w:t xml:space="preserve">(np. konsorcjum, spółka cywilna), </w:t>
      </w:r>
      <w:r w:rsidRPr="00912C3B">
        <w:rPr>
          <w:bCs/>
          <w:spacing w:val="-8"/>
          <w:sz w:val="24"/>
          <w:szCs w:val="24"/>
        </w:rPr>
        <w:t>wszelka</w:t>
      </w:r>
      <w:r w:rsidRPr="00912C3B">
        <w:rPr>
          <w:spacing w:val="-8"/>
          <w:sz w:val="24"/>
          <w:szCs w:val="24"/>
        </w:rPr>
        <w:t xml:space="preserve"> korespondencja prowadzona</w:t>
      </w:r>
      <w:r w:rsidRPr="00912C3B">
        <w:rPr>
          <w:sz w:val="24"/>
          <w:szCs w:val="24"/>
        </w:rPr>
        <w:t xml:space="preserve"> będzie </w:t>
      </w:r>
      <w:r w:rsidRPr="00912C3B">
        <w:rPr>
          <w:bCs/>
          <w:sz w:val="24"/>
          <w:szCs w:val="24"/>
        </w:rPr>
        <w:t>wyłącznie</w:t>
      </w:r>
      <w:r w:rsidRPr="00912C3B">
        <w:rPr>
          <w:sz w:val="24"/>
          <w:szCs w:val="24"/>
        </w:rPr>
        <w:t xml:space="preserve"> z pełnomocnikiem wymienionym w pełnomocnictwie, występującym jako reprezentant pozostałych.</w:t>
      </w:r>
    </w:p>
    <w:p w:rsidR="00D722DC" w:rsidRPr="00912C3B" w:rsidRDefault="00D722DC" w:rsidP="00912C3B">
      <w:pPr>
        <w:ind w:left="993" w:hanging="567"/>
        <w:jc w:val="both"/>
        <w:rPr>
          <w:sz w:val="24"/>
          <w:szCs w:val="24"/>
        </w:rPr>
      </w:pPr>
      <w:r w:rsidRPr="00912C3B">
        <w:rPr>
          <w:spacing w:val="-10"/>
          <w:sz w:val="24"/>
          <w:szCs w:val="24"/>
        </w:rPr>
        <w:t>12.12.</w:t>
      </w:r>
      <w:r w:rsidRPr="00912C3B">
        <w:rPr>
          <w:sz w:val="24"/>
          <w:szCs w:val="24"/>
        </w:rPr>
        <w:t>Osobami uprawnionymi do porozumiewania się z wykonawcami są:</w:t>
      </w:r>
    </w:p>
    <w:p w:rsidR="00D722DC" w:rsidRPr="00912C3B" w:rsidRDefault="00D722DC" w:rsidP="00912C3B">
      <w:pPr>
        <w:tabs>
          <w:tab w:val="left" w:pos="1418"/>
        </w:tabs>
        <w:ind w:left="1418" w:right="-426" w:hanging="284"/>
        <w:jc w:val="both"/>
        <w:rPr>
          <w:sz w:val="24"/>
          <w:szCs w:val="24"/>
        </w:rPr>
      </w:pPr>
      <w:r w:rsidRPr="00912C3B">
        <w:rPr>
          <w:bCs/>
          <w:sz w:val="24"/>
          <w:szCs w:val="24"/>
        </w:rPr>
        <w:t>1.</w:t>
      </w:r>
      <w:r w:rsidRPr="00912C3B">
        <w:rPr>
          <w:bCs/>
          <w:sz w:val="24"/>
          <w:szCs w:val="24"/>
        </w:rPr>
        <w:tab/>
      </w:r>
      <w:r w:rsidRPr="00912C3B">
        <w:rPr>
          <w:sz w:val="24"/>
          <w:szCs w:val="24"/>
        </w:rPr>
        <w:t>ws. formalno- prawnych (</w:t>
      </w:r>
      <w:r w:rsidRPr="00912C3B">
        <w:rPr>
          <w:i/>
          <w:iCs/>
          <w:sz w:val="24"/>
          <w:szCs w:val="24"/>
        </w:rPr>
        <w:t>dot.</w:t>
      </w:r>
      <w:r w:rsidRPr="00912C3B">
        <w:rPr>
          <w:sz w:val="24"/>
          <w:szCs w:val="24"/>
        </w:rPr>
        <w:t xml:space="preserve"> </w:t>
      </w:r>
      <w:r w:rsidRPr="00912C3B">
        <w:rPr>
          <w:i/>
          <w:iCs/>
          <w:sz w:val="24"/>
          <w:szCs w:val="24"/>
        </w:rPr>
        <w:t>procedury przetargowej</w:t>
      </w:r>
      <w:r w:rsidRPr="00912C3B">
        <w:rPr>
          <w:sz w:val="24"/>
          <w:szCs w:val="24"/>
        </w:rPr>
        <w:t xml:space="preserve">): </w:t>
      </w:r>
    </w:p>
    <w:p w:rsidR="00D722DC" w:rsidRPr="00912C3B" w:rsidRDefault="00D722DC" w:rsidP="00912C3B">
      <w:pPr>
        <w:tabs>
          <w:tab w:val="left" w:pos="3544"/>
        </w:tabs>
        <w:ind w:left="1418" w:right="-426"/>
        <w:jc w:val="both"/>
        <w:rPr>
          <w:bCs/>
          <w:sz w:val="24"/>
          <w:szCs w:val="24"/>
        </w:rPr>
      </w:pPr>
      <w:r w:rsidRPr="00912C3B">
        <w:rPr>
          <w:sz w:val="24"/>
          <w:szCs w:val="24"/>
        </w:rPr>
        <w:t xml:space="preserve">Katarzyna Robotnikowska </w:t>
      </w:r>
      <w:r w:rsidRPr="00912C3B">
        <w:rPr>
          <w:bCs/>
          <w:sz w:val="24"/>
          <w:szCs w:val="24"/>
        </w:rPr>
        <w:t>- tel.: 52-582-27-66,</w:t>
      </w:r>
    </w:p>
    <w:p w:rsidR="00D722DC" w:rsidRPr="00912C3B" w:rsidRDefault="00D722DC" w:rsidP="00912C3B">
      <w:pPr>
        <w:tabs>
          <w:tab w:val="left" w:pos="1418"/>
        </w:tabs>
        <w:ind w:left="1418" w:right="-426" w:hanging="284"/>
        <w:jc w:val="both"/>
        <w:rPr>
          <w:sz w:val="24"/>
          <w:szCs w:val="24"/>
        </w:rPr>
      </w:pPr>
      <w:r w:rsidRPr="00912C3B">
        <w:rPr>
          <w:bCs/>
          <w:sz w:val="24"/>
          <w:szCs w:val="24"/>
        </w:rPr>
        <w:t>2.</w:t>
      </w:r>
      <w:r w:rsidRPr="00912C3B">
        <w:rPr>
          <w:bCs/>
          <w:sz w:val="24"/>
          <w:szCs w:val="24"/>
        </w:rPr>
        <w:tab/>
      </w:r>
      <w:r w:rsidRPr="00912C3B">
        <w:rPr>
          <w:sz w:val="24"/>
          <w:szCs w:val="24"/>
        </w:rPr>
        <w:t>ws. merytorycznych (</w:t>
      </w:r>
      <w:r w:rsidRPr="00912C3B">
        <w:rPr>
          <w:i/>
          <w:iCs/>
          <w:sz w:val="24"/>
          <w:szCs w:val="24"/>
        </w:rPr>
        <w:t>dot. przedmiotu i warunków realizacji zamówienia</w:t>
      </w:r>
      <w:r w:rsidRPr="00912C3B">
        <w:rPr>
          <w:sz w:val="24"/>
          <w:szCs w:val="24"/>
        </w:rPr>
        <w:t xml:space="preserve">): </w:t>
      </w:r>
    </w:p>
    <w:p w:rsidR="00D722DC" w:rsidRDefault="00D722DC" w:rsidP="00912C3B">
      <w:pPr>
        <w:tabs>
          <w:tab w:val="left" w:pos="1418"/>
          <w:tab w:val="left" w:pos="3969"/>
        </w:tabs>
        <w:ind w:left="1418" w:right="-426"/>
        <w:jc w:val="both"/>
        <w:rPr>
          <w:spacing w:val="-2"/>
          <w:sz w:val="24"/>
          <w:szCs w:val="24"/>
        </w:rPr>
      </w:pPr>
      <w:r>
        <w:rPr>
          <w:sz w:val="24"/>
          <w:szCs w:val="24"/>
        </w:rPr>
        <w:t>Wiesław Siekierkowski</w:t>
      </w:r>
      <w:r>
        <w:rPr>
          <w:sz w:val="24"/>
          <w:szCs w:val="24"/>
        </w:rPr>
        <w:tab/>
      </w:r>
      <w:r>
        <w:rPr>
          <w:spacing w:val="-2"/>
          <w:sz w:val="24"/>
          <w:szCs w:val="24"/>
        </w:rPr>
        <w:t>- tel.: 52-582-27-16,</w:t>
      </w:r>
    </w:p>
    <w:p w:rsidR="00D722DC" w:rsidRPr="00912C3B" w:rsidRDefault="00D722DC" w:rsidP="00912C3B">
      <w:pPr>
        <w:tabs>
          <w:tab w:val="left" w:pos="1418"/>
          <w:tab w:val="left" w:pos="3969"/>
        </w:tabs>
        <w:ind w:left="1418" w:right="-426"/>
        <w:jc w:val="both"/>
        <w:rPr>
          <w:spacing w:val="-2"/>
          <w:sz w:val="24"/>
          <w:szCs w:val="24"/>
        </w:rPr>
      </w:pPr>
      <w:r>
        <w:rPr>
          <w:spacing w:val="-2"/>
          <w:sz w:val="24"/>
          <w:szCs w:val="24"/>
        </w:rPr>
        <w:t>Jacek Bartkowiak               - tel.: 52-582-27-16.</w:t>
      </w:r>
    </w:p>
    <w:p w:rsidR="00D722DC" w:rsidRPr="00687E1A" w:rsidRDefault="00D722DC" w:rsidP="00DA7DB4">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p>
    <w:p w:rsidR="00D722DC" w:rsidRPr="00DA1098" w:rsidRDefault="00D722DC" w:rsidP="00DA1098">
      <w:pPr>
        <w:tabs>
          <w:tab w:val="left" w:pos="284"/>
        </w:tabs>
        <w:ind w:left="284"/>
        <w:jc w:val="both"/>
        <w:rPr>
          <w:sz w:val="24"/>
        </w:rPr>
      </w:pPr>
      <w:r>
        <w:rPr>
          <w:sz w:val="24"/>
        </w:rPr>
        <w:t>a</w:t>
      </w:r>
      <w:r w:rsidRPr="00DA1098">
        <w:rPr>
          <w:sz w:val="24"/>
        </w:rPr>
        <w:t xml:space="preserve">dres poczty elektronicznej </w:t>
      </w:r>
      <w:r w:rsidRPr="00F23DE7">
        <w:rPr>
          <w:sz w:val="24"/>
        </w:rPr>
        <w:t xml:space="preserve">(e-mail): </w:t>
      </w:r>
      <w:r w:rsidRPr="00F23DE7">
        <w:rPr>
          <w:b/>
          <w:sz w:val="24"/>
        </w:rPr>
        <w:t>katarzyna.robotnikowska@zdmikp.bydgoszcz.pl</w:t>
      </w:r>
    </w:p>
    <w:p w:rsidR="00D722DC" w:rsidRPr="00687E1A" w:rsidRDefault="00D722DC" w:rsidP="00DA7DB4">
      <w:pPr>
        <w:pStyle w:val="Subhead2"/>
        <w:tabs>
          <w:tab w:val="left" w:pos="284"/>
        </w:tabs>
        <w:spacing w:before="240" w:after="120"/>
        <w:ind w:left="283" w:hanging="425"/>
        <w:jc w:val="both"/>
      </w:pPr>
      <w:r w:rsidRPr="00687E1A">
        <w:t>14.</w:t>
      </w:r>
      <w:r w:rsidRPr="00687E1A">
        <w:tab/>
        <w:t>Wymagania dotyczące wadium</w:t>
      </w:r>
    </w:p>
    <w:p w:rsidR="00D722DC" w:rsidRPr="00156AF2" w:rsidRDefault="00D722DC" w:rsidP="00156AF2">
      <w:pPr>
        <w:tabs>
          <w:tab w:val="left" w:pos="851"/>
        </w:tabs>
        <w:ind w:left="851" w:hanging="567"/>
        <w:jc w:val="both"/>
        <w:rPr>
          <w:sz w:val="24"/>
        </w:rPr>
      </w:pPr>
      <w:r w:rsidRPr="00156AF2">
        <w:rPr>
          <w:sz w:val="24"/>
        </w:rPr>
        <w:t>14.1.</w:t>
      </w:r>
      <w:r w:rsidRPr="00156AF2">
        <w:rPr>
          <w:sz w:val="24"/>
        </w:rPr>
        <w:tab/>
        <w:t>Zamawiający żąda wniesienia wadium w wysokości</w:t>
      </w:r>
      <w:r>
        <w:rPr>
          <w:sz w:val="24"/>
        </w:rPr>
        <w:t xml:space="preserve"> </w:t>
      </w:r>
      <w:r w:rsidRPr="001C72B8">
        <w:rPr>
          <w:b/>
          <w:sz w:val="24"/>
        </w:rPr>
        <w:t>10.000,00</w:t>
      </w:r>
      <w:r>
        <w:rPr>
          <w:sz w:val="24"/>
        </w:rPr>
        <w:t xml:space="preserve"> </w:t>
      </w:r>
      <w:r>
        <w:rPr>
          <w:spacing w:val="-4"/>
          <w:sz w:val="24"/>
          <w:szCs w:val="24"/>
        </w:rPr>
        <w:t xml:space="preserve">(słownie: dziesięć tysięcy 00/100) </w:t>
      </w:r>
      <w:r w:rsidRPr="001C72B8">
        <w:rPr>
          <w:b/>
          <w:spacing w:val="-4"/>
          <w:sz w:val="24"/>
          <w:szCs w:val="24"/>
        </w:rPr>
        <w:t>PLN</w:t>
      </w:r>
      <w:r>
        <w:rPr>
          <w:sz w:val="24"/>
        </w:rPr>
        <w:t>.</w:t>
      </w:r>
    </w:p>
    <w:p w:rsidR="00D722DC" w:rsidRPr="00156AF2" w:rsidRDefault="00D722DC" w:rsidP="00156AF2">
      <w:pPr>
        <w:tabs>
          <w:tab w:val="left" w:pos="851"/>
        </w:tabs>
        <w:ind w:left="851"/>
        <w:jc w:val="both"/>
        <w:rPr>
          <w:sz w:val="24"/>
        </w:rPr>
      </w:pPr>
      <w:r w:rsidRPr="00156AF2">
        <w:rPr>
          <w:spacing w:val="-4"/>
          <w:sz w:val="24"/>
          <w:szCs w:val="24"/>
        </w:rPr>
        <w:t xml:space="preserve">Wadium winno być złożone </w:t>
      </w:r>
      <w:r w:rsidRPr="00156AF2">
        <w:rPr>
          <w:spacing w:val="-4"/>
          <w:sz w:val="24"/>
          <w:szCs w:val="24"/>
          <w:u w:val="single"/>
        </w:rPr>
        <w:t>przed upływem terminu składania ofert.</w:t>
      </w:r>
    </w:p>
    <w:p w:rsidR="00D722DC" w:rsidRPr="00687E1A" w:rsidRDefault="00D722DC" w:rsidP="00156AF2">
      <w:pPr>
        <w:tabs>
          <w:tab w:val="left" w:pos="851"/>
        </w:tabs>
        <w:ind w:left="851" w:hanging="567"/>
        <w:jc w:val="both"/>
        <w:rPr>
          <w:sz w:val="24"/>
          <w:szCs w:val="24"/>
        </w:rPr>
      </w:pPr>
      <w:r w:rsidRPr="00687E1A">
        <w:rPr>
          <w:sz w:val="24"/>
          <w:szCs w:val="24"/>
        </w:rPr>
        <w:t>14.2.</w:t>
      </w:r>
      <w:r w:rsidRPr="00687E1A">
        <w:rPr>
          <w:sz w:val="24"/>
          <w:szCs w:val="24"/>
        </w:rPr>
        <w:tab/>
        <w:t>Zamawiający dopuszcza wniesienie wadium wyłącznie w formach określonych w art. 45 ust. 6 UPZP.</w:t>
      </w:r>
    </w:p>
    <w:p w:rsidR="00D722DC" w:rsidRPr="00687E1A" w:rsidRDefault="00D722DC" w:rsidP="00156AF2">
      <w:pPr>
        <w:tabs>
          <w:tab w:val="left" w:pos="851"/>
        </w:tabs>
        <w:ind w:left="851" w:hanging="567"/>
        <w:jc w:val="both"/>
        <w:rPr>
          <w:sz w:val="24"/>
        </w:rPr>
      </w:pPr>
      <w:r w:rsidRPr="00687E1A">
        <w:rPr>
          <w:sz w:val="24"/>
          <w:szCs w:val="24"/>
        </w:rPr>
        <w:t>14.3</w:t>
      </w:r>
      <w:r w:rsidRPr="00687E1A">
        <w:rPr>
          <w:sz w:val="24"/>
          <w:szCs w:val="24"/>
        </w:rPr>
        <w:tab/>
      </w:r>
      <w:r w:rsidRPr="00DA1098">
        <w:rPr>
          <w:spacing w:val="-4"/>
          <w:sz w:val="24"/>
          <w:szCs w:val="24"/>
        </w:rPr>
        <w:t>Wadium wnoszone w pieniądzu wpłaca się przelewem na rachunek bankowy Zamawiającego</w:t>
      </w:r>
      <w:r>
        <w:rPr>
          <w:color w:val="0000FF"/>
        </w:rPr>
        <w:t>:</w:t>
      </w:r>
      <w:r w:rsidRPr="00687E1A">
        <w:rPr>
          <w:color w:val="0000FF"/>
        </w:rPr>
        <w:t xml:space="preserve"> </w:t>
      </w:r>
    </w:p>
    <w:p w:rsidR="00D722DC" w:rsidRPr="00687E1A" w:rsidRDefault="00D722DC" w:rsidP="00156AF2">
      <w:pPr>
        <w:tabs>
          <w:tab w:val="left" w:pos="851"/>
        </w:tabs>
        <w:ind w:left="851"/>
        <w:jc w:val="both"/>
        <w:rPr>
          <w:b/>
          <w:bCs/>
          <w:sz w:val="24"/>
          <w:szCs w:val="24"/>
        </w:rPr>
      </w:pPr>
      <w:r w:rsidRPr="00687E1A">
        <w:rPr>
          <w:b/>
          <w:bCs/>
          <w:sz w:val="24"/>
          <w:szCs w:val="24"/>
        </w:rPr>
        <w:t xml:space="preserve">Bank Polska Kasa Opieki S.A. (Bank Pekao S.A.) </w:t>
      </w:r>
    </w:p>
    <w:p w:rsidR="00D722DC" w:rsidRPr="00687E1A" w:rsidRDefault="00D722DC" w:rsidP="00156AF2">
      <w:pPr>
        <w:tabs>
          <w:tab w:val="left" w:pos="851"/>
        </w:tabs>
        <w:ind w:left="851"/>
        <w:jc w:val="both"/>
        <w:rPr>
          <w:b/>
          <w:bCs/>
          <w:sz w:val="24"/>
          <w:szCs w:val="24"/>
        </w:rPr>
      </w:pPr>
      <w:r w:rsidRPr="00687E1A">
        <w:rPr>
          <w:b/>
          <w:bCs/>
          <w:sz w:val="24"/>
          <w:szCs w:val="24"/>
        </w:rPr>
        <w:t>Nr konta 25 1240 6452 1111 0010 4816 9416</w:t>
      </w:r>
    </w:p>
    <w:p w:rsidR="00D722DC" w:rsidRDefault="00D722DC" w:rsidP="00156AF2">
      <w:pPr>
        <w:tabs>
          <w:tab w:val="left" w:pos="851"/>
        </w:tabs>
        <w:ind w:left="851"/>
        <w:jc w:val="both"/>
        <w:rPr>
          <w:b/>
          <w:bCs/>
          <w:i/>
          <w:sz w:val="22"/>
          <w:szCs w:val="22"/>
        </w:rPr>
      </w:pPr>
      <w:r w:rsidRPr="00687E1A">
        <w:rPr>
          <w:bCs/>
          <w:sz w:val="24"/>
          <w:szCs w:val="24"/>
        </w:rPr>
        <w:t xml:space="preserve">z adnotacją: WADIUM </w:t>
      </w:r>
      <w:r w:rsidRPr="00156AF2">
        <w:rPr>
          <w:bCs/>
          <w:sz w:val="24"/>
          <w:szCs w:val="24"/>
        </w:rPr>
        <w:t xml:space="preserve">– </w:t>
      </w:r>
      <w:r>
        <w:rPr>
          <w:b/>
          <w:bCs/>
          <w:i/>
          <w:sz w:val="22"/>
          <w:szCs w:val="22"/>
        </w:rPr>
        <w:t>Przebudowa chodników na terenie Miasta Bydgoszczy w 2018 roku.</w:t>
      </w:r>
    </w:p>
    <w:p w:rsidR="00D722DC" w:rsidRDefault="00D722DC" w:rsidP="00156AF2">
      <w:pPr>
        <w:tabs>
          <w:tab w:val="left" w:pos="2552"/>
        </w:tabs>
        <w:ind w:left="851" w:hanging="567"/>
        <w:jc w:val="both"/>
        <w:rPr>
          <w:sz w:val="24"/>
        </w:rPr>
      </w:pPr>
      <w:r w:rsidRPr="00687E1A">
        <w:rPr>
          <w:bCs/>
          <w:sz w:val="24"/>
          <w:szCs w:val="24"/>
        </w:rPr>
        <w:t>14.4.</w:t>
      </w:r>
      <w:r w:rsidRPr="00687E1A">
        <w:rPr>
          <w:bCs/>
          <w:sz w:val="24"/>
          <w:szCs w:val="24"/>
        </w:rPr>
        <w:tab/>
      </w:r>
      <w:r w:rsidRPr="00687E1A">
        <w:rPr>
          <w:sz w:val="24"/>
        </w:rPr>
        <w:t>Wadium wnoszone w formie poręczeń lub gwarancji powinno być wystawione na Zamawiającego</w:t>
      </w:r>
      <w:r>
        <w:rPr>
          <w:sz w:val="24"/>
        </w:rPr>
        <w:t>.</w:t>
      </w:r>
    </w:p>
    <w:p w:rsidR="00D722DC" w:rsidRPr="00687E1A" w:rsidRDefault="00D722DC" w:rsidP="00156AF2">
      <w:pPr>
        <w:ind w:left="851" w:hanging="567"/>
        <w:jc w:val="both"/>
        <w:rPr>
          <w:sz w:val="24"/>
        </w:rPr>
      </w:pPr>
      <w:r w:rsidRPr="00687E1A">
        <w:rPr>
          <w:sz w:val="24"/>
        </w:rPr>
        <w:t>14.5.</w:t>
      </w:r>
      <w:r w:rsidRPr="00687E1A">
        <w:rPr>
          <w:sz w:val="24"/>
        </w:rPr>
        <w:tab/>
      </w:r>
      <w:r w:rsidRPr="00687E1A">
        <w:rPr>
          <w:b/>
          <w:sz w:val="24"/>
        </w:rPr>
        <w:t>Dowód wniesienia wadium</w:t>
      </w:r>
      <w:r w:rsidRPr="00687E1A">
        <w:rPr>
          <w:sz w:val="24"/>
        </w:rPr>
        <w:t xml:space="preserve"> należy dołączyć do oferty w następującej formie:</w:t>
      </w:r>
    </w:p>
    <w:p w:rsidR="00D722DC" w:rsidRPr="00687E1A" w:rsidRDefault="00D722DC" w:rsidP="00156AF2">
      <w:pPr>
        <w:tabs>
          <w:tab w:val="left" w:pos="1134"/>
        </w:tabs>
        <w:ind w:left="1135" w:hanging="284"/>
        <w:jc w:val="both"/>
        <w:rPr>
          <w:bCs/>
          <w:sz w:val="24"/>
          <w:szCs w:val="24"/>
        </w:rPr>
      </w:pPr>
      <w:r w:rsidRPr="00687E1A">
        <w:rPr>
          <w:bCs/>
          <w:sz w:val="24"/>
          <w:szCs w:val="24"/>
        </w:rPr>
        <w:t>1.</w:t>
      </w:r>
      <w:r w:rsidRPr="00687E1A">
        <w:rPr>
          <w:bCs/>
          <w:sz w:val="24"/>
          <w:szCs w:val="24"/>
        </w:rPr>
        <w:tab/>
      </w:r>
      <w:r w:rsidRPr="00156AF2">
        <w:rPr>
          <w:b/>
          <w:spacing w:val="-2"/>
          <w:sz w:val="24"/>
          <w:szCs w:val="24"/>
        </w:rPr>
        <w:t xml:space="preserve">potwierdzenie </w:t>
      </w:r>
      <w:r w:rsidRPr="00156AF2">
        <w:rPr>
          <w:b/>
          <w:bCs/>
          <w:spacing w:val="-2"/>
          <w:sz w:val="24"/>
          <w:szCs w:val="24"/>
        </w:rPr>
        <w:t>przelewu pieniędzy</w:t>
      </w:r>
      <w:r w:rsidRPr="00156AF2">
        <w:rPr>
          <w:bCs/>
          <w:spacing w:val="-2"/>
          <w:sz w:val="24"/>
          <w:szCs w:val="24"/>
        </w:rPr>
        <w:t xml:space="preserve"> na rachunek bankowy Zamawiającego </w:t>
      </w:r>
      <w:r w:rsidRPr="00156AF2">
        <w:rPr>
          <w:bCs/>
          <w:sz w:val="24"/>
          <w:szCs w:val="24"/>
        </w:rPr>
        <w:t>- zaleca się</w:t>
      </w:r>
      <w:r w:rsidRPr="00687E1A">
        <w:rPr>
          <w:sz w:val="24"/>
          <w:szCs w:val="24"/>
        </w:rPr>
        <w:t xml:space="preserve"> dołączyć</w:t>
      </w:r>
      <w:r w:rsidRPr="00687E1A">
        <w:rPr>
          <w:b/>
          <w:sz w:val="24"/>
          <w:szCs w:val="24"/>
        </w:rPr>
        <w:t xml:space="preserve"> w formie kserokopii</w:t>
      </w:r>
      <w:r w:rsidRPr="00687E1A">
        <w:rPr>
          <w:sz w:val="24"/>
          <w:szCs w:val="24"/>
        </w:rPr>
        <w:t xml:space="preserve"> poświadczonej za zgodność z oryginałem przez osobę/y upoważnioną/e do reprezentowania wykonawcy, zgodnie z formą reprezentacji, określoną</w:t>
      </w:r>
      <w:r w:rsidRPr="00687E1A">
        <w:rPr>
          <w:sz w:val="24"/>
        </w:rPr>
        <w:t xml:space="preserve"> w rejestrze sądowym lub innym dokumencie,</w:t>
      </w:r>
    </w:p>
    <w:p w:rsidR="00D722DC" w:rsidRPr="00687E1A" w:rsidRDefault="00D722DC" w:rsidP="00156AF2">
      <w:pPr>
        <w:tabs>
          <w:tab w:val="left" w:pos="1134"/>
        </w:tabs>
        <w:ind w:left="1135" w:hanging="284"/>
        <w:jc w:val="both"/>
        <w:rPr>
          <w:iCs/>
          <w:spacing w:val="-2"/>
          <w:sz w:val="24"/>
          <w:szCs w:val="24"/>
        </w:rPr>
      </w:pPr>
      <w:r w:rsidRPr="00687E1A">
        <w:rPr>
          <w:bCs/>
          <w:sz w:val="24"/>
          <w:szCs w:val="24"/>
        </w:rPr>
        <w:t>2.</w:t>
      </w:r>
      <w:r w:rsidRPr="00687E1A">
        <w:rPr>
          <w:bCs/>
          <w:sz w:val="24"/>
          <w:szCs w:val="24"/>
        </w:rPr>
        <w:tab/>
      </w:r>
      <w:r w:rsidRPr="00687E1A">
        <w:rPr>
          <w:b/>
          <w:sz w:val="24"/>
        </w:rPr>
        <w:t xml:space="preserve">potwierdzenie wniesienia wadium </w:t>
      </w:r>
      <w:r w:rsidRPr="00687E1A">
        <w:rPr>
          <w:b/>
          <w:bCs/>
          <w:sz w:val="24"/>
          <w:szCs w:val="24"/>
        </w:rPr>
        <w:t>w pozostałych formach</w:t>
      </w:r>
      <w:r w:rsidRPr="00687E1A">
        <w:rPr>
          <w:bCs/>
          <w:sz w:val="24"/>
          <w:szCs w:val="24"/>
        </w:rPr>
        <w:t xml:space="preserve"> </w:t>
      </w:r>
      <w:r w:rsidRPr="00687E1A">
        <w:rPr>
          <w:b/>
          <w:bCs/>
          <w:sz w:val="24"/>
          <w:szCs w:val="24"/>
        </w:rPr>
        <w:t>określonych w</w:t>
      </w:r>
      <w:r w:rsidRPr="00687E1A">
        <w:rPr>
          <w:bCs/>
          <w:sz w:val="24"/>
          <w:szCs w:val="24"/>
        </w:rPr>
        <w:t xml:space="preserve"> </w:t>
      </w:r>
      <w:r w:rsidRPr="00687E1A">
        <w:rPr>
          <w:b/>
          <w:bCs/>
          <w:sz w:val="24"/>
          <w:szCs w:val="24"/>
        </w:rPr>
        <w:t>art. 45 ust. 6</w:t>
      </w:r>
      <w:r w:rsidRPr="00687E1A">
        <w:rPr>
          <w:bCs/>
          <w:sz w:val="24"/>
          <w:szCs w:val="24"/>
        </w:rPr>
        <w:t xml:space="preserve"> UPZP</w:t>
      </w:r>
      <w:r w:rsidRPr="00687E1A">
        <w:rPr>
          <w:b/>
          <w:sz w:val="24"/>
        </w:rPr>
        <w:t xml:space="preserve"> – wyłącznie w formie oryginału </w:t>
      </w:r>
      <w:r w:rsidRPr="00687E1A">
        <w:rPr>
          <w:iCs/>
          <w:spacing w:val="-2"/>
          <w:sz w:val="24"/>
          <w:szCs w:val="24"/>
        </w:rPr>
        <w:t>dołączonego do oferty.</w:t>
      </w:r>
    </w:p>
    <w:p w:rsidR="00D722DC" w:rsidRPr="00687E1A" w:rsidRDefault="00D722DC" w:rsidP="00156AF2">
      <w:pPr>
        <w:ind w:left="851" w:hanging="567"/>
        <w:jc w:val="both"/>
        <w:rPr>
          <w:sz w:val="24"/>
        </w:rPr>
      </w:pPr>
      <w:r w:rsidRPr="00687E1A">
        <w:rPr>
          <w:sz w:val="24"/>
        </w:rPr>
        <w:t>14.6.</w:t>
      </w:r>
      <w:r w:rsidRPr="00687E1A">
        <w:rPr>
          <w:sz w:val="24"/>
        </w:rPr>
        <w:tab/>
        <w:t xml:space="preserve">Wadium pozostaje w dyspozycji Zamawiającego i będzie zwrócone lub zatrzymane, </w:t>
      </w:r>
      <w:r w:rsidRPr="00687E1A">
        <w:rPr>
          <w:sz w:val="24"/>
        </w:rPr>
        <w:br/>
        <w:t xml:space="preserve">na zasadach i w trybie określonym </w:t>
      </w:r>
      <w:r w:rsidRPr="00687E1A">
        <w:rPr>
          <w:b/>
          <w:sz w:val="24"/>
        </w:rPr>
        <w:t>w art. 46</w:t>
      </w:r>
      <w:r w:rsidRPr="00687E1A">
        <w:rPr>
          <w:sz w:val="24"/>
        </w:rPr>
        <w:t xml:space="preserve"> UPZP.</w:t>
      </w:r>
    </w:p>
    <w:p w:rsidR="00D722DC" w:rsidRPr="00687E1A" w:rsidRDefault="00D722DC" w:rsidP="00156AF2">
      <w:pPr>
        <w:ind w:left="851" w:hanging="567"/>
        <w:jc w:val="both"/>
        <w:rPr>
          <w:sz w:val="24"/>
        </w:rPr>
      </w:pPr>
      <w:r w:rsidRPr="00687E1A">
        <w:rPr>
          <w:sz w:val="24"/>
        </w:rPr>
        <w:t>14.7.</w:t>
      </w:r>
      <w:r w:rsidRPr="00687E1A">
        <w:rPr>
          <w:sz w:val="24"/>
        </w:rPr>
        <w:tab/>
        <w:t xml:space="preserve">Wadium winno być ważne przez okres związania ofertą. </w:t>
      </w:r>
    </w:p>
    <w:p w:rsidR="00D722DC" w:rsidRPr="00DA1098" w:rsidRDefault="00D722DC" w:rsidP="006B7ED9">
      <w:pPr>
        <w:pStyle w:val="Subhead2"/>
        <w:tabs>
          <w:tab w:val="left" w:pos="284"/>
        </w:tabs>
        <w:spacing w:before="240" w:after="120"/>
        <w:ind w:left="283" w:hanging="425"/>
        <w:jc w:val="both"/>
      </w:pPr>
      <w:r w:rsidRPr="00DA1098">
        <w:t>15.</w:t>
      </w:r>
      <w:r w:rsidRPr="00DA1098">
        <w:tab/>
        <w:t>Termin związania ofertą</w:t>
      </w:r>
    </w:p>
    <w:p w:rsidR="00D722DC" w:rsidRPr="00AE15DE" w:rsidRDefault="00D722DC" w:rsidP="00AE15DE">
      <w:pPr>
        <w:ind w:left="993" w:hanging="567"/>
        <w:jc w:val="both"/>
        <w:rPr>
          <w:sz w:val="24"/>
          <w:szCs w:val="24"/>
        </w:rPr>
      </w:pPr>
      <w:r w:rsidRPr="00AE15DE">
        <w:rPr>
          <w:sz w:val="24"/>
          <w:szCs w:val="24"/>
        </w:rPr>
        <w:t>15.1.</w:t>
      </w:r>
      <w:r w:rsidRPr="00AE15DE">
        <w:rPr>
          <w:sz w:val="24"/>
          <w:szCs w:val="24"/>
        </w:rPr>
        <w:tab/>
        <w:t xml:space="preserve">Wykonawca jest związany ofertą przez okres </w:t>
      </w:r>
      <w:r w:rsidRPr="00AE15DE">
        <w:rPr>
          <w:b/>
          <w:sz w:val="24"/>
          <w:szCs w:val="24"/>
        </w:rPr>
        <w:t>30 dni,</w:t>
      </w:r>
      <w:r w:rsidRPr="00AE15DE">
        <w:rPr>
          <w:sz w:val="24"/>
          <w:szCs w:val="24"/>
        </w:rPr>
        <w:t xml:space="preserve"> przy czym bieg tego terminu zaczyna się wraz z upływem terminu składania ofert.</w:t>
      </w:r>
    </w:p>
    <w:p w:rsidR="00D722DC" w:rsidRPr="00AE15DE" w:rsidRDefault="00D722DC" w:rsidP="00AE15DE">
      <w:pPr>
        <w:ind w:left="993" w:hanging="567"/>
        <w:jc w:val="both"/>
        <w:rPr>
          <w:sz w:val="24"/>
          <w:szCs w:val="24"/>
        </w:rPr>
      </w:pPr>
      <w:r w:rsidRPr="00AE15DE">
        <w:rPr>
          <w:sz w:val="24"/>
          <w:szCs w:val="24"/>
        </w:rPr>
        <w:t>15.2.</w:t>
      </w:r>
      <w:r w:rsidRPr="00AE15DE">
        <w:rPr>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D722DC" w:rsidRPr="006B7ED9" w:rsidRDefault="00D722DC" w:rsidP="00AE15DE">
      <w:pPr>
        <w:ind w:left="993" w:hanging="567"/>
        <w:jc w:val="both"/>
        <w:rPr>
          <w:spacing w:val="-4"/>
          <w:sz w:val="24"/>
          <w:szCs w:val="24"/>
        </w:rPr>
      </w:pPr>
      <w:r w:rsidRPr="00AE15DE">
        <w:rPr>
          <w:sz w:val="24"/>
          <w:szCs w:val="24"/>
        </w:rPr>
        <w:t>15.3.</w:t>
      </w:r>
      <w:r w:rsidRPr="00AE15DE">
        <w:rPr>
          <w:sz w:val="24"/>
          <w:szCs w:val="24"/>
        </w:rPr>
        <w:tab/>
      </w:r>
      <w:r w:rsidRPr="006B7ED9">
        <w:rPr>
          <w:spacing w:val="-4"/>
          <w:sz w:val="24"/>
          <w:szCs w:val="24"/>
        </w:rPr>
        <w:t>Odmowa wyrażenia zgody, o której mowa w pkt.15.2. SIWZ nie powoduje utraty wadium.</w:t>
      </w:r>
    </w:p>
    <w:p w:rsidR="00D722DC" w:rsidRPr="00AE15DE" w:rsidRDefault="00D722DC" w:rsidP="00AE15DE">
      <w:pPr>
        <w:ind w:left="993" w:hanging="567"/>
        <w:jc w:val="both"/>
        <w:rPr>
          <w:sz w:val="24"/>
          <w:szCs w:val="24"/>
        </w:rPr>
      </w:pPr>
      <w:r w:rsidRPr="00AE15DE">
        <w:rPr>
          <w:sz w:val="24"/>
          <w:szCs w:val="24"/>
        </w:rPr>
        <w:t>15.4.</w:t>
      </w:r>
      <w:r w:rsidRPr="00AE15DE">
        <w:rPr>
          <w:sz w:val="24"/>
          <w:szCs w:val="24"/>
        </w:rPr>
        <w:tab/>
      </w:r>
      <w:r w:rsidRPr="00AE15DE">
        <w:rPr>
          <w:spacing w:val="-6"/>
          <w:sz w:val="24"/>
          <w:szCs w:val="24"/>
        </w:rPr>
        <w:t>Przedłużenie terminu związania ofertą jest dopuszczalne tylko z jednoczesnym przedłużeniem</w:t>
      </w:r>
      <w:r w:rsidRPr="00AE15DE">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D722DC" w:rsidRPr="00AE15DE" w:rsidRDefault="00D722DC" w:rsidP="00AE15DE">
      <w:pPr>
        <w:ind w:left="993" w:hanging="567"/>
        <w:jc w:val="both"/>
        <w:rPr>
          <w:sz w:val="24"/>
          <w:szCs w:val="24"/>
        </w:rPr>
      </w:pPr>
      <w:r w:rsidRPr="00AE15DE">
        <w:rPr>
          <w:sz w:val="24"/>
          <w:szCs w:val="24"/>
        </w:rPr>
        <w:t>15.5.</w:t>
      </w:r>
      <w:r w:rsidRPr="00AE15DE">
        <w:rPr>
          <w:sz w:val="24"/>
          <w:szCs w:val="24"/>
        </w:rPr>
        <w:tab/>
        <w:t xml:space="preserve">Zamawiający odrzuci ofertę, jeżeli wykonawca nie wyrazi zgody, o której mowa </w:t>
      </w:r>
      <w:r>
        <w:rPr>
          <w:sz w:val="24"/>
          <w:szCs w:val="24"/>
        </w:rPr>
        <w:br/>
      </w:r>
      <w:r w:rsidRPr="00AE15DE">
        <w:rPr>
          <w:sz w:val="24"/>
          <w:szCs w:val="24"/>
        </w:rPr>
        <w:t xml:space="preserve">w art. 85 ust. 2 UPZP na przedłużenie terminu związania ofertą. </w:t>
      </w:r>
    </w:p>
    <w:p w:rsidR="00D722DC" w:rsidRPr="002E21DA" w:rsidRDefault="00D722DC" w:rsidP="006B7ED9">
      <w:pPr>
        <w:pStyle w:val="Subhead2"/>
        <w:tabs>
          <w:tab w:val="left" w:pos="284"/>
        </w:tabs>
        <w:spacing w:before="240" w:after="120"/>
        <w:ind w:left="283" w:hanging="425"/>
        <w:jc w:val="both"/>
      </w:pPr>
      <w:r w:rsidRPr="002E21DA">
        <w:t>16.</w:t>
      </w:r>
      <w:r w:rsidRPr="002E21DA">
        <w:tab/>
        <w:t>Opis sposobu przygotowania ofert</w:t>
      </w:r>
    </w:p>
    <w:p w:rsidR="00D722DC" w:rsidRPr="002E21DA" w:rsidRDefault="00D722DC"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722DC" w:rsidRPr="002E21DA" w:rsidRDefault="00D722DC"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722DC" w:rsidRPr="007C5415" w:rsidRDefault="00D722DC" w:rsidP="00DA1098">
      <w:pPr>
        <w:tabs>
          <w:tab w:val="left" w:pos="851"/>
        </w:tabs>
        <w:ind w:left="851" w:hanging="567"/>
        <w:jc w:val="both"/>
        <w:rPr>
          <w:bCs/>
          <w:sz w:val="24"/>
          <w:szCs w:val="24"/>
        </w:rPr>
      </w:pPr>
      <w:r w:rsidRPr="007C5415">
        <w:rPr>
          <w:bCs/>
          <w:sz w:val="24"/>
          <w:szCs w:val="24"/>
        </w:rPr>
        <w:t>16.2.</w:t>
      </w:r>
      <w:r w:rsidRPr="007C5415">
        <w:rPr>
          <w:bCs/>
          <w:sz w:val="24"/>
          <w:szCs w:val="24"/>
        </w:rPr>
        <w:tab/>
      </w:r>
      <w:r w:rsidRPr="007C5415">
        <w:rPr>
          <w:spacing w:val="-6"/>
          <w:sz w:val="24"/>
          <w:szCs w:val="24"/>
        </w:rPr>
        <w:t>Oferta</w:t>
      </w:r>
      <w:r w:rsidRPr="007C5415">
        <w:rPr>
          <w:bCs/>
          <w:spacing w:val="-6"/>
          <w:sz w:val="24"/>
          <w:szCs w:val="24"/>
        </w:rPr>
        <w:t xml:space="preserve"> jest deklaracją wykonania zamówienia na warunkach określonych przez Zamawiającego</w:t>
      </w:r>
      <w:r w:rsidRPr="007C5415">
        <w:rPr>
          <w:bCs/>
          <w:sz w:val="24"/>
          <w:szCs w:val="24"/>
        </w:rPr>
        <w:t xml:space="preserve"> w SIWZ, w tym umowy:</w:t>
      </w:r>
    </w:p>
    <w:p w:rsidR="00D722DC" w:rsidRPr="00AE15DE" w:rsidRDefault="00D722DC" w:rsidP="005246E0">
      <w:pPr>
        <w:tabs>
          <w:tab w:val="left" w:pos="1134"/>
        </w:tabs>
        <w:ind w:left="1135" w:hanging="284"/>
        <w:jc w:val="both"/>
        <w:rPr>
          <w:sz w:val="24"/>
          <w:szCs w:val="24"/>
        </w:rPr>
      </w:pPr>
      <w:r w:rsidRPr="00AE15DE">
        <w:rPr>
          <w:bCs/>
          <w:sz w:val="24"/>
          <w:szCs w:val="24"/>
        </w:rPr>
        <w:t>1.</w:t>
      </w:r>
      <w:r w:rsidRPr="00AE15DE">
        <w:rPr>
          <w:bCs/>
          <w:sz w:val="24"/>
          <w:szCs w:val="24"/>
        </w:rPr>
        <w:tab/>
      </w:r>
      <w:r w:rsidRPr="00AE15DE">
        <w:rPr>
          <w:sz w:val="24"/>
          <w:szCs w:val="24"/>
        </w:rPr>
        <w:t xml:space="preserve">za cenę, określoną przez wykonawcę na formularzu ofertowym, w PLN, stanowiącą sumę </w:t>
      </w:r>
      <w:r w:rsidRPr="00AE15DE">
        <w:rPr>
          <w:spacing w:val="-2"/>
          <w:sz w:val="24"/>
          <w:szCs w:val="24"/>
        </w:rPr>
        <w:t xml:space="preserve">cen za wykonanie: </w:t>
      </w:r>
      <w:r>
        <w:rPr>
          <w:spacing w:val="-2"/>
          <w:sz w:val="24"/>
          <w:szCs w:val="24"/>
        </w:rPr>
        <w:t>zamówienia podstawowego oraz zamówienia w ramach prawa opcji</w:t>
      </w:r>
      <w:r w:rsidRPr="00AE15DE">
        <w:rPr>
          <w:spacing w:val="-2"/>
          <w:sz w:val="24"/>
          <w:szCs w:val="24"/>
        </w:rPr>
        <w:t xml:space="preserve">, </w:t>
      </w:r>
      <w:r w:rsidRPr="000D69A0">
        <w:rPr>
          <w:sz w:val="24"/>
          <w:szCs w:val="24"/>
        </w:rPr>
        <w:t xml:space="preserve">wynikającą </w:t>
      </w:r>
      <w:r>
        <w:rPr>
          <w:sz w:val="24"/>
          <w:szCs w:val="24"/>
        </w:rPr>
        <w:t xml:space="preserve"> z </w:t>
      </w:r>
      <w:r w:rsidRPr="000D69A0">
        <w:rPr>
          <w:sz w:val="24"/>
          <w:szCs w:val="24"/>
        </w:rPr>
        <w:t>załączonych do oferty kosztorysów ofertowych</w:t>
      </w:r>
      <w:r>
        <w:rPr>
          <w:sz w:val="24"/>
          <w:szCs w:val="24"/>
        </w:rPr>
        <w:t>.</w:t>
      </w:r>
    </w:p>
    <w:p w:rsidR="00D722DC" w:rsidRPr="007B1B55" w:rsidRDefault="00D722DC" w:rsidP="007B1B55">
      <w:pPr>
        <w:tabs>
          <w:tab w:val="left" w:pos="1134"/>
        </w:tabs>
        <w:ind w:left="1134" w:hanging="283"/>
        <w:jc w:val="both"/>
        <w:rPr>
          <w:bCs/>
          <w:sz w:val="24"/>
          <w:szCs w:val="24"/>
        </w:rPr>
      </w:pPr>
      <w:r w:rsidRPr="00AE15DE">
        <w:rPr>
          <w:bCs/>
          <w:sz w:val="24"/>
          <w:szCs w:val="24"/>
        </w:rPr>
        <w:t>2.</w:t>
      </w:r>
      <w:r w:rsidRPr="00AE15DE">
        <w:rPr>
          <w:bCs/>
          <w:sz w:val="24"/>
          <w:szCs w:val="24"/>
        </w:rPr>
        <w:tab/>
      </w:r>
      <w:r>
        <w:rPr>
          <w:sz w:val="24"/>
          <w:szCs w:val="24"/>
        </w:rPr>
        <w:t>z zadeklarowaną</w:t>
      </w:r>
      <w:r w:rsidRPr="00076458">
        <w:rPr>
          <w:sz w:val="24"/>
          <w:szCs w:val="24"/>
        </w:rPr>
        <w:t xml:space="preserve"> przez wykonawcę </w:t>
      </w:r>
      <w:r>
        <w:rPr>
          <w:sz w:val="24"/>
          <w:szCs w:val="24"/>
        </w:rPr>
        <w:t>w formularzu ofertowym ilością brygad roboczych.</w:t>
      </w:r>
    </w:p>
    <w:p w:rsidR="00D722DC" w:rsidRPr="007C5415" w:rsidRDefault="00D722DC" w:rsidP="00DA1098">
      <w:pPr>
        <w:tabs>
          <w:tab w:val="left" w:pos="851"/>
        </w:tabs>
        <w:ind w:left="851"/>
        <w:jc w:val="both"/>
        <w:rPr>
          <w:spacing w:val="-2"/>
          <w:sz w:val="24"/>
          <w:szCs w:val="24"/>
          <w:u w:val="single"/>
        </w:rPr>
      </w:pPr>
      <w:r w:rsidRPr="007C5415">
        <w:rPr>
          <w:bCs/>
          <w:spacing w:val="-6"/>
          <w:sz w:val="24"/>
          <w:szCs w:val="24"/>
        </w:rPr>
        <w:t>Wykonawca winien wypełnić lub sporządzić formularz Oferty zgodnie z wzorem Zamawiającego</w:t>
      </w:r>
      <w:r w:rsidRPr="007C5415">
        <w:rPr>
          <w:bCs/>
          <w:spacing w:val="-2"/>
          <w:sz w:val="24"/>
          <w:szCs w:val="24"/>
        </w:rPr>
        <w:t xml:space="preserve"> stanowiącym załączniki do SIWZ oraz zapisami SIWZ.</w:t>
      </w:r>
    </w:p>
    <w:p w:rsidR="00D722DC" w:rsidRPr="007C5415" w:rsidRDefault="00D722DC" w:rsidP="00DA1098">
      <w:pPr>
        <w:tabs>
          <w:tab w:val="left" w:pos="851"/>
        </w:tabs>
        <w:ind w:left="851"/>
        <w:jc w:val="both"/>
        <w:rPr>
          <w:sz w:val="24"/>
          <w:szCs w:val="24"/>
        </w:rPr>
      </w:pPr>
      <w:r w:rsidRPr="007C5415">
        <w:rPr>
          <w:sz w:val="24"/>
          <w:szCs w:val="24"/>
        </w:rPr>
        <w:t xml:space="preserve">Zgodnie z </w:t>
      </w:r>
      <w:r w:rsidRPr="007C5415">
        <w:rPr>
          <w:bCs/>
          <w:sz w:val="24"/>
          <w:szCs w:val="24"/>
        </w:rPr>
        <w:t xml:space="preserve">art. 89 ust. </w:t>
      </w:r>
      <w:r w:rsidRPr="007C5415">
        <w:rPr>
          <w:sz w:val="24"/>
          <w:szCs w:val="24"/>
        </w:rPr>
        <w:t xml:space="preserve">1 pkt 2 UPZP Zamawiający odrzuci ofertę wykonawcy, jeżeli, jej treść nie odpowiada treści specyfikacji istotnych warunków zamówienia, z zastrzeżeniem </w:t>
      </w:r>
      <w:r w:rsidRPr="007C5415">
        <w:rPr>
          <w:sz w:val="24"/>
          <w:szCs w:val="24"/>
        </w:rPr>
        <w:br/>
        <w:t>art. 87 ust. 2 pkt .3.</w:t>
      </w:r>
    </w:p>
    <w:p w:rsidR="00D722DC" w:rsidRPr="00AE15DE" w:rsidRDefault="00D722DC" w:rsidP="00AE15DE">
      <w:pPr>
        <w:tabs>
          <w:tab w:val="left" w:pos="851"/>
        </w:tabs>
        <w:ind w:left="851" w:hanging="567"/>
        <w:jc w:val="both"/>
        <w:rPr>
          <w:sz w:val="24"/>
          <w:szCs w:val="24"/>
        </w:rPr>
      </w:pPr>
      <w:r w:rsidRPr="00AE15DE">
        <w:rPr>
          <w:sz w:val="24"/>
          <w:szCs w:val="24"/>
        </w:rPr>
        <w:t>16.3.</w:t>
      </w:r>
      <w:r w:rsidRPr="00AE15DE">
        <w:rPr>
          <w:sz w:val="24"/>
          <w:szCs w:val="24"/>
        </w:rPr>
        <w:tab/>
        <w:t>Oferta (formularz Oferty</w:t>
      </w:r>
      <w:r>
        <w:rPr>
          <w:sz w:val="24"/>
          <w:szCs w:val="24"/>
        </w:rPr>
        <w:t xml:space="preserve"> wraz z kosztorysem ofertowym</w:t>
      </w:r>
      <w:r w:rsidRPr="00AE15DE">
        <w:rPr>
          <w:sz w:val="24"/>
          <w:szCs w:val="24"/>
        </w:rPr>
        <w:t>) powinna być podpisana przez wykonawcę.</w:t>
      </w:r>
    </w:p>
    <w:p w:rsidR="00D722DC" w:rsidRPr="00AE15DE" w:rsidRDefault="00D722DC" w:rsidP="00AE15DE">
      <w:pPr>
        <w:tabs>
          <w:tab w:val="left" w:pos="851"/>
        </w:tabs>
        <w:ind w:left="851" w:hanging="567"/>
        <w:jc w:val="both"/>
        <w:rPr>
          <w:spacing w:val="-6"/>
          <w:sz w:val="24"/>
          <w:szCs w:val="24"/>
        </w:rPr>
      </w:pPr>
      <w:r w:rsidRPr="00AE15DE">
        <w:rPr>
          <w:sz w:val="24"/>
          <w:szCs w:val="24"/>
        </w:rPr>
        <w:t>16.4.</w:t>
      </w:r>
      <w:r w:rsidRPr="00AE15DE">
        <w:rPr>
          <w:sz w:val="24"/>
          <w:szCs w:val="24"/>
        </w:rPr>
        <w:tab/>
        <w:t>Wykonawca (</w:t>
      </w:r>
      <w:r w:rsidRPr="00AE15DE">
        <w:rPr>
          <w:i/>
          <w:sz w:val="24"/>
          <w:szCs w:val="24"/>
        </w:rPr>
        <w:t>osoba podpisująca ofertę</w:t>
      </w:r>
      <w:r w:rsidRPr="00AE15DE">
        <w:rPr>
          <w:sz w:val="24"/>
          <w:szCs w:val="24"/>
        </w:rPr>
        <w:t xml:space="preserve">) parafuje w ofercie wszelkie miejsca, w których </w:t>
      </w:r>
      <w:r w:rsidRPr="00AE15DE">
        <w:rPr>
          <w:spacing w:val="-6"/>
          <w:sz w:val="24"/>
          <w:szCs w:val="24"/>
        </w:rPr>
        <w:t xml:space="preserve">naniósł zmiany. </w:t>
      </w:r>
      <w:r w:rsidRPr="00AE15DE">
        <w:rPr>
          <w:sz w:val="24"/>
          <w:szCs w:val="24"/>
        </w:rPr>
        <w:t>Parafowanie nie dotyczy wypełnienia wolnych miejsc w formularzu ofertowym lub oznaczonych do skreślenia</w:t>
      </w:r>
      <w:r w:rsidRPr="00AE15DE">
        <w:rPr>
          <w:spacing w:val="-6"/>
          <w:sz w:val="24"/>
          <w:szCs w:val="24"/>
        </w:rPr>
        <w:t>.</w:t>
      </w:r>
    </w:p>
    <w:p w:rsidR="00D722DC" w:rsidRPr="00AE15DE" w:rsidRDefault="00D722DC" w:rsidP="00AE15DE">
      <w:pPr>
        <w:tabs>
          <w:tab w:val="left" w:pos="851"/>
        </w:tabs>
        <w:ind w:left="851" w:hanging="567"/>
        <w:jc w:val="both"/>
        <w:rPr>
          <w:sz w:val="24"/>
          <w:szCs w:val="24"/>
        </w:rPr>
      </w:pPr>
      <w:r w:rsidRPr="00AE15DE">
        <w:rPr>
          <w:sz w:val="24"/>
          <w:szCs w:val="24"/>
        </w:rPr>
        <w:t>16.5.</w:t>
      </w:r>
      <w:r w:rsidRPr="00AE15DE">
        <w:rPr>
          <w:sz w:val="24"/>
          <w:szCs w:val="24"/>
        </w:rPr>
        <w:tab/>
        <w:t>Zwrot „</w:t>
      </w:r>
      <w:r w:rsidRPr="00AE15DE">
        <w:rPr>
          <w:b/>
          <w:sz w:val="24"/>
          <w:szCs w:val="24"/>
        </w:rPr>
        <w:t>Podpisany przez wykonawcę”</w:t>
      </w:r>
      <w:r w:rsidRPr="00AE15DE">
        <w:rPr>
          <w:sz w:val="24"/>
          <w:szCs w:val="24"/>
        </w:rPr>
        <w:t xml:space="preserve"> oznacza:</w:t>
      </w:r>
    </w:p>
    <w:p w:rsidR="00D722DC" w:rsidRPr="00AE15DE" w:rsidRDefault="00D722DC" w:rsidP="00AE15DE">
      <w:pPr>
        <w:tabs>
          <w:tab w:val="left" w:pos="851"/>
        </w:tabs>
        <w:ind w:left="851"/>
        <w:jc w:val="both"/>
        <w:rPr>
          <w:sz w:val="24"/>
          <w:szCs w:val="24"/>
        </w:rPr>
      </w:pPr>
      <w:r w:rsidRPr="00AE15DE">
        <w:rPr>
          <w:sz w:val="24"/>
          <w:szCs w:val="24"/>
        </w:rPr>
        <w:t xml:space="preserve">Podpisanie przez osobę/y upoważnioną/e do reprezentowania wykonawcy, zgodnie </w:t>
      </w:r>
      <w:r w:rsidRPr="00AE15DE">
        <w:rPr>
          <w:sz w:val="24"/>
          <w:szCs w:val="24"/>
        </w:rPr>
        <w:br/>
        <w:t xml:space="preserve">z formą reprezentacji, określoną w rejestrze sądowym lub innym dokumencie, albo przez osobę umocowaną przez osoby uprawnione, zgodnie z dołączonym pełnomocnictwem. </w:t>
      </w:r>
    </w:p>
    <w:p w:rsidR="00D722DC" w:rsidRPr="00AE15DE" w:rsidRDefault="00D722DC" w:rsidP="00AE15DE">
      <w:pPr>
        <w:tabs>
          <w:tab w:val="left" w:pos="851"/>
        </w:tabs>
        <w:ind w:left="851"/>
        <w:jc w:val="both"/>
        <w:rPr>
          <w:sz w:val="24"/>
          <w:szCs w:val="24"/>
        </w:rPr>
      </w:pPr>
      <w:r w:rsidRPr="00AE15DE">
        <w:rPr>
          <w:sz w:val="24"/>
          <w:szCs w:val="24"/>
        </w:rPr>
        <w:t xml:space="preserve">Zaleca się żeby, podpis/y tych osoby/ób, opatrzone były imienną pieczątką </w:t>
      </w:r>
      <w:r w:rsidRPr="00AE15DE">
        <w:rPr>
          <w:b/>
          <w:bCs/>
          <w:sz w:val="24"/>
          <w:szCs w:val="24"/>
        </w:rPr>
        <w:t>umożliwiającą identyfikację osoby składającej podpis</w:t>
      </w:r>
      <w:r w:rsidRPr="00AE15DE">
        <w:rPr>
          <w:sz w:val="24"/>
          <w:szCs w:val="24"/>
        </w:rPr>
        <w:t xml:space="preserve">. </w:t>
      </w:r>
    </w:p>
    <w:p w:rsidR="00D722DC" w:rsidRPr="00AE15DE" w:rsidRDefault="00D722DC" w:rsidP="00AE15DE">
      <w:pPr>
        <w:tabs>
          <w:tab w:val="left" w:pos="851"/>
        </w:tabs>
        <w:ind w:left="851" w:hanging="567"/>
        <w:jc w:val="both"/>
        <w:rPr>
          <w:sz w:val="24"/>
          <w:szCs w:val="24"/>
        </w:rPr>
      </w:pPr>
      <w:r w:rsidRPr="00AE15DE">
        <w:rPr>
          <w:sz w:val="24"/>
          <w:szCs w:val="24"/>
        </w:rPr>
        <w:t>16.6.</w:t>
      </w:r>
      <w:r w:rsidRPr="00AE15DE">
        <w:rPr>
          <w:sz w:val="24"/>
          <w:szCs w:val="24"/>
        </w:rPr>
        <w:tab/>
        <w:t xml:space="preserve">W przypadku, gdy ofertę składają </w:t>
      </w:r>
      <w:r w:rsidRPr="00AE15DE">
        <w:rPr>
          <w:b/>
          <w:bCs/>
          <w:sz w:val="24"/>
          <w:szCs w:val="24"/>
        </w:rPr>
        <w:t>wykonawcy wspólnie ubiegający się</w:t>
      </w:r>
      <w:r w:rsidRPr="00AE15DE">
        <w:rPr>
          <w:bCs/>
          <w:sz w:val="24"/>
          <w:szCs w:val="24"/>
        </w:rPr>
        <w:t xml:space="preserve"> o udzielenie zamówienia, </w:t>
      </w:r>
      <w:r w:rsidRPr="00AE15DE">
        <w:rPr>
          <w:sz w:val="24"/>
          <w:szCs w:val="24"/>
        </w:rPr>
        <w:t xml:space="preserve">na podstawie </w:t>
      </w:r>
      <w:r w:rsidRPr="00AE15DE">
        <w:rPr>
          <w:bCs/>
          <w:sz w:val="24"/>
          <w:szCs w:val="24"/>
        </w:rPr>
        <w:t xml:space="preserve">art. 23 UPZP </w:t>
      </w:r>
      <w:r w:rsidRPr="00AE15DE">
        <w:rPr>
          <w:bCs/>
          <w:i/>
          <w:sz w:val="24"/>
          <w:szCs w:val="24"/>
        </w:rPr>
        <w:t>(np. konsorcjum, spółka cywilna)</w:t>
      </w:r>
      <w:r w:rsidRPr="00AE15DE">
        <w:rPr>
          <w:sz w:val="24"/>
          <w:szCs w:val="24"/>
        </w:rPr>
        <w:t xml:space="preserve">, to: </w:t>
      </w:r>
    </w:p>
    <w:p w:rsidR="00D722DC" w:rsidRPr="00AE15DE" w:rsidRDefault="00D722DC" w:rsidP="00AE15DE">
      <w:pPr>
        <w:numPr>
          <w:ilvl w:val="1"/>
          <w:numId w:val="0"/>
        </w:numPr>
        <w:tabs>
          <w:tab w:val="num" w:pos="1134"/>
        </w:tabs>
        <w:ind w:left="1135" w:hanging="284"/>
        <w:jc w:val="both"/>
        <w:rPr>
          <w:spacing w:val="-4"/>
          <w:sz w:val="24"/>
          <w:szCs w:val="24"/>
        </w:rPr>
      </w:pPr>
      <w:r w:rsidRPr="00AE15DE">
        <w:rPr>
          <w:sz w:val="24"/>
          <w:szCs w:val="24"/>
        </w:rPr>
        <w:t>1.</w:t>
      </w:r>
      <w:r w:rsidRPr="00AE15DE">
        <w:rPr>
          <w:sz w:val="24"/>
          <w:szCs w:val="24"/>
        </w:rPr>
        <w:tab/>
      </w:r>
      <w:r w:rsidRPr="00AE15DE">
        <w:rPr>
          <w:spacing w:val="-6"/>
          <w:sz w:val="24"/>
          <w:szCs w:val="24"/>
        </w:rPr>
        <w:t xml:space="preserve">wykonawcy ustanawiają </w:t>
      </w:r>
      <w:r w:rsidRPr="00AE15DE">
        <w:rPr>
          <w:bCs/>
          <w:spacing w:val="-6"/>
          <w:sz w:val="24"/>
          <w:szCs w:val="24"/>
        </w:rPr>
        <w:t>pełnomocnika</w:t>
      </w:r>
      <w:r w:rsidRPr="00AE15DE">
        <w:rPr>
          <w:spacing w:val="-6"/>
          <w:sz w:val="24"/>
          <w:szCs w:val="24"/>
        </w:rPr>
        <w:t xml:space="preserve"> do reprezentowania ich w postępowaniu </w:t>
      </w:r>
      <w:r w:rsidRPr="00AE15DE">
        <w:rPr>
          <w:spacing w:val="-6"/>
          <w:sz w:val="24"/>
          <w:szCs w:val="24"/>
        </w:rPr>
        <w:br/>
        <w:t>o udzielenie</w:t>
      </w:r>
      <w:r w:rsidRPr="00AE15DE">
        <w:rPr>
          <w:sz w:val="24"/>
          <w:szCs w:val="24"/>
        </w:rPr>
        <w:t xml:space="preserve"> zamówienia </w:t>
      </w:r>
      <w:r w:rsidRPr="00AE15DE">
        <w:rPr>
          <w:bCs/>
          <w:sz w:val="24"/>
          <w:szCs w:val="24"/>
        </w:rPr>
        <w:t>albo</w:t>
      </w:r>
      <w:r w:rsidRPr="00AE15DE">
        <w:rPr>
          <w:sz w:val="24"/>
          <w:szCs w:val="24"/>
        </w:rPr>
        <w:t xml:space="preserve"> </w:t>
      </w:r>
      <w:r w:rsidRPr="00AE15DE">
        <w:rPr>
          <w:spacing w:val="-4"/>
          <w:sz w:val="24"/>
          <w:szCs w:val="24"/>
        </w:rPr>
        <w:t xml:space="preserve">reprezentowania w postępowaniu i zawarcia umowy </w:t>
      </w:r>
      <w:r w:rsidRPr="00AE15DE">
        <w:rPr>
          <w:spacing w:val="-4"/>
          <w:sz w:val="24"/>
          <w:szCs w:val="24"/>
        </w:rPr>
        <w:br/>
        <w:t xml:space="preserve">w sprawie zamówienia publicznego, </w:t>
      </w:r>
    </w:p>
    <w:p w:rsidR="00D722DC" w:rsidRPr="00AE15DE" w:rsidRDefault="00D722DC" w:rsidP="00AE15DE">
      <w:pPr>
        <w:numPr>
          <w:ilvl w:val="1"/>
          <w:numId w:val="0"/>
        </w:numPr>
        <w:tabs>
          <w:tab w:val="num" w:pos="1134"/>
        </w:tabs>
        <w:ind w:left="1135" w:hanging="284"/>
        <w:jc w:val="both"/>
        <w:rPr>
          <w:sz w:val="24"/>
          <w:szCs w:val="24"/>
        </w:rPr>
      </w:pPr>
      <w:r w:rsidRPr="00AE15DE">
        <w:rPr>
          <w:sz w:val="24"/>
          <w:szCs w:val="24"/>
        </w:rPr>
        <w:t>2.</w:t>
      </w:r>
      <w:r w:rsidRPr="00AE15DE">
        <w:rPr>
          <w:sz w:val="24"/>
          <w:szCs w:val="24"/>
        </w:rPr>
        <w:tab/>
      </w:r>
      <w:r w:rsidRPr="00AE15DE">
        <w:rPr>
          <w:spacing w:val="-4"/>
          <w:sz w:val="24"/>
          <w:szCs w:val="24"/>
        </w:rPr>
        <w:t xml:space="preserve">wszyscy wykonawcy występujący wspólnie muszą </w:t>
      </w:r>
      <w:r w:rsidRPr="00AE15DE">
        <w:rPr>
          <w:bCs/>
          <w:spacing w:val="-4"/>
          <w:sz w:val="24"/>
          <w:szCs w:val="24"/>
        </w:rPr>
        <w:t>upoważnić na piśmie pod rygorem</w:t>
      </w:r>
      <w:r w:rsidRPr="00AE15DE">
        <w:rPr>
          <w:bCs/>
          <w:sz w:val="24"/>
          <w:szCs w:val="24"/>
        </w:rPr>
        <w:t xml:space="preserve"> nieważności </w:t>
      </w:r>
      <w:r w:rsidRPr="00AE15DE">
        <w:rPr>
          <w:i/>
          <w:iCs/>
          <w:sz w:val="24"/>
          <w:szCs w:val="24"/>
        </w:rPr>
        <w:t>(art.99 § 2 K.c.)</w:t>
      </w:r>
      <w:r w:rsidRPr="00AE15DE">
        <w:rPr>
          <w:bCs/>
          <w:sz w:val="24"/>
          <w:szCs w:val="24"/>
        </w:rPr>
        <w:t xml:space="preserve"> ustanowionego pełnomocnika, jako przedstawiciela</w:t>
      </w:r>
      <w:r w:rsidRPr="00AE15DE">
        <w:rPr>
          <w:sz w:val="24"/>
          <w:szCs w:val="24"/>
        </w:rPr>
        <w:t xml:space="preserve"> </w:t>
      </w:r>
      <w:r w:rsidRPr="00AE15DE">
        <w:rPr>
          <w:bCs/>
          <w:sz w:val="24"/>
          <w:szCs w:val="24"/>
        </w:rPr>
        <w:t xml:space="preserve">pozostałych, </w:t>
      </w:r>
      <w:r w:rsidRPr="00AE15DE">
        <w:rPr>
          <w:sz w:val="24"/>
          <w:szCs w:val="24"/>
        </w:rPr>
        <w:t xml:space="preserve">a jego upoważnienie musi być udokumentowane pełnomocnictwem przez umocowanych przedstawicieli </w:t>
      </w:r>
      <w:r w:rsidRPr="00AE15DE">
        <w:rPr>
          <w:bCs/>
          <w:sz w:val="24"/>
          <w:szCs w:val="24"/>
        </w:rPr>
        <w:t>wszystkich</w:t>
      </w:r>
      <w:r w:rsidRPr="00AE15DE">
        <w:rPr>
          <w:sz w:val="24"/>
          <w:szCs w:val="24"/>
        </w:rPr>
        <w:t xml:space="preserve"> pozostałych wykonawców i dołączone do składanej oferty,</w:t>
      </w:r>
    </w:p>
    <w:p w:rsidR="00D722DC" w:rsidRPr="00AE15DE" w:rsidRDefault="00D722DC" w:rsidP="00AE15DE">
      <w:pPr>
        <w:numPr>
          <w:ilvl w:val="1"/>
          <w:numId w:val="0"/>
        </w:numPr>
        <w:tabs>
          <w:tab w:val="num" w:pos="1134"/>
        </w:tabs>
        <w:ind w:left="1135" w:hanging="284"/>
        <w:jc w:val="both"/>
        <w:rPr>
          <w:sz w:val="24"/>
          <w:szCs w:val="24"/>
        </w:rPr>
      </w:pPr>
      <w:r w:rsidRPr="00AE15DE">
        <w:rPr>
          <w:sz w:val="24"/>
          <w:szCs w:val="24"/>
        </w:rPr>
        <w:t>3.</w:t>
      </w:r>
      <w:r w:rsidRPr="00AE15DE">
        <w:rPr>
          <w:sz w:val="24"/>
          <w:szCs w:val="24"/>
        </w:rPr>
        <w:tab/>
        <w:t>oferta musi być podpisana w taki sposób, by prawnie zobowiązywała wszystkich wykonawców występujących wspólnie.</w:t>
      </w:r>
    </w:p>
    <w:p w:rsidR="00D722DC" w:rsidRPr="004F6462" w:rsidRDefault="00D722DC" w:rsidP="00D95B13">
      <w:pPr>
        <w:tabs>
          <w:tab w:val="left" w:pos="851"/>
        </w:tabs>
        <w:ind w:left="851" w:hanging="567"/>
        <w:jc w:val="both"/>
        <w:rPr>
          <w:b/>
          <w:bCs/>
          <w:sz w:val="24"/>
          <w:szCs w:val="24"/>
        </w:rPr>
      </w:pPr>
      <w:r w:rsidRPr="004F6462">
        <w:rPr>
          <w:bCs/>
          <w:sz w:val="24"/>
          <w:szCs w:val="24"/>
        </w:rPr>
        <w:t>16.7.</w:t>
      </w:r>
      <w:r w:rsidRPr="004F6462">
        <w:rPr>
          <w:bCs/>
          <w:sz w:val="24"/>
          <w:szCs w:val="24"/>
        </w:rPr>
        <w:tab/>
      </w:r>
      <w:r w:rsidRPr="004F6462">
        <w:rPr>
          <w:b/>
          <w:bCs/>
          <w:sz w:val="24"/>
          <w:szCs w:val="24"/>
        </w:rPr>
        <w:t>Do oferty należy dołączyć:</w:t>
      </w:r>
    </w:p>
    <w:p w:rsidR="00D722DC" w:rsidRPr="004F6462" w:rsidRDefault="00D722DC" w:rsidP="00CC2C69">
      <w:pPr>
        <w:ind w:left="1134" w:hanging="283"/>
        <w:jc w:val="both"/>
        <w:rPr>
          <w:spacing w:val="-2"/>
          <w:sz w:val="24"/>
          <w:szCs w:val="24"/>
        </w:rPr>
      </w:pPr>
      <w:r w:rsidRPr="004F6462">
        <w:rPr>
          <w:spacing w:val="-2"/>
          <w:sz w:val="24"/>
          <w:szCs w:val="24"/>
        </w:rPr>
        <w:t>1)</w:t>
      </w:r>
      <w:r w:rsidRPr="004F6462">
        <w:rPr>
          <w:spacing w:val="-2"/>
          <w:sz w:val="24"/>
          <w:szCs w:val="24"/>
        </w:rPr>
        <w:tab/>
      </w:r>
      <w:r>
        <w:rPr>
          <w:spacing w:val="-2"/>
          <w:sz w:val="24"/>
          <w:szCs w:val="24"/>
        </w:rPr>
        <w:t>wypełnione i podpisane</w:t>
      </w:r>
      <w:r w:rsidRPr="004F6462">
        <w:rPr>
          <w:spacing w:val="-2"/>
          <w:sz w:val="24"/>
          <w:szCs w:val="24"/>
        </w:rPr>
        <w:t xml:space="preserve"> kosztorys</w:t>
      </w:r>
      <w:r>
        <w:rPr>
          <w:spacing w:val="-2"/>
          <w:sz w:val="24"/>
          <w:szCs w:val="24"/>
        </w:rPr>
        <w:t>y ofertowe (dla zamówienia podstawowego i w ramach prawa opcji)</w:t>
      </w:r>
      <w:r w:rsidRPr="004F6462">
        <w:rPr>
          <w:spacing w:val="-2"/>
          <w:sz w:val="24"/>
          <w:szCs w:val="24"/>
        </w:rPr>
        <w:t>,</w:t>
      </w:r>
    </w:p>
    <w:p w:rsidR="00D722DC" w:rsidRDefault="00D722DC" w:rsidP="004156E5">
      <w:pPr>
        <w:ind w:left="851"/>
        <w:jc w:val="both"/>
        <w:rPr>
          <w:spacing w:val="-2"/>
          <w:sz w:val="24"/>
          <w:szCs w:val="24"/>
        </w:rPr>
      </w:pPr>
      <w:r>
        <w:rPr>
          <w:spacing w:val="-2"/>
          <w:sz w:val="24"/>
          <w:szCs w:val="24"/>
        </w:rPr>
        <w:t>2</w:t>
      </w:r>
      <w:r w:rsidRPr="004F6462">
        <w:rPr>
          <w:spacing w:val="-2"/>
          <w:sz w:val="24"/>
          <w:szCs w:val="24"/>
        </w:rPr>
        <w:t>)</w:t>
      </w:r>
      <w:r w:rsidRPr="004F6462">
        <w:rPr>
          <w:spacing w:val="-2"/>
          <w:sz w:val="24"/>
          <w:szCs w:val="24"/>
        </w:rPr>
        <w:tab/>
        <w:t xml:space="preserve">dowód wniesienia wadium, </w:t>
      </w:r>
    </w:p>
    <w:p w:rsidR="00D722DC" w:rsidRPr="00074DC4" w:rsidRDefault="00D722DC" w:rsidP="004F6462">
      <w:pPr>
        <w:numPr>
          <w:ilvl w:val="1"/>
          <w:numId w:val="0"/>
        </w:numPr>
        <w:tabs>
          <w:tab w:val="num" w:pos="1134"/>
        </w:tabs>
        <w:ind w:left="1135" w:hanging="284"/>
        <w:jc w:val="both"/>
        <w:rPr>
          <w:sz w:val="24"/>
          <w:szCs w:val="24"/>
        </w:rPr>
      </w:pPr>
      <w:r>
        <w:rPr>
          <w:spacing w:val="-2"/>
          <w:sz w:val="24"/>
          <w:szCs w:val="24"/>
        </w:rPr>
        <w:t>3</w:t>
      </w:r>
      <w:r w:rsidRPr="00CF580A">
        <w:rPr>
          <w:spacing w:val="-2"/>
          <w:sz w:val="24"/>
          <w:szCs w:val="24"/>
        </w:rPr>
        <w:t>)</w:t>
      </w:r>
      <w:r>
        <w:rPr>
          <w:spacing w:val="-2"/>
          <w:sz w:val="24"/>
          <w:szCs w:val="24"/>
        </w:rPr>
        <w:tab/>
      </w:r>
      <w:r w:rsidRPr="00074DC4">
        <w:rPr>
          <w:sz w:val="24"/>
          <w:szCs w:val="24"/>
        </w:rPr>
        <w:t xml:space="preserve">pełnomocnictwo/a, jeżeli z właściwego rejestru albo z centralnej ewidencji i informacji </w:t>
      </w:r>
      <w:r w:rsidRPr="00074DC4">
        <w:rPr>
          <w:sz w:val="24"/>
          <w:szCs w:val="24"/>
        </w:rPr>
        <w:br/>
        <w:t xml:space="preserve">o działalności gospodarczej, do których jest bezpłatny i ogólnodostępny dostęp lub </w:t>
      </w:r>
      <w:r>
        <w:rPr>
          <w:sz w:val="24"/>
          <w:szCs w:val="24"/>
        </w:rPr>
        <w:br/>
      </w:r>
      <w:r w:rsidRPr="00EB60BC">
        <w:rPr>
          <w:spacing w:val="-4"/>
          <w:sz w:val="24"/>
          <w:szCs w:val="24"/>
        </w:rPr>
        <w:t>z treści złożonych Zamawiającemu oświadczeń lub dokumentów nie wynika uprawnienie</w:t>
      </w:r>
      <w:r w:rsidRPr="00074DC4">
        <w:rPr>
          <w:sz w:val="24"/>
          <w:szCs w:val="24"/>
        </w:rPr>
        <w:t xml:space="preserve"> do złożenia </w:t>
      </w:r>
      <w:r>
        <w:rPr>
          <w:sz w:val="24"/>
          <w:szCs w:val="24"/>
        </w:rPr>
        <w:t>oferty,</w:t>
      </w:r>
    </w:p>
    <w:p w:rsidR="00D722DC" w:rsidRDefault="00D722DC" w:rsidP="004F6462">
      <w:pPr>
        <w:ind w:left="1134" w:hanging="283"/>
        <w:jc w:val="both"/>
        <w:rPr>
          <w:bCs/>
          <w:sz w:val="24"/>
          <w:szCs w:val="24"/>
        </w:rPr>
      </w:pPr>
      <w:r>
        <w:rPr>
          <w:spacing w:val="-2"/>
          <w:sz w:val="24"/>
          <w:szCs w:val="24"/>
        </w:rPr>
        <w:t>4</w:t>
      </w:r>
      <w:r w:rsidRPr="00CF580A">
        <w:rPr>
          <w:spacing w:val="-2"/>
          <w:sz w:val="24"/>
          <w:szCs w:val="24"/>
        </w:rPr>
        <w:t>)</w:t>
      </w:r>
      <w:r>
        <w:rPr>
          <w:spacing w:val="-2"/>
          <w:sz w:val="24"/>
          <w:szCs w:val="24"/>
        </w:rPr>
        <w:tab/>
      </w:r>
      <w:r w:rsidRPr="00074DC4">
        <w:rPr>
          <w:sz w:val="24"/>
          <w:szCs w:val="24"/>
        </w:rPr>
        <w:t>pełnomocnictwo/a, wynikające z art. 23 UPZP, w przypadku wykonawców wspólnie ubiegających si</w:t>
      </w:r>
      <w:r>
        <w:rPr>
          <w:sz w:val="24"/>
          <w:szCs w:val="24"/>
        </w:rPr>
        <w:t>ę</w:t>
      </w:r>
      <w:r w:rsidRPr="00074DC4">
        <w:rPr>
          <w:sz w:val="24"/>
          <w:szCs w:val="24"/>
        </w:rPr>
        <w:t xml:space="preserve"> o zamówieni</w:t>
      </w:r>
      <w:r>
        <w:rPr>
          <w:sz w:val="24"/>
          <w:szCs w:val="24"/>
        </w:rPr>
        <w:t>e (</w:t>
      </w:r>
      <w:r w:rsidRPr="007C5415">
        <w:rPr>
          <w:bCs/>
          <w:i/>
          <w:iCs/>
          <w:sz w:val="24"/>
          <w:szCs w:val="24"/>
        </w:rPr>
        <w:t>o ile dotyczy</w:t>
      </w:r>
      <w:r>
        <w:rPr>
          <w:bCs/>
          <w:i/>
          <w:iCs/>
          <w:sz w:val="24"/>
          <w:szCs w:val="24"/>
        </w:rPr>
        <w:t>)</w:t>
      </w:r>
      <w:r>
        <w:rPr>
          <w:spacing w:val="-2"/>
          <w:sz w:val="24"/>
          <w:szCs w:val="24"/>
        </w:rPr>
        <w:t>,</w:t>
      </w:r>
    </w:p>
    <w:p w:rsidR="00D722DC" w:rsidRPr="007C5415" w:rsidRDefault="00D722DC" w:rsidP="00872695">
      <w:pPr>
        <w:ind w:left="851"/>
        <w:jc w:val="both"/>
        <w:rPr>
          <w:sz w:val="24"/>
          <w:szCs w:val="24"/>
        </w:rPr>
      </w:pPr>
      <w:r w:rsidRPr="007C5415">
        <w:rPr>
          <w:sz w:val="24"/>
          <w:szCs w:val="24"/>
        </w:rPr>
        <w:t>Pełnomocnictwo</w:t>
      </w:r>
      <w:r>
        <w:rPr>
          <w:sz w:val="24"/>
          <w:szCs w:val="24"/>
        </w:rPr>
        <w:t>/a, o którym mowa w pkt 3) lub 4)</w:t>
      </w:r>
      <w:r w:rsidRPr="007C5415">
        <w:rPr>
          <w:sz w:val="24"/>
          <w:szCs w:val="24"/>
        </w:rPr>
        <w:t xml:space="preserve"> może być złożone w formie </w:t>
      </w:r>
      <w:r w:rsidRPr="007C5415">
        <w:rPr>
          <w:sz w:val="24"/>
          <w:szCs w:val="24"/>
          <w:u w:val="single"/>
        </w:rPr>
        <w:t>oryginału lub kopii poświadczonej za zgodność z oryginałem przez notariusza</w:t>
      </w:r>
      <w:r w:rsidRPr="007C5415">
        <w:rPr>
          <w:sz w:val="24"/>
          <w:szCs w:val="24"/>
        </w:rPr>
        <w:t>.</w:t>
      </w:r>
      <w:r w:rsidRPr="004F6462">
        <w:rPr>
          <w:sz w:val="24"/>
          <w:szCs w:val="24"/>
        </w:rPr>
        <w:t xml:space="preserve"> </w:t>
      </w:r>
    </w:p>
    <w:p w:rsidR="00D722DC" w:rsidRPr="004F6462" w:rsidRDefault="00D722DC" w:rsidP="00AE15DE">
      <w:pPr>
        <w:ind w:left="1134" w:hanging="283"/>
        <w:jc w:val="both"/>
        <w:rPr>
          <w:spacing w:val="-2"/>
          <w:sz w:val="24"/>
          <w:szCs w:val="24"/>
        </w:rPr>
      </w:pPr>
      <w:r>
        <w:rPr>
          <w:spacing w:val="-2"/>
          <w:sz w:val="24"/>
          <w:szCs w:val="24"/>
        </w:rPr>
        <w:t>5</w:t>
      </w:r>
      <w:r w:rsidRPr="004F6462">
        <w:rPr>
          <w:spacing w:val="-2"/>
          <w:sz w:val="24"/>
          <w:szCs w:val="24"/>
        </w:rPr>
        <w:t>)</w:t>
      </w:r>
      <w:r w:rsidRPr="004F6462">
        <w:rPr>
          <w:spacing w:val="-2"/>
          <w:sz w:val="24"/>
          <w:szCs w:val="24"/>
        </w:rPr>
        <w:tab/>
        <w:t xml:space="preserve">oświadczenie/a, </w:t>
      </w:r>
      <w:r w:rsidRPr="004F6462">
        <w:rPr>
          <w:sz w:val="24"/>
          <w:szCs w:val="24"/>
        </w:rPr>
        <w:t>o którym/ch mowa w pkt 11.1 SIWZ</w:t>
      </w:r>
      <w:r>
        <w:rPr>
          <w:spacing w:val="-2"/>
          <w:sz w:val="24"/>
          <w:szCs w:val="24"/>
        </w:rPr>
        <w:t>,</w:t>
      </w:r>
    </w:p>
    <w:p w:rsidR="00D722DC" w:rsidRPr="00F212FD" w:rsidRDefault="00D722DC" w:rsidP="00EC6185">
      <w:pPr>
        <w:ind w:left="1134" w:hanging="283"/>
        <w:jc w:val="both"/>
        <w:rPr>
          <w:iCs/>
          <w:spacing w:val="-4"/>
          <w:sz w:val="24"/>
          <w:szCs w:val="24"/>
        </w:rPr>
      </w:pPr>
      <w:r>
        <w:rPr>
          <w:spacing w:val="-2"/>
          <w:sz w:val="24"/>
          <w:szCs w:val="24"/>
        </w:rPr>
        <w:t>6</w:t>
      </w:r>
      <w:r w:rsidRPr="00F6540F">
        <w:rPr>
          <w:spacing w:val="-2"/>
          <w:sz w:val="24"/>
          <w:szCs w:val="24"/>
        </w:rPr>
        <w:t>)</w:t>
      </w:r>
      <w:r w:rsidRPr="00F6540F">
        <w:rPr>
          <w:spacing w:val="-2"/>
          <w:sz w:val="24"/>
          <w:szCs w:val="24"/>
        </w:rPr>
        <w:tab/>
      </w:r>
      <w:r w:rsidRPr="00074DC4">
        <w:rPr>
          <w:sz w:val="24"/>
          <w:szCs w:val="24"/>
        </w:rPr>
        <w:t>zobowiązanie innych podmiotów</w:t>
      </w:r>
      <w:r>
        <w:rPr>
          <w:sz w:val="24"/>
          <w:szCs w:val="24"/>
        </w:rPr>
        <w:t xml:space="preserve"> wraz z dowodami, </w:t>
      </w:r>
      <w:r w:rsidRPr="004F6462">
        <w:rPr>
          <w:spacing w:val="-2"/>
          <w:sz w:val="24"/>
          <w:szCs w:val="24"/>
        </w:rPr>
        <w:t>o których mowa w pkt 11.2. SIWZ,</w:t>
      </w:r>
      <w:r w:rsidRPr="00074DC4">
        <w:rPr>
          <w:sz w:val="24"/>
          <w:szCs w:val="24"/>
        </w:rPr>
        <w:t xml:space="preserve"> (tylko jeśli wykonawca korzysta ze zdolności lub </w:t>
      </w:r>
      <w:r w:rsidRPr="00F212FD">
        <w:rPr>
          <w:spacing w:val="-4"/>
          <w:sz w:val="24"/>
          <w:szCs w:val="24"/>
        </w:rPr>
        <w:t>sytuacji innych podmiotów dla wykazania spełniania warunków udziału w postępowaniu)</w:t>
      </w:r>
      <w:r w:rsidRPr="00F212FD">
        <w:rPr>
          <w:iCs/>
          <w:spacing w:val="-4"/>
          <w:sz w:val="24"/>
          <w:szCs w:val="24"/>
        </w:rPr>
        <w:t>,</w:t>
      </w:r>
    </w:p>
    <w:p w:rsidR="00D722DC" w:rsidRPr="00AE15DE" w:rsidRDefault="00D722DC" w:rsidP="00D95B13">
      <w:pPr>
        <w:tabs>
          <w:tab w:val="left" w:pos="851"/>
        </w:tabs>
        <w:ind w:left="851" w:hanging="567"/>
        <w:jc w:val="both"/>
        <w:rPr>
          <w:bCs/>
          <w:sz w:val="24"/>
          <w:szCs w:val="24"/>
        </w:rPr>
      </w:pPr>
      <w:r w:rsidRPr="00AE15DE">
        <w:rPr>
          <w:bCs/>
          <w:sz w:val="24"/>
          <w:szCs w:val="24"/>
        </w:rPr>
        <w:t>16.8.</w:t>
      </w:r>
      <w:r w:rsidRPr="00AE15DE">
        <w:rPr>
          <w:bCs/>
          <w:sz w:val="24"/>
          <w:szCs w:val="24"/>
        </w:rPr>
        <w:tab/>
      </w:r>
      <w:r w:rsidRPr="00AE15DE">
        <w:rPr>
          <w:bCs/>
          <w:sz w:val="24"/>
          <w:szCs w:val="24"/>
          <w:u w:val="single"/>
        </w:rPr>
        <w:t>Nie dołączenie do oferty</w:t>
      </w:r>
      <w:r w:rsidRPr="00AE15DE">
        <w:rPr>
          <w:bCs/>
          <w:sz w:val="24"/>
          <w:szCs w:val="24"/>
        </w:rPr>
        <w:t>:</w:t>
      </w:r>
    </w:p>
    <w:p w:rsidR="00D722DC" w:rsidRPr="00C803E1" w:rsidRDefault="00D722DC" w:rsidP="004156E5">
      <w:pPr>
        <w:tabs>
          <w:tab w:val="left" w:pos="1134"/>
        </w:tabs>
        <w:ind w:left="1134" w:hanging="283"/>
        <w:jc w:val="both"/>
        <w:rPr>
          <w:bCs/>
          <w:sz w:val="24"/>
          <w:szCs w:val="24"/>
        </w:rPr>
      </w:pPr>
      <w:r w:rsidRPr="00C803E1">
        <w:rPr>
          <w:bCs/>
          <w:sz w:val="24"/>
          <w:szCs w:val="24"/>
        </w:rPr>
        <w:t>1)</w:t>
      </w:r>
      <w:r w:rsidRPr="00C803E1">
        <w:rPr>
          <w:bCs/>
          <w:sz w:val="24"/>
          <w:szCs w:val="24"/>
        </w:rPr>
        <w:tab/>
        <w:t>dokumentów wymienionych w pkt 16.7.1)</w:t>
      </w:r>
      <w:r>
        <w:rPr>
          <w:bCs/>
          <w:sz w:val="24"/>
          <w:szCs w:val="24"/>
        </w:rPr>
        <w:t xml:space="preserve"> </w:t>
      </w:r>
      <w:r w:rsidRPr="00C803E1">
        <w:rPr>
          <w:bCs/>
          <w:spacing w:val="-2"/>
          <w:sz w:val="24"/>
          <w:szCs w:val="24"/>
        </w:rPr>
        <w:t>SIWZ skutkuje odrzuceniem oferty na podstawie art. 89 ust 1 UPZP,</w:t>
      </w:r>
      <w:r w:rsidRPr="00C803E1">
        <w:rPr>
          <w:bCs/>
          <w:sz w:val="24"/>
          <w:szCs w:val="24"/>
        </w:rPr>
        <w:t xml:space="preserve"> </w:t>
      </w:r>
    </w:p>
    <w:p w:rsidR="00D722DC" w:rsidRPr="00C25943" w:rsidRDefault="00D722DC" w:rsidP="00BC4F74">
      <w:pPr>
        <w:tabs>
          <w:tab w:val="left" w:pos="1134"/>
        </w:tabs>
        <w:ind w:left="1134" w:hanging="283"/>
        <w:jc w:val="both"/>
        <w:rPr>
          <w:bCs/>
          <w:sz w:val="24"/>
          <w:szCs w:val="24"/>
        </w:rPr>
      </w:pPr>
      <w:r>
        <w:rPr>
          <w:bCs/>
          <w:sz w:val="24"/>
          <w:szCs w:val="24"/>
        </w:rPr>
        <w:t>2)</w:t>
      </w:r>
      <w:r>
        <w:rPr>
          <w:bCs/>
          <w:sz w:val="24"/>
          <w:szCs w:val="24"/>
        </w:rPr>
        <w:tab/>
      </w:r>
      <w:r w:rsidRPr="00C25943">
        <w:rPr>
          <w:bCs/>
          <w:sz w:val="24"/>
          <w:szCs w:val="24"/>
        </w:rPr>
        <w:t>dokumentu wymienionego w pkt 16.7.</w:t>
      </w:r>
      <w:r>
        <w:rPr>
          <w:bCs/>
          <w:sz w:val="24"/>
          <w:szCs w:val="24"/>
        </w:rPr>
        <w:t>2</w:t>
      </w:r>
      <w:r w:rsidRPr="00C25943">
        <w:rPr>
          <w:bCs/>
          <w:spacing w:val="-2"/>
          <w:sz w:val="24"/>
          <w:szCs w:val="24"/>
        </w:rPr>
        <w:t xml:space="preserve">) SIWZ - w przypadku wadium wnoszonego </w:t>
      </w:r>
      <w:r w:rsidRPr="00C25943">
        <w:rPr>
          <w:bCs/>
          <w:spacing w:val="-2"/>
          <w:sz w:val="24"/>
          <w:szCs w:val="24"/>
        </w:rPr>
        <w:br/>
        <w:t>w innej formie niż pieniądz skutkuje odrzuceniem oferty na podstawie art. 89 ust 1 UPZP,</w:t>
      </w:r>
      <w:r w:rsidRPr="00C25943">
        <w:rPr>
          <w:bCs/>
          <w:sz w:val="24"/>
          <w:szCs w:val="24"/>
        </w:rPr>
        <w:t xml:space="preserve"> </w:t>
      </w:r>
    </w:p>
    <w:p w:rsidR="00D722DC" w:rsidRPr="00C803E1" w:rsidRDefault="00D722DC" w:rsidP="004156E5">
      <w:pPr>
        <w:tabs>
          <w:tab w:val="left" w:pos="1134"/>
        </w:tabs>
        <w:ind w:left="1134" w:hanging="283"/>
        <w:jc w:val="both"/>
        <w:rPr>
          <w:bCs/>
          <w:sz w:val="24"/>
          <w:szCs w:val="24"/>
        </w:rPr>
      </w:pPr>
      <w:r>
        <w:rPr>
          <w:bCs/>
          <w:sz w:val="24"/>
          <w:szCs w:val="24"/>
        </w:rPr>
        <w:t>3</w:t>
      </w:r>
      <w:r w:rsidRPr="00C803E1">
        <w:rPr>
          <w:bCs/>
          <w:sz w:val="24"/>
          <w:szCs w:val="24"/>
        </w:rPr>
        <w:t>)</w:t>
      </w:r>
      <w:r w:rsidRPr="00C803E1">
        <w:rPr>
          <w:bCs/>
          <w:sz w:val="24"/>
          <w:szCs w:val="24"/>
        </w:rPr>
        <w:tab/>
        <w:t>pełnomocnictwa, o którym mowa w pkt 16.7.</w:t>
      </w:r>
      <w:r>
        <w:rPr>
          <w:bCs/>
          <w:sz w:val="24"/>
          <w:szCs w:val="24"/>
        </w:rPr>
        <w:t>3</w:t>
      </w:r>
      <w:r w:rsidRPr="00C803E1">
        <w:rPr>
          <w:bCs/>
          <w:sz w:val="24"/>
          <w:szCs w:val="24"/>
        </w:rPr>
        <w:t>)</w:t>
      </w:r>
      <w:r>
        <w:rPr>
          <w:bCs/>
          <w:sz w:val="24"/>
          <w:szCs w:val="24"/>
        </w:rPr>
        <w:t xml:space="preserve"> lub 4)</w:t>
      </w:r>
      <w:r w:rsidRPr="00C803E1">
        <w:rPr>
          <w:bCs/>
          <w:spacing w:val="-2"/>
          <w:sz w:val="24"/>
          <w:szCs w:val="24"/>
        </w:rPr>
        <w:t xml:space="preserve"> SIWZ, </w:t>
      </w:r>
      <w:r w:rsidRPr="00C803E1">
        <w:rPr>
          <w:bCs/>
          <w:sz w:val="24"/>
          <w:szCs w:val="24"/>
        </w:rPr>
        <w:t xml:space="preserve">lub złożenie wadliwego pełnomocnictwa, jeżeli winno być ono złożone, skutkuje nieważnością oferty, </w:t>
      </w:r>
      <w:r w:rsidRPr="00C803E1">
        <w:rPr>
          <w:bCs/>
          <w:sz w:val="24"/>
          <w:szCs w:val="24"/>
        </w:rPr>
        <w:br/>
        <w:t>z zastrzeżeniem</w:t>
      </w:r>
      <w:r w:rsidRPr="00C803E1">
        <w:rPr>
          <w:bCs/>
          <w:spacing w:val="-2"/>
          <w:sz w:val="24"/>
          <w:szCs w:val="24"/>
        </w:rPr>
        <w:t xml:space="preserve"> art.</w:t>
      </w:r>
      <w:r>
        <w:rPr>
          <w:bCs/>
          <w:spacing w:val="-2"/>
          <w:sz w:val="24"/>
          <w:szCs w:val="24"/>
        </w:rPr>
        <w:t xml:space="preserve"> </w:t>
      </w:r>
      <w:r w:rsidRPr="00C803E1">
        <w:rPr>
          <w:bCs/>
          <w:spacing w:val="-2"/>
          <w:sz w:val="24"/>
          <w:szCs w:val="24"/>
        </w:rPr>
        <w:t>26 ust. 3a UPZP,</w:t>
      </w:r>
      <w:r w:rsidRPr="00C803E1">
        <w:rPr>
          <w:bCs/>
          <w:sz w:val="24"/>
          <w:szCs w:val="24"/>
        </w:rPr>
        <w:t xml:space="preserve"> </w:t>
      </w:r>
    </w:p>
    <w:p w:rsidR="00D722DC" w:rsidRPr="00C803E1" w:rsidRDefault="00D722DC" w:rsidP="004156E5">
      <w:pPr>
        <w:tabs>
          <w:tab w:val="left" w:pos="1134"/>
        </w:tabs>
        <w:ind w:left="1134" w:hanging="283"/>
        <w:jc w:val="both"/>
        <w:rPr>
          <w:bCs/>
          <w:sz w:val="24"/>
          <w:szCs w:val="24"/>
        </w:rPr>
      </w:pPr>
      <w:r>
        <w:rPr>
          <w:bCs/>
          <w:sz w:val="24"/>
          <w:szCs w:val="24"/>
        </w:rPr>
        <w:t>4</w:t>
      </w:r>
      <w:r w:rsidRPr="00C803E1">
        <w:rPr>
          <w:bCs/>
          <w:sz w:val="24"/>
          <w:szCs w:val="24"/>
        </w:rPr>
        <w:t>)</w:t>
      </w:r>
      <w:r w:rsidRPr="00C803E1">
        <w:rPr>
          <w:bCs/>
          <w:sz w:val="24"/>
          <w:szCs w:val="24"/>
        </w:rPr>
        <w:tab/>
      </w:r>
      <w:r w:rsidRPr="00D95B13">
        <w:rPr>
          <w:bCs/>
          <w:spacing w:val="-4"/>
          <w:sz w:val="24"/>
          <w:szCs w:val="24"/>
        </w:rPr>
        <w:t>dokumentów wymienionych w pkt 16.7.</w:t>
      </w:r>
      <w:r>
        <w:rPr>
          <w:bCs/>
          <w:spacing w:val="-4"/>
          <w:sz w:val="24"/>
          <w:szCs w:val="24"/>
        </w:rPr>
        <w:t>5</w:t>
      </w:r>
      <w:r w:rsidRPr="00D95B13">
        <w:rPr>
          <w:bCs/>
          <w:spacing w:val="-4"/>
          <w:sz w:val="24"/>
          <w:szCs w:val="24"/>
        </w:rPr>
        <w:t xml:space="preserve">) i </w:t>
      </w:r>
      <w:r>
        <w:rPr>
          <w:bCs/>
          <w:spacing w:val="-4"/>
          <w:sz w:val="24"/>
          <w:szCs w:val="24"/>
        </w:rPr>
        <w:t>6</w:t>
      </w:r>
      <w:r w:rsidRPr="00D95B13">
        <w:rPr>
          <w:bCs/>
          <w:spacing w:val="-4"/>
          <w:sz w:val="24"/>
          <w:szCs w:val="24"/>
        </w:rPr>
        <w:t>) SIWZ skutkuje</w:t>
      </w:r>
      <w:r w:rsidRPr="00D95B13">
        <w:rPr>
          <w:spacing w:val="-4"/>
          <w:sz w:val="24"/>
          <w:szCs w:val="24"/>
        </w:rPr>
        <w:t xml:space="preserve"> wykluczeniem Wykonawcy</w:t>
      </w:r>
      <w:r w:rsidRPr="00C803E1">
        <w:rPr>
          <w:bCs/>
          <w:spacing w:val="-2"/>
          <w:sz w:val="24"/>
          <w:szCs w:val="24"/>
        </w:rPr>
        <w:t>, z zastrzeżeniem art.26 ust. 3 UPZP</w:t>
      </w:r>
      <w:r w:rsidRPr="00C803E1">
        <w:rPr>
          <w:bCs/>
          <w:sz w:val="24"/>
          <w:szCs w:val="24"/>
        </w:rPr>
        <w:t xml:space="preserve">. </w:t>
      </w:r>
    </w:p>
    <w:p w:rsidR="00D722DC" w:rsidRPr="004156E5" w:rsidRDefault="00D722DC" w:rsidP="00AE15DE">
      <w:pPr>
        <w:spacing w:before="120"/>
        <w:ind w:left="851" w:hanging="567"/>
        <w:jc w:val="both"/>
        <w:rPr>
          <w:sz w:val="24"/>
          <w:szCs w:val="24"/>
        </w:rPr>
      </w:pPr>
      <w:r w:rsidRPr="004156E5">
        <w:rPr>
          <w:sz w:val="24"/>
          <w:szCs w:val="24"/>
        </w:rPr>
        <w:t>16.9.</w:t>
      </w:r>
      <w:r w:rsidRPr="004156E5">
        <w:rPr>
          <w:sz w:val="24"/>
          <w:szCs w:val="24"/>
        </w:rPr>
        <w:tab/>
        <w:t xml:space="preserve">Wykonawca w formularzu ofertowym, winien wskazać kategorie przedsiębiorstwa, </w:t>
      </w:r>
      <w:r w:rsidRPr="004156E5">
        <w:rPr>
          <w:sz w:val="24"/>
          <w:szCs w:val="24"/>
        </w:rPr>
        <w:br/>
        <w:t xml:space="preserve">do której należy (oddzielnie dla każdego z wykonawców występujących wspólnie). </w:t>
      </w:r>
    </w:p>
    <w:p w:rsidR="00D722DC" w:rsidRPr="004156E5" w:rsidRDefault="00D722DC" w:rsidP="00AE15DE">
      <w:pPr>
        <w:ind w:left="851"/>
        <w:jc w:val="both"/>
        <w:rPr>
          <w:i/>
          <w:iCs/>
          <w:sz w:val="24"/>
          <w:szCs w:val="24"/>
        </w:rPr>
      </w:pPr>
      <w:r w:rsidRPr="004156E5">
        <w:rPr>
          <w:i/>
          <w:iCs/>
          <w:spacing w:val="-6"/>
          <w:sz w:val="24"/>
          <w:szCs w:val="24"/>
        </w:rPr>
        <w:t>Zgodnie z zaleceniem Komisji z dnia 06 maja 2003 r. dotyczącym definicji mikroprzedsiębiorstw</w:t>
      </w:r>
      <w:r w:rsidRPr="004156E5">
        <w:rPr>
          <w:i/>
          <w:iCs/>
          <w:sz w:val="24"/>
          <w:szCs w:val="24"/>
        </w:rPr>
        <w:t xml:space="preserve"> oraz małych i średnich przedsiębiorstw (Dz. Urz. UE L 124 z 20.05.2003, str. 36):</w:t>
      </w:r>
    </w:p>
    <w:p w:rsidR="00D722DC" w:rsidRPr="004156E5" w:rsidRDefault="00D722DC" w:rsidP="00AE15DE">
      <w:pPr>
        <w:pStyle w:val="Default"/>
        <w:numPr>
          <w:ilvl w:val="0"/>
          <w:numId w:val="36"/>
        </w:numPr>
        <w:tabs>
          <w:tab w:val="left" w:pos="1134"/>
        </w:tabs>
        <w:ind w:left="1134" w:hanging="283"/>
        <w:jc w:val="both"/>
        <w:rPr>
          <w:rFonts w:ascii="Times New Roman" w:hAnsi="Times New Roman"/>
          <w:i/>
          <w:iCs/>
        </w:rPr>
      </w:pPr>
      <w:r w:rsidRPr="004156E5">
        <w:rPr>
          <w:rFonts w:ascii="Times New Roman" w:hAnsi="Times New Roman"/>
          <w:b/>
          <w:bCs/>
          <w:i/>
          <w:iCs/>
        </w:rPr>
        <w:t xml:space="preserve">Mikroprzedsiębiorstwo: </w:t>
      </w:r>
      <w:r w:rsidRPr="004156E5">
        <w:rPr>
          <w:rFonts w:ascii="Times New Roman" w:hAnsi="Times New Roman"/>
          <w:i/>
          <w:iCs/>
        </w:rPr>
        <w:t>to</w:t>
      </w:r>
      <w:r w:rsidRPr="004156E5">
        <w:rPr>
          <w:rFonts w:ascii="Times New Roman" w:hAnsi="Times New Roman"/>
          <w:b/>
          <w:bCs/>
          <w:i/>
          <w:iCs/>
        </w:rPr>
        <w:t xml:space="preserve"> </w:t>
      </w:r>
      <w:r w:rsidRPr="004156E5">
        <w:rPr>
          <w:rFonts w:ascii="Times New Roman" w:hAnsi="Times New Roman"/>
          <w:i/>
          <w:iCs/>
        </w:rPr>
        <w:t xml:space="preserve">przedsiębiorstwo, które zatrudnia mniej niż 10 osób </w:t>
      </w:r>
      <w:r>
        <w:rPr>
          <w:rFonts w:ascii="Times New Roman" w:hAnsi="Times New Roman"/>
          <w:i/>
          <w:iCs/>
        </w:rPr>
        <w:br/>
      </w:r>
      <w:r w:rsidRPr="004156E5">
        <w:rPr>
          <w:rFonts w:ascii="Times New Roman" w:hAnsi="Times New Roman"/>
          <w:i/>
          <w:iCs/>
        </w:rPr>
        <w:t xml:space="preserve">i którego roczny obrót lub roczna suma bilansowa nie przekracza 2 milionów EUR. </w:t>
      </w:r>
    </w:p>
    <w:p w:rsidR="00D722DC" w:rsidRPr="004156E5" w:rsidRDefault="00D722DC" w:rsidP="00AE15DE">
      <w:pPr>
        <w:pStyle w:val="ListParagraph"/>
        <w:numPr>
          <w:ilvl w:val="0"/>
          <w:numId w:val="36"/>
        </w:numPr>
        <w:tabs>
          <w:tab w:val="left" w:pos="1134"/>
        </w:tabs>
        <w:autoSpaceDE w:val="0"/>
        <w:autoSpaceDN w:val="0"/>
        <w:ind w:left="1134" w:hanging="283"/>
        <w:jc w:val="both"/>
        <w:rPr>
          <w:i/>
          <w:iCs/>
          <w:color w:val="000000"/>
          <w:sz w:val="24"/>
          <w:szCs w:val="24"/>
        </w:rPr>
      </w:pPr>
      <w:r w:rsidRPr="004156E5">
        <w:rPr>
          <w:b/>
          <w:bCs/>
          <w:i/>
          <w:iCs/>
          <w:color w:val="000000"/>
          <w:sz w:val="24"/>
          <w:szCs w:val="24"/>
        </w:rPr>
        <w:t xml:space="preserve">Małe przedsiębiorstwo: </w:t>
      </w:r>
      <w:r w:rsidRPr="004156E5">
        <w:rPr>
          <w:i/>
          <w:iCs/>
          <w:color w:val="000000"/>
          <w:sz w:val="24"/>
          <w:szCs w:val="24"/>
        </w:rPr>
        <w:t>to</w:t>
      </w:r>
      <w:r w:rsidRPr="004156E5">
        <w:rPr>
          <w:b/>
          <w:bCs/>
          <w:i/>
          <w:iCs/>
          <w:color w:val="000000"/>
          <w:sz w:val="24"/>
          <w:szCs w:val="24"/>
        </w:rPr>
        <w:t xml:space="preserve"> </w:t>
      </w:r>
      <w:r w:rsidRPr="004156E5">
        <w:rPr>
          <w:i/>
          <w:iCs/>
          <w:color w:val="000000"/>
          <w:sz w:val="24"/>
          <w:szCs w:val="24"/>
        </w:rPr>
        <w:t xml:space="preserve">przedsiębiorstwo, które zatrudnia mniej niż 50 osób i którego roczny obrót lub roczna suma bilansowa nie przekracza 10 milionów EUR. </w:t>
      </w:r>
    </w:p>
    <w:p w:rsidR="00D722DC" w:rsidRPr="004156E5" w:rsidRDefault="00D722DC" w:rsidP="00AE15DE">
      <w:pPr>
        <w:pStyle w:val="ListParagraph"/>
        <w:numPr>
          <w:ilvl w:val="0"/>
          <w:numId w:val="36"/>
        </w:numPr>
        <w:tabs>
          <w:tab w:val="left" w:pos="1134"/>
        </w:tabs>
        <w:ind w:left="1134" w:hanging="283"/>
        <w:jc w:val="both"/>
        <w:rPr>
          <w:b/>
          <w:bCs/>
          <w:sz w:val="24"/>
          <w:szCs w:val="24"/>
        </w:rPr>
      </w:pPr>
      <w:r w:rsidRPr="004156E5">
        <w:rPr>
          <w:b/>
          <w:bCs/>
          <w:i/>
          <w:iCs/>
          <w:color w:val="000000"/>
          <w:sz w:val="24"/>
          <w:szCs w:val="24"/>
        </w:rPr>
        <w:t xml:space="preserve">Średnie przedsiębiorstwa: </w:t>
      </w:r>
      <w:r w:rsidRPr="004156E5">
        <w:rPr>
          <w:i/>
          <w:iCs/>
          <w:color w:val="000000"/>
          <w:sz w:val="24"/>
          <w:szCs w:val="24"/>
        </w:rPr>
        <w:t>to przedsiębiorstwa, które nie są mikroprzedsiębiorstwami ani małymi przedsiębiorstwami</w:t>
      </w:r>
      <w:r w:rsidRPr="004156E5">
        <w:rPr>
          <w:b/>
          <w:bCs/>
          <w:i/>
          <w:iCs/>
          <w:color w:val="000000"/>
          <w:sz w:val="24"/>
          <w:szCs w:val="24"/>
        </w:rPr>
        <w:t xml:space="preserve"> </w:t>
      </w:r>
      <w:r w:rsidRPr="004156E5">
        <w:rPr>
          <w:i/>
          <w:iCs/>
          <w:color w:val="000000"/>
          <w:sz w:val="24"/>
          <w:szCs w:val="24"/>
        </w:rPr>
        <w:t>i które zatrudniają mniej niż 250 osób i których roczny obrót nie przekracza 50 milionów EUR lub roczna suma bilansowa nie przekracza 43 milionów EUR).</w:t>
      </w:r>
    </w:p>
    <w:p w:rsidR="00D722DC" w:rsidRDefault="00D722DC" w:rsidP="00BF1DE7">
      <w:pPr>
        <w:ind w:left="851" w:hanging="567"/>
        <w:jc w:val="both"/>
        <w:rPr>
          <w:sz w:val="24"/>
          <w:szCs w:val="24"/>
        </w:rPr>
      </w:pPr>
      <w:r w:rsidRPr="007C5415">
        <w:rPr>
          <w:sz w:val="24"/>
          <w:szCs w:val="24"/>
        </w:rPr>
        <w:t>16.10.</w:t>
      </w:r>
      <w:r w:rsidRPr="007C5415">
        <w:rPr>
          <w:sz w:val="24"/>
          <w:szCs w:val="24"/>
        </w:rPr>
        <w:tab/>
        <w:t>Wykonawca może złożyć</w:t>
      </w:r>
      <w:r>
        <w:rPr>
          <w:sz w:val="24"/>
          <w:szCs w:val="24"/>
        </w:rPr>
        <w:t xml:space="preserve"> </w:t>
      </w:r>
      <w:r w:rsidRPr="00B05AE4">
        <w:rPr>
          <w:b/>
          <w:sz w:val="24"/>
          <w:szCs w:val="24"/>
        </w:rPr>
        <w:t xml:space="preserve">tylko </w:t>
      </w:r>
      <w:r w:rsidRPr="007C5415">
        <w:rPr>
          <w:b/>
          <w:sz w:val="24"/>
          <w:szCs w:val="24"/>
        </w:rPr>
        <w:t xml:space="preserve">jedną ofertę, </w:t>
      </w:r>
      <w:r w:rsidRPr="007C5415">
        <w:rPr>
          <w:sz w:val="24"/>
          <w:szCs w:val="24"/>
        </w:rPr>
        <w:t xml:space="preserve">zgodnie z art. 82 ust. 1 UPZP. </w:t>
      </w:r>
    </w:p>
    <w:p w:rsidR="00D722DC" w:rsidRPr="007C5415" w:rsidRDefault="00D722DC" w:rsidP="00B05AE4">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Pr>
          <w:sz w:val="24"/>
          <w:szCs w:val="24"/>
        </w:rPr>
        <w:br/>
      </w:r>
      <w:r w:rsidRPr="007C5415">
        <w:rPr>
          <w:i/>
          <w:sz w:val="24"/>
          <w:szCs w:val="24"/>
        </w:rPr>
        <w:t>(np. konsorcjum, spółki cywilnej)</w:t>
      </w:r>
      <w:r w:rsidRPr="007C5415">
        <w:rPr>
          <w:sz w:val="24"/>
          <w:szCs w:val="24"/>
        </w:rPr>
        <w:t>.</w:t>
      </w:r>
    </w:p>
    <w:p w:rsidR="00D722DC" w:rsidRPr="007C5415" w:rsidRDefault="00D722DC" w:rsidP="00DA1098">
      <w:pPr>
        <w:ind w:left="851" w:hanging="567"/>
        <w:jc w:val="both"/>
        <w:rPr>
          <w:bCs/>
          <w:sz w:val="24"/>
          <w:szCs w:val="24"/>
        </w:rPr>
      </w:pPr>
      <w:r w:rsidRPr="007C5415">
        <w:rPr>
          <w:bCs/>
          <w:sz w:val="24"/>
          <w:szCs w:val="24"/>
        </w:rPr>
        <w:t>16.11.</w:t>
      </w:r>
      <w:r w:rsidRPr="007C5415">
        <w:rPr>
          <w:bCs/>
          <w:sz w:val="24"/>
          <w:szCs w:val="24"/>
        </w:rPr>
        <w:tab/>
        <w:t xml:space="preserve">Wykonawca ubiegający się o udzielenie zamówienia z udziałem podwykonawców zobowiązany jest podać w </w:t>
      </w:r>
      <w:r>
        <w:rPr>
          <w:bCs/>
          <w:sz w:val="24"/>
          <w:szCs w:val="24"/>
        </w:rPr>
        <w:t xml:space="preserve">oświadczeniu </w:t>
      </w:r>
      <w:r w:rsidRPr="007C5415">
        <w:rPr>
          <w:bCs/>
          <w:sz w:val="24"/>
          <w:szCs w:val="24"/>
        </w:rPr>
        <w:t xml:space="preserve">informacje wymagane w </w:t>
      </w:r>
      <w:r w:rsidRPr="007C5415">
        <w:rPr>
          <w:b/>
          <w:bCs/>
          <w:sz w:val="24"/>
          <w:szCs w:val="24"/>
        </w:rPr>
        <w:t>pkt 8.3 SIWZ</w:t>
      </w:r>
      <w:r w:rsidRPr="007C5415">
        <w:rPr>
          <w:bCs/>
          <w:sz w:val="24"/>
          <w:szCs w:val="24"/>
        </w:rPr>
        <w:t>.</w:t>
      </w:r>
    </w:p>
    <w:p w:rsidR="00D722DC" w:rsidRPr="007C5415" w:rsidRDefault="00D722DC" w:rsidP="00D95B13">
      <w:pPr>
        <w:tabs>
          <w:tab w:val="left" w:pos="851"/>
        </w:tabs>
        <w:ind w:left="851" w:hanging="567"/>
        <w:jc w:val="both"/>
        <w:rPr>
          <w:sz w:val="24"/>
          <w:szCs w:val="24"/>
        </w:rPr>
      </w:pPr>
      <w:r w:rsidRPr="007C5415">
        <w:rPr>
          <w:spacing w:val="-12"/>
          <w:sz w:val="24"/>
          <w:szCs w:val="24"/>
        </w:rPr>
        <w:t>16.12.</w:t>
      </w:r>
      <w:r w:rsidRPr="007C5415">
        <w:rPr>
          <w:spacing w:val="-12"/>
          <w:sz w:val="24"/>
          <w:szCs w:val="24"/>
        </w:rPr>
        <w:tab/>
      </w:r>
      <w:r w:rsidRPr="007C5415">
        <w:rPr>
          <w:sz w:val="24"/>
          <w:szCs w:val="24"/>
        </w:rPr>
        <w:t xml:space="preserve">Zamawiający informuje, iż zgodnie z art. 96 ust. 3 UPZP oferty składane w postępowaniu </w:t>
      </w:r>
      <w:r w:rsidRPr="007C5415">
        <w:rPr>
          <w:sz w:val="24"/>
          <w:szCs w:val="24"/>
        </w:rPr>
        <w:br/>
      </w:r>
      <w:r w:rsidRPr="007C5415">
        <w:rPr>
          <w:spacing w:val="-6"/>
          <w:sz w:val="24"/>
          <w:szCs w:val="24"/>
        </w:rPr>
        <w:t>o zamówienie publiczne są jawne i podlegają udostępnieniu od chwili ich otwarcia, z wyjątkiem</w:t>
      </w:r>
      <w:r w:rsidRPr="007C5415">
        <w:rPr>
          <w:sz w:val="24"/>
          <w:szCs w:val="24"/>
        </w:rPr>
        <w:t xml:space="preserve"> </w:t>
      </w:r>
      <w:r w:rsidRPr="007C5415">
        <w:rPr>
          <w:spacing w:val="-2"/>
          <w:sz w:val="24"/>
          <w:szCs w:val="24"/>
        </w:rPr>
        <w:t>informacji stanowiących tajemnicę przedsiębiorstwa w rozumieniu przepisów o zwalczaniu</w:t>
      </w:r>
      <w:r w:rsidRPr="007C5415">
        <w:rPr>
          <w:sz w:val="24"/>
          <w:szCs w:val="24"/>
        </w:rPr>
        <w:t xml:space="preserve"> nieuczciwej konkurencji, jeżeli wykonawca, nie później niż w terminie składania ofert, </w:t>
      </w:r>
      <w:r w:rsidRPr="007C5415">
        <w:rPr>
          <w:spacing w:val="-2"/>
          <w:sz w:val="24"/>
          <w:szCs w:val="24"/>
        </w:rPr>
        <w:t>zastrzegł, że nie mogą one być udostępniane (tzn. stosowną deklarację złożył w formularzu</w:t>
      </w:r>
      <w:r w:rsidRPr="007C5415">
        <w:rPr>
          <w:sz w:val="24"/>
          <w:szCs w:val="24"/>
        </w:rPr>
        <w:t xml:space="preserve"> Oferty) </w:t>
      </w:r>
      <w:r w:rsidRPr="007C5415">
        <w:rPr>
          <w:b/>
          <w:sz w:val="24"/>
          <w:szCs w:val="24"/>
        </w:rPr>
        <w:t>oraz wykazał, iż zastrzeżone informacje stanowią tajemnicę przedsiębiorstwa</w:t>
      </w:r>
      <w:r w:rsidRPr="007C5415">
        <w:rPr>
          <w:sz w:val="24"/>
          <w:szCs w:val="24"/>
        </w:rPr>
        <w:t>.</w:t>
      </w:r>
    </w:p>
    <w:p w:rsidR="00D722DC" w:rsidRPr="007C5415" w:rsidRDefault="00D722DC" w:rsidP="00DA1098">
      <w:pPr>
        <w:tabs>
          <w:tab w:val="left" w:pos="851"/>
        </w:tabs>
        <w:ind w:left="851" w:hanging="567"/>
        <w:jc w:val="both"/>
        <w:rPr>
          <w:spacing w:val="-6"/>
          <w:sz w:val="24"/>
          <w:szCs w:val="24"/>
        </w:rPr>
      </w:pPr>
      <w:r w:rsidRPr="007C5415">
        <w:rPr>
          <w:spacing w:val="-10"/>
          <w:sz w:val="24"/>
          <w:szCs w:val="24"/>
        </w:rPr>
        <w:t>16.13.</w:t>
      </w:r>
      <w:r w:rsidRPr="007C5415">
        <w:rPr>
          <w:spacing w:val="-10"/>
          <w:sz w:val="24"/>
          <w:szCs w:val="24"/>
        </w:rPr>
        <w:tab/>
      </w:r>
      <w:r w:rsidRPr="007C5415">
        <w:rPr>
          <w:spacing w:val="-6"/>
          <w:sz w:val="24"/>
          <w:szCs w:val="24"/>
        </w:rPr>
        <w:t>Przez tajemnicę przedsiębiorstwa w rozumieniu art. 11 ust. 4 ustawy z dnia 16 kwietnia 1993 r.</w:t>
      </w:r>
      <w:r w:rsidRPr="007C5415">
        <w:rPr>
          <w:spacing w:val="-4"/>
          <w:sz w:val="24"/>
          <w:szCs w:val="24"/>
        </w:rPr>
        <w:t xml:space="preserve"> </w:t>
      </w:r>
      <w:r>
        <w:rPr>
          <w:spacing w:val="-4"/>
          <w:sz w:val="24"/>
          <w:szCs w:val="24"/>
        </w:rPr>
        <w:br/>
      </w:r>
      <w:r w:rsidRPr="00D95B13">
        <w:rPr>
          <w:spacing w:val="-6"/>
          <w:sz w:val="24"/>
          <w:szCs w:val="24"/>
        </w:rPr>
        <w:t>o zwalczaniu nieuczciwej konkurencji (Dz. U. z 2003 r., Nr 153, poz. 1503 z późn. zm.) rozumie</w:t>
      </w:r>
      <w:r w:rsidRPr="007C5415">
        <w:rPr>
          <w:spacing w:val="-4"/>
          <w:sz w:val="24"/>
          <w:szCs w:val="24"/>
        </w:rPr>
        <w:t xml:space="preserve"> </w:t>
      </w:r>
      <w:r w:rsidRPr="007C5415">
        <w:rPr>
          <w:sz w:val="24"/>
          <w:szCs w:val="24"/>
        </w:rPr>
        <w:t xml:space="preserve">się </w:t>
      </w:r>
      <w:r w:rsidRPr="007C5415">
        <w:rPr>
          <w:sz w:val="24"/>
          <w:szCs w:val="24"/>
          <w:u w:val="single"/>
        </w:rPr>
        <w:t>nieujawnione do wiadomości publicznej informacje techniczne, technologiczne, organizacyjne</w:t>
      </w:r>
      <w:r w:rsidRPr="007C5415">
        <w:rPr>
          <w:spacing w:val="-4"/>
          <w:sz w:val="24"/>
          <w:szCs w:val="24"/>
          <w:u w:val="single"/>
        </w:rPr>
        <w:t xml:space="preserve"> przedsiębiorstwa lub inne informacje posiadające wartość gospodarczą, </w:t>
      </w:r>
      <w:r w:rsidRPr="007C5415">
        <w:rPr>
          <w:spacing w:val="-4"/>
          <w:sz w:val="24"/>
          <w:szCs w:val="24"/>
          <w:u w:val="single"/>
        </w:rPr>
        <w:br/>
        <w:t>co do</w:t>
      </w:r>
      <w:r w:rsidRPr="007C5415">
        <w:rPr>
          <w:sz w:val="24"/>
          <w:szCs w:val="24"/>
          <w:u w:val="single"/>
        </w:rPr>
        <w:t xml:space="preserve"> których przedsiębiorca podjął niezbędne działania w celu zachowania ich poufności</w:t>
      </w:r>
      <w:r w:rsidRPr="007C5415">
        <w:rPr>
          <w:spacing w:val="-6"/>
          <w:sz w:val="24"/>
          <w:szCs w:val="24"/>
        </w:rPr>
        <w:t>.</w:t>
      </w:r>
    </w:p>
    <w:p w:rsidR="00D722DC" w:rsidRPr="007C5415" w:rsidRDefault="00D722DC" w:rsidP="00DA1098">
      <w:pPr>
        <w:tabs>
          <w:tab w:val="left" w:pos="851"/>
        </w:tabs>
        <w:ind w:left="851" w:hanging="567"/>
        <w:jc w:val="both"/>
        <w:rPr>
          <w:spacing w:val="-4"/>
          <w:sz w:val="24"/>
          <w:szCs w:val="24"/>
        </w:rPr>
      </w:pPr>
      <w:r w:rsidRPr="007C5415">
        <w:rPr>
          <w:spacing w:val="-10"/>
          <w:sz w:val="24"/>
          <w:szCs w:val="24"/>
        </w:rPr>
        <w:t>16.14.</w:t>
      </w:r>
      <w:r w:rsidRPr="007C5415">
        <w:rPr>
          <w:sz w:val="24"/>
          <w:szCs w:val="24"/>
        </w:rPr>
        <w:tab/>
      </w:r>
      <w:r w:rsidRPr="007C5415">
        <w:rPr>
          <w:spacing w:val="-4"/>
          <w:sz w:val="24"/>
          <w:szCs w:val="24"/>
        </w:rPr>
        <w:t xml:space="preserve">Stosowne zastrzeżenie wykonawca winien złożyć na formularzu ofertowym. </w:t>
      </w:r>
      <w:r w:rsidRPr="007C5415">
        <w:rPr>
          <w:spacing w:val="-4"/>
          <w:sz w:val="24"/>
          <w:szCs w:val="24"/>
        </w:rPr>
        <w:tab/>
      </w:r>
      <w:r w:rsidRPr="007C5415">
        <w:rPr>
          <w:spacing w:val="-4"/>
          <w:sz w:val="24"/>
          <w:szCs w:val="24"/>
        </w:rPr>
        <w:tab/>
      </w:r>
      <w:r w:rsidRPr="007C5415">
        <w:rPr>
          <w:spacing w:val="-4"/>
          <w:sz w:val="24"/>
          <w:szCs w:val="24"/>
        </w:rPr>
        <w:br/>
        <w:t>W przeciwnym</w:t>
      </w:r>
      <w:r w:rsidRPr="007C5415">
        <w:rPr>
          <w:sz w:val="24"/>
          <w:szCs w:val="24"/>
        </w:rPr>
        <w:t xml:space="preserve"> razie cała oferta zostanie ujawniona na życzenie każdego uczestnika postępowania lub innych osób.</w:t>
      </w:r>
    </w:p>
    <w:p w:rsidR="00D722DC" w:rsidRPr="00283905" w:rsidRDefault="00D722DC" w:rsidP="00DA1098">
      <w:pPr>
        <w:tabs>
          <w:tab w:val="left" w:pos="851"/>
        </w:tabs>
        <w:ind w:left="851" w:hanging="567"/>
        <w:jc w:val="both"/>
        <w:rPr>
          <w:b/>
          <w:sz w:val="24"/>
          <w:szCs w:val="24"/>
        </w:rPr>
      </w:pPr>
      <w:r w:rsidRPr="00283905">
        <w:rPr>
          <w:spacing w:val="-12"/>
          <w:sz w:val="24"/>
          <w:szCs w:val="24"/>
        </w:rPr>
        <w:t>16.15.</w:t>
      </w:r>
      <w:r w:rsidRPr="00283905">
        <w:rPr>
          <w:spacing w:val="-12"/>
          <w:sz w:val="24"/>
          <w:szCs w:val="24"/>
        </w:rPr>
        <w:tab/>
      </w:r>
      <w:r w:rsidRPr="00283905">
        <w:rPr>
          <w:sz w:val="24"/>
          <w:szCs w:val="24"/>
        </w:rPr>
        <w:t xml:space="preserve">Zamawiający zaleca, aby informacje zastrzeżone jako tajemnica przedsiębiorstwa były przez Wykonawcę </w:t>
      </w:r>
      <w:r w:rsidRPr="00283905">
        <w:rPr>
          <w:b/>
          <w:sz w:val="24"/>
          <w:szCs w:val="24"/>
        </w:rPr>
        <w:t>złożone w oddzielnej wewnętrznej kopercie z oznakowaniem</w:t>
      </w:r>
    </w:p>
    <w:p w:rsidR="00D722DC" w:rsidRPr="00283905" w:rsidRDefault="00D722DC" w:rsidP="00B05AE4">
      <w:pPr>
        <w:spacing w:before="120" w:after="120"/>
        <w:ind w:left="993" w:hanging="709"/>
        <w:jc w:val="center"/>
        <w:rPr>
          <w:sz w:val="24"/>
          <w:szCs w:val="24"/>
        </w:rPr>
      </w:pPr>
      <w:r w:rsidRPr="00283905">
        <w:rPr>
          <w:b/>
          <w:sz w:val="24"/>
          <w:szCs w:val="24"/>
          <w:bdr w:val="single" w:sz="4" w:space="0" w:color="auto"/>
        </w:rPr>
        <w:t>„tajemnica przedsiębiorstwa”</w:t>
      </w:r>
    </w:p>
    <w:p w:rsidR="00D722DC" w:rsidRPr="00283905" w:rsidRDefault="00D722DC" w:rsidP="00DA1098">
      <w:pPr>
        <w:ind w:left="851"/>
        <w:jc w:val="both"/>
        <w:rPr>
          <w:sz w:val="24"/>
          <w:szCs w:val="24"/>
        </w:rPr>
      </w:pPr>
      <w:r w:rsidRPr="00283905">
        <w:rPr>
          <w:sz w:val="24"/>
          <w:szCs w:val="24"/>
        </w:rPr>
        <w:t>lub spięte (zszyte) oddzielnie od pozostałych, jawnych elementów oferty.</w:t>
      </w:r>
    </w:p>
    <w:p w:rsidR="00D722DC" w:rsidRPr="00283905" w:rsidRDefault="00D722DC" w:rsidP="00DA1098">
      <w:pPr>
        <w:tabs>
          <w:tab w:val="left" w:pos="851"/>
        </w:tabs>
        <w:ind w:left="851" w:hanging="567"/>
        <w:jc w:val="both"/>
        <w:rPr>
          <w:sz w:val="24"/>
          <w:szCs w:val="24"/>
        </w:rPr>
      </w:pPr>
      <w:r w:rsidRPr="00283905">
        <w:rPr>
          <w:spacing w:val="-10"/>
          <w:sz w:val="24"/>
          <w:szCs w:val="24"/>
        </w:rPr>
        <w:t>16.16.</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722DC" w:rsidRPr="00283905" w:rsidRDefault="00D722DC" w:rsidP="00DA1098">
      <w:pPr>
        <w:ind w:left="851" w:hanging="567"/>
        <w:jc w:val="both"/>
        <w:rPr>
          <w:sz w:val="24"/>
          <w:szCs w:val="24"/>
        </w:rPr>
      </w:pPr>
      <w:r w:rsidRPr="00283905">
        <w:rPr>
          <w:spacing w:val="-10"/>
          <w:sz w:val="24"/>
          <w:szCs w:val="24"/>
        </w:rPr>
        <w:t>16.17.</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722DC" w:rsidRPr="00283905" w:rsidRDefault="00D722DC"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t>strona tytułowa z podaniem spisu zawartych dokumentów i numerami stron,</w:t>
      </w:r>
    </w:p>
    <w:p w:rsidR="00D722DC" w:rsidRDefault="00D722DC"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t xml:space="preserve">każdej stronie </w:t>
      </w:r>
      <w:r w:rsidRPr="00283905">
        <w:rPr>
          <w:sz w:val="24"/>
          <w:szCs w:val="24"/>
          <w:u w:val="single"/>
        </w:rPr>
        <w:t>zawierającej informację</w:t>
      </w:r>
      <w:r w:rsidRPr="00283905">
        <w:rPr>
          <w:sz w:val="24"/>
          <w:szCs w:val="24"/>
        </w:rPr>
        <w:t xml:space="preserve"> należy nadać numer.</w:t>
      </w:r>
    </w:p>
    <w:p w:rsidR="00D722DC" w:rsidRPr="00283905" w:rsidRDefault="00D722DC" w:rsidP="00DA1098">
      <w:pPr>
        <w:tabs>
          <w:tab w:val="left" w:pos="1134"/>
          <w:tab w:val="left" w:pos="2410"/>
        </w:tabs>
        <w:ind w:left="851" w:hanging="567"/>
        <w:rPr>
          <w:sz w:val="24"/>
          <w:szCs w:val="24"/>
        </w:rPr>
      </w:pPr>
      <w:r w:rsidRPr="00283905">
        <w:rPr>
          <w:spacing w:val="-10"/>
          <w:sz w:val="24"/>
          <w:szCs w:val="24"/>
        </w:rPr>
        <w:t>16.18.</w:t>
      </w:r>
      <w:r w:rsidRPr="00283905">
        <w:rPr>
          <w:sz w:val="24"/>
          <w:szCs w:val="24"/>
        </w:rPr>
        <w:tab/>
        <w:t xml:space="preserve">Ofertę </w:t>
      </w:r>
      <w:r>
        <w:rPr>
          <w:sz w:val="24"/>
          <w:szCs w:val="24"/>
        </w:rPr>
        <w:t xml:space="preserve">(oferty częściowe) </w:t>
      </w:r>
      <w:r w:rsidRPr="00283905">
        <w:rPr>
          <w:sz w:val="24"/>
          <w:szCs w:val="24"/>
        </w:rPr>
        <w:t>należy złożyć w zamkniętej kopercie, zaadresowanej na adres:</w:t>
      </w:r>
    </w:p>
    <w:p w:rsidR="00D722DC" w:rsidRPr="00283905" w:rsidRDefault="00D722DC" w:rsidP="00D40529">
      <w:pPr>
        <w:tabs>
          <w:tab w:val="left" w:pos="-4820"/>
        </w:tabs>
        <w:spacing w:before="120"/>
        <w:ind w:left="284" w:right="-567"/>
        <w:jc w:val="center"/>
        <w:rPr>
          <w:spacing w:val="6"/>
          <w:sz w:val="24"/>
          <w:szCs w:val="24"/>
        </w:rPr>
      </w:pPr>
      <w:r w:rsidRPr="00283905">
        <w:rPr>
          <w:b/>
          <w:spacing w:val="6"/>
          <w:sz w:val="24"/>
          <w:szCs w:val="24"/>
        </w:rPr>
        <w:t xml:space="preserve">Zarząd Dróg Miejskich i Komunikacji Publicznej w Bydgoszczy, </w:t>
      </w:r>
      <w:r w:rsidRPr="00283905">
        <w:rPr>
          <w:b/>
          <w:spacing w:val="6"/>
          <w:sz w:val="24"/>
          <w:szCs w:val="24"/>
        </w:rPr>
        <w:br/>
        <w:t>ul. Toruńska 174a, 85-844 Bydgoszcz</w:t>
      </w:r>
    </w:p>
    <w:p w:rsidR="00D722DC" w:rsidRPr="00283905" w:rsidRDefault="00D722DC" w:rsidP="00DA1098">
      <w:pPr>
        <w:tabs>
          <w:tab w:val="left" w:pos="1134"/>
          <w:tab w:val="left" w:pos="2410"/>
        </w:tabs>
        <w:ind w:left="1702" w:hanging="851"/>
        <w:rPr>
          <w:sz w:val="24"/>
          <w:szCs w:val="24"/>
        </w:rPr>
      </w:pPr>
      <w:r w:rsidRPr="00283905">
        <w:rPr>
          <w:b/>
          <w:sz w:val="24"/>
          <w:szCs w:val="24"/>
        </w:rPr>
        <w:t>oznaczonej</w:t>
      </w:r>
      <w:r w:rsidRPr="00283905">
        <w:rPr>
          <w:bCs/>
          <w:sz w:val="24"/>
          <w:szCs w:val="24"/>
        </w:rPr>
        <w:t xml:space="preserve"> nazwą i adresem wykonawcy oraz </w:t>
      </w:r>
      <w:r w:rsidRPr="00283905">
        <w:rPr>
          <w:sz w:val="24"/>
          <w:szCs w:val="24"/>
        </w:rPr>
        <w:t xml:space="preserve">nazwą zamówienia: </w:t>
      </w:r>
    </w:p>
    <w:p w:rsidR="00D722DC" w:rsidRDefault="00D722DC" w:rsidP="006B7ED9">
      <w:pPr>
        <w:tabs>
          <w:tab w:val="left" w:pos="-2977"/>
        </w:tabs>
        <w:spacing w:before="120"/>
        <w:ind w:left="3119" w:hanging="2268"/>
        <w:jc w:val="both"/>
        <w:rPr>
          <w:bCs/>
          <w:spacing w:val="14"/>
          <w:sz w:val="24"/>
          <w:szCs w:val="24"/>
        </w:rPr>
      </w:pPr>
      <w:r w:rsidRPr="00283905">
        <w:rPr>
          <w:bCs/>
          <w:sz w:val="24"/>
          <w:szCs w:val="24"/>
        </w:rPr>
        <w:t xml:space="preserve">„Oferta przetargowa: </w:t>
      </w:r>
      <w:r w:rsidRPr="006B7ED9">
        <w:rPr>
          <w:sz w:val="24"/>
          <w:szCs w:val="24"/>
        </w:rPr>
        <w:t>„</w:t>
      </w:r>
      <w:r>
        <w:rPr>
          <w:b/>
          <w:bCs/>
          <w:i/>
          <w:sz w:val="24"/>
          <w:szCs w:val="24"/>
        </w:rPr>
        <w:t>Przebudowa chodników na terenie Miasta Bydgoszczy w 2018 roku</w:t>
      </w:r>
      <w:r w:rsidRPr="006B7ED9">
        <w:rPr>
          <w:bCs/>
          <w:sz w:val="24"/>
          <w:szCs w:val="24"/>
        </w:rPr>
        <w:t>”</w:t>
      </w:r>
      <w:r w:rsidRPr="006B7ED9">
        <w:rPr>
          <w:bCs/>
          <w:i/>
          <w:spacing w:val="14"/>
          <w:sz w:val="24"/>
          <w:szCs w:val="24"/>
        </w:rPr>
        <w:t xml:space="preserve"> </w:t>
      </w:r>
    </w:p>
    <w:p w:rsidR="00D722DC" w:rsidRPr="00520FD1" w:rsidRDefault="00D722DC" w:rsidP="00DA1098">
      <w:pPr>
        <w:tabs>
          <w:tab w:val="left" w:pos="3686"/>
        </w:tabs>
        <w:ind w:left="3261" w:hanging="2410"/>
        <w:jc w:val="both"/>
        <w:rPr>
          <w:bCs/>
          <w:sz w:val="24"/>
          <w:szCs w:val="24"/>
        </w:rPr>
      </w:pPr>
      <w:r w:rsidRPr="00283905">
        <w:rPr>
          <w:b/>
          <w:bCs/>
          <w:sz w:val="24"/>
          <w:szCs w:val="24"/>
        </w:rPr>
        <w:t>oraz napisem</w:t>
      </w:r>
      <w:r w:rsidRPr="00283905">
        <w:rPr>
          <w:bCs/>
          <w:sz w:val="24"/>
          <w:szCs w:val="24"/>
        </w:rPr>
        <w:t xml:space="preserve">: </w:t>
      </w:r>
      <w:r w:rsidRPr="00283905">
        <w:rPr>
          <w:bCs/>
          <w:spacing w:val="20"/>
          <w:sz w:val="24"/>
          <w:szCs w:val="24"/>
        </w:rPr>
        <w:t xml:space="preserve">Nie otwierać przed </w:t>
      </w:r>
      <w:r w:rsidRPr="00520FD1">
        <w:rPr>
          <w:bCs/>
          <w:spacing w:val="20"/>
          <w:sz w:val="24"/>
          <w:szCs w:val="24"/>
        </w:rPr>
        <w:t xml:space="preserve">dniem </w:t>
      </w:r>
      <w:r>
        <w:rPr>
          <w:b/>
          <w:bCs/>
          <w:i/>
          <w:color w:val="FF0000"/>
          <w:spacing w:val="20"/>
          <w:sz w:val="24"/>
          <w:szCs w:val="24"/>
          <w:highlight w:val="yellow"/>
        </w:rPr>
        <w:t>05.03</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10</w:t>
      </w:r>
      <w:r w:rsidRPr="006B7ED9">
        <w:rPr>
          <w:b/>
          <w:bCs/>
          <w:i/>
          <w:color w:val="FF0000"/>
          <w:spacing w:val="20"/>
          <w:sz w:val="24"/>
          <w:szCs w:val="24"/>
          <w:highlight w:val="yellow"/>
        </w:rPr>
        <w:t>:</w:t>
      </w:r>
      <w:r>
        <w:rPr>
          <w:b/>
          <w:bCs/>
          <w:i/>
          <w:color w:val="FF0000"/>
          <w:spacing w:val="20"/>
          <w:sz w:val="24"/>
          <w:szCs w:val="24"/>
          <w:highlight w:val="yellow"/>
        </w:rPr>
        <w:t>0</w:t>
      </w:r>
      <w:r w:rsidRPr="006B7ED9">
        <w:rPr>
          <w:b/>
          <w:bCs/>
          <w:i/>
          <w:color w:val="FF0000"/>
          <w:spacing w:val="20"/>
          <w:sz w:val="24"/>
          <w:szCs w:val="24"/>
          <w:highlight w:val="yellow"/>
        </w:rPr>
        <w:t>0.</w:t>
      </w:r>
    </w:p>
    <w:p w:rsidR="00D722DC" w:rsidRPr="00283905" w:rsidRDefault="00D722DC" w:rsidP="00DA1098">
      <w:pPr>
        <w:spacing w:before="120"/>
        <w:ind w:left="851" w:hanging="567"/>
        <w:jc w:val="both"/>
        <w:rPr>
          <w:spacing w:val="-2"/>
          <w:sz w:val="24"/>
          <w:szCs w:val="24"/>
        </w:rPr>
      </w:pPr>
      <w:r w:rsidRPr="00283905">
        <w:rPr>
          <w:spacing w:val="-10"/>
          <w:sz w:val="24"/>
          <w:szCs w:val="24"/>
        </w:rPr>
        <w:t>16.19.</w:t>
      </w:r>
      <w:r w:rsidRPr="00283905">
        <w:rPr>
          <w:sz w:val="24"/>
          <w:szCs w:val="24"/>
        </w:rPr>
        <w:tab/>
        <w:t>Przed upływem terminu do składania ofert wykonawca może zmienić lub wycofać ofertę.</w:t>
      </w:r>
    </w:p>
    <w:p w:rsidR="00D722DC" w:rsidRDefault="00D722DC" w:rsidP="00DA1098">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722DC" w:rsidRDefault="00D722DC" w:rsidP="00F378B3">
      <w:pPr>
        <w:pStyle w:val="Subhead2"/>
        <w:tabs>
          <w:tab w:val="left" w:pos="284"/>
        </w:tabs>
        <w:spacing w:before="240" w:after="120"/>
        <w:ind w:left="283" w:hanging="425"/>
        <w:jc w:val="both"/>
      </w:pPr>
    </w:p>
    <w:p w:rsidR="00D722DC" w:rsidRPr="00283905" w:rsidRDefault="00D722DC" w:rsidP="00F378B3">
      <w:pPr>
        <w:pStyle w:val="Subhead2"/>
        <w:tabs>
          <w:tab w:val="left" w:pos="284"/>
        </w:tabs>
        <w:spacing w:before="240" w:after="120"/>
        <w:ind w:left="283" w:hanging="425"/>
        <w:jc w:val="both"/>
      </w:pPr>
      <w:r w:rsidRPr="00283905">
        <w:t>17.</w:t>
      </w:r>
      <w:r w:rsidRPr="00283905">
        <w:tab/>
        <w:t>Miejsce oraz te</w:t>
      </w:r>
      <w:r>
        <w:t>rmin składania i otwarcia ofert</w:t>
      </w:r>
    </w:p>
    <w:p w:rsidR="00D722DC" w:rsidRPr="00283905" w:rsidRDefault="00D722DC"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722DC" w:rsidRPr="00520FD1" w:rsidRDefault="00D722DC" w:rsidP="00DA1098">
      <w:pPr>
        <w:tabs>
          <w:tab w:val="left" w:pos="851"/>
        </w:tabs>
        <w:ind w:left="851" w:hanging="567"/>
        <w:jc w:val="both"/>
        <w:rPr>
          <w:sz w:val="24"/>
        </w:rPr>
      </w:pPr>
      <w:r w:rsidRPr="00520FD1">
        <w:rPr>
          <w:sz w:val="24"/>
        </w:rPr>
        <w:t>17.2.</w:t>
      </w:r>
      <w:r w:rsidRPr="00520FD1">
        <w:rPr>
          <w:sz w:val="24"/>
        </w:rPr>
        <w:tab/>
        <w:t>Termin składania ofert upływa w dniu</w:t>
      </w:r>
      <w:r w:rsidRPr="00520FD1">
        <w:rPr>
          <w:b/>
          <w:sz w:val="24"/>
        </w:rPr>
        <w:t xml:space="preserve"> </w:t>
      </w:r>
      <w:r>
        <w:rPr>
          <w:b/>
          <w:bCs/>
          <w:i/>
          <w:color w:val="FF0000"/>
          <w:spacing w:val="20"/>
          <w:sz w:val="24"/>
          <w:szCs w:val="24"/>
          <w:highlight w:val="yellow"/>
        </w:rPr>
        <w:t>05.03</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09</w:t>
      </w:r>
      <w:r w:rsidRPr="006B7ED9">
        <w:rPr>
          <w:b/>
          <w:bCs/>
          <w:i/>
          <w:color w:val="FF0000"/>
          <w:spacing w:val="20"/>
          <w:sz w:val="24"/>
          <w:szCs w:val="24"/>
          <w:highlight w:val="yellow"/>
        </w:rPr>
        <w:t>:</w:t>
      </w:r>
      <w:r>
        <w:rPr>
          <w:b/>
          <w:bCs/>
          <w:i/>
          <w:color w:val="FF0000"/>
          <w:spacing w:val="20"/>
          <w:sz w:val="24"/>
          <w:szCs w:val="24"/>
          <w:highlight w:val="yellow"/>
        </w:rPr>
        <w:t>3</w:t>
      </w:r>
      <w:r w:rsidRPr="006B7ED9">
        <w:rPr>
          <w:b/>
          <w:bCs/>
          <w:i/>
          <w:color w:val="FF0000"/>
          <w:spacing w:val="20"/>
          <w:sz w:val="24"/>
          <w:szCs w:val="24"/>
          <w:highlight w:val="yellow"/>
        </w:rPr>
        <w:t>0.</w:t>
      </w:r>
    </w:p>
    <w:p w:rsidR="00D722DC" w:rsidRPr="00520FD1" w:rsidRDefault="00D722DC" w:rsidP="00DA1098">
      <w:pPr>
        <w:tabs>
          <w:tab w:val="left" w:pos="851"/>
        </w:tabs>
        <w:ind w:left="851" w:hanging="567"/>
        <w:jc w:val="both"/>
        <w:rPr>
          <w:sz w:val="24"/>
        </w:rPr>
      </w:pPr>
      <w:r w:rsidRPr="00520FD1">
        <w:rPr>
          <w:sz w:val="24"/>
        </w:rPr>
        <w:t>17.3.</w:t>
      </w:r>
      <w:r w:rsidRPr="00520FD1">
        <w:rPr>
          <w:sz w:val="24"/>
        </w:rPr>
        <w:tab/>
        <w:t>Złożenie oferty zostanie zarejestrowane (dzień, godzina).</w:t>
      </w:r>
    </w:p>
    <w:p w:rsidR="00D722DC" w:rsidRPr="00520FD1" w:rsidRDefault="00D722DC" w:rsidP="00DA1098">
      <w:pPr>
        <w:tabs>
          <w:tab w:val="left" w:pos="851"/>
        </w:tabs>
        <w:ind w:left="851" w:hanging="567"/>
        <w:jc w:val="both"/>
        <w:rPr>
          <w:sz w:val="24"/>
        </w:rPr>
      </w:pPr>
      <w:r w:rsidRPr="00520FD1">
        <w:rPr>
          <w:sz w:val="24"/>
        </w:rPr>
        <w:t>17.4.</w:t>
      </w:r>
      <w:r w:rsidRPr="00520FD1">
        <w:rPr>
          <w:sz w:val="24"/>
        </w:rPr>
        <w:tab/>
        <w:t>Zamawiający nie ponosi odpowiedzialności za termin dostarczenia oferty wysyłanej przez wykonawcę drogą pocztową.</w:t>
      </w:r>
    </w:p>
    <w:p w:rsidR="00D722DC" w:rsidRPr="00520FD1" w:rsidRDefault="00D722DC" w:rsidP="00DA1098">
      <w:pPr>
        <w:tabs>
          <w:tab w:val="left" w:pos="851"/>
        </w:tabs>
        <w:ind w:left="851" w:hanging="567"/>
        <w:jc w:val="both"/>
        <w:rPr>
          <w:sz w:val="24"/>
        </w:rPr>
      </w:pPr>
      <w:r w:rsidRPr="00520FD1">
        <w:rPr>
          <w:sz w:val="24"/>
        </w:rPr>
        <w:t>17.5.</w:t>
      </w:r>
      <w:r w:rsidRPr="00520FD1">
        <w:rPr>
          <w:sz w:val="24"/>
        </w:rPr>
        <w:tab/>
        <w:t xml:space="preserve">Oferta złożona po wyznaczonym terminie do składania ofert zostanie zwrócona zgodnie </w:t>
      </w:r>
      <w:r w:rsidRPr="00520FD1">
        <w:rPr>
          <w:sz w:val="24"/>
        </w:rPr>
        <w:br/>
        <w:t>z zapisami art. 84 ust.2 UPZP.</w:t>
      </w:r>
    </w:p>
    <w:p w:rsidR="00D722DC" w:rsidRPr="00520FD1" w:rsidRDefault="00D722DC" w:rsidP="00DA1098">
      <w:pPr>
        <w:tabs>
          <w:tab w:val="left" w:pos="851"/>
        </w:tabs>
        <w:ind w:left="851" w:hanging="567"/>
        <w:jc w:val="both"/>
        <w:rPr>
          <w:sz w:val="24"/>
        </w:rPr>
      </w:pPr>
      <w:r w:rsidRPr="00520FD1">
        <w:rPr>
          <w:sz w:val="24"/>
        </w:rPr>
        <w:t>17.6.</w:t>
      </w:r>
      <w:r w:rsidRPr="00520FD1">
        <w:rPr>
          <w:sz w:val="24"/>
        </w:rPr>
        <w:tab/>
        <w:t xml:space="preserve">Termin otwarcia ofert: w dniu </w:t>
      </w:r>
      <w:r>
        <w:rPr>
          <w:b/>
          <w:bCs/>
          <w:i/>
          <w:color w:val="FF0000"/>
          <w:spacing w:val="20"/>
          <w:sz w:val="24"/>
          <w:szCs w:val="24"/>
          <w:highlight w:val="yellow"/>
        </w:rPr>
        <w:t>05.03</w:t>
      </w:r>
      <w:r w:rsidRPr="006B7ED9">
        <w:rPr>
          <w:b/>
          <w:bCs/>
          <w:i/>
          <w:color w:val="FF0000"/>
          <w:spacing w:val="20"/>
          <w:sz w:val="24"/>
          <w:szCs w:val="24"/>
          <w:highlight w:val="yellow"/>
        </w:rPr>
        <w:t>.201</w:t>
      </w:r>
      <w:r>
        <w:rPr>
          <w:b/>
          <w:bCs/>
          <w:i/>
          <w:color w:val="FF0000"/>
          <w:spacing w:val="20"/>
          <w:sz w:val="24"/>
          <w:szCs w:val="24"/>
          <w:highlight w:val="yellow"/>
        </w:rPr>
        <w:t>8</w:t>
      </w:r>
      <w:r w:rsidRPr="006B7ED9">
        <w:rPr>
          <w:b/>
          <w:bCs/>
          <w:i/>
          <w:color w:val="FF0000"/>
          <w:spacing w:val="20"/>
          <w:sz w:val="24"/>
          <w:szCs w:val="24"/>
          <w:highlight w:val="yellow"/>
        </w:rPr>
        <w:t xml:space="preserve"> r. godz. </w:t>
      </w:r>
      <w:r>
        <w:rPr>
          <w:b/>
          <w:bCs/>
          <w:i/>
          <w:color w:val="FF0000"/>
          <w:spacing w:val="20"/>
          <w:sz w:val="24"/>
          <w:szCs w:val="24"/>
          <w:highlight w:val="yellow"/>
        </w:rPr>
        <w:t>10</w:t>
      </w:r>
      <w:r w:rsidRPr="006B7ED9">
        <w:rPr>
          <w:b/>
          <w:bCs/>
          <w:i/>
          <w:color w:val="FF0000"/>
          <w:spacing w:val="20"/>
          <w:sz w:val="24"/>
          <w:szCs w:val="24"/>
          <w:highlight w:val="yellow"/>
        </w:rPr>
        <w:t>:</w:t>
      </w:r>
      <w:r>
        <w:rPr>
          <w:b/>
          <w:bCs/>
          <w:i/>
          <w:color w:val="FF0000"/>
          <w:spacing w:val="20"/>
          <w:sz w:val="24"/>
          <w:szCs w:val="24"/>
          <w:highlight w:val="yellow"/>
        </w:rPr>
        <w:t>00</w:t>
      </w:r>
      <w:r w:rsidRPr="006B7ED9">
        <w:rPr>
          <w:b/>
          <w:bCs/>
          <w:i/>
          <w:color w:val="FF0000"/>
          <w:spacing w:val="20"/>
          <w:sz w:val="24"/>
          <w:szCs w:val="24"/>
          <w:highlight w:val="yellow"/>
        </w:rPr>
        <w:t>.</w:t>
      </w:r>
    </w:p>
    <w:p w:rsidR="00D722DC" w:rsidRPr="00283905" w:rsidRDefault="00D722DC"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Pr>
          <w:sz w:val="24"/>
        </w:rPr>
        <w:br/>
      </w:r>
      <w:r w:rsidRPr="00283905">
        <w:rPr>
          <w:sz w:val="24"/>
        </w:rPr>
        <w:t>w pkt.1 SIWZ.</w:t>
      </w:r>
    </w:p>
    <w:p w:rsidR="00D722DC" w:rsidRPr="00FA25CE" w:rsidRDefault="00D722DC" w:rsidP="00F378B3">
      <w:pPr>
        <w:pStyle w:val="Subhead2"/>
        <w:tabs>
          <w:tab w:val="left" w:pos="284"/>
        </w:tabs>
        <w:spacing w:before="240" w:after="120"/>
        <w:ind w:left="283" w:hanging="425"/>
        <w:jc w:val="both"/>
      </w:pPr>
      <w:r w:rsidRPr="00FA25CE">
        <w:t>18.</w:t>
      </w:r>
      <w:r w:rsidRPr="00FA25CE">
        <w:tab/>
        <w:t>Opis sposobu obliczenia ceny</w:t>
      </w:r>
    </w:p>
    <w:p w:rsidR="00D722DC" w:rsidRPr="00FA25CE" w:rsidRDefault="00D722DC" w:rsidP="00D95B13">
      <w:pPr>
        <w:ind w:left="851" w:hanging="567"/>
        <w:jc w:val="both"/>
        <w:rPr>
          <w:sz w:val="24"/>
        </w:rPr>
      </w:pPr>
      <w:r w:rsidRPr="00FA25CE">
        <w:rPr>
          <w:sz w:val="24"/>
        </w:rPr>
        <w:t>18.1.</w:t>
      </w:r>
      <w:r w:rsidRPr="00FA25CE">
        <w:rPr>
          <w:sz w:val="24"/>
        </w:rPr>
        <w:tab/>
        <w:t>Cena Oferty zostanie podana przez wykonawcę</w:t>
      </w:r>
      <w:r w:rsidRPr="00FA25CE">
        <w:rPr>
          <w:spacing w:val="-4"/>
          <w:sz w:val="24"/>
        </w:rPr>
        <w:t xml:space="preserve"> w formularzu Oferty</w:t>
      </w:r>
      <w:r w:rsidRPr="00FA25CE">
        <w:rPr>
          <w:sz w:val="24"/>
        </w:rPr>
        <w:t xml:space="preserve">. </w:t>
      </w:r>
      <w:r w:rsidRPr="00FA25CE">
        <w:rPr>
          <w:sz w:val="24"/>
          <w:szCs w:val="24"/>
        </w:rPr>
        <w:t>Cena Oferty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D722DC" w:rsidRPr="00FA25CE" w:rsidRDefault="00D722DC" w:rsidP="00D95B13">
      <w:pPr>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r w:rsidRPr="00FA25CE">
        <w:rPr>
          <w:i/>
          <w:sz w:val="24"/>
        </w:rPr>
        <w:t>tzn. kiedy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D722DC" w:rsidRPr="00FA25CE" w:rsidRDefault="00D722DC" w:rsidP="00D95B13">
      <w:pPr>
        <w:ind w:left="851"/>
        <w:jc w:val="both"/>
        <w:rPr>
          <w:b/>
          <w:sz w:val="24"/>
          <w:szCs w:val="24"/>
        </w:rPr>
      </w:pPr>
      <w:r w:rsidRPr="00FA25CE">
        <w:rPr>
          <w:b/>
          <w:sz w:val="24"/>
          <w:szCs w:val="24"/>
        </w:rPr>
        <w:t xml:space="preserve">Zgodnie z art. 91 ust. 3a UPZP, Wykonawca, składając Ofertę, </w:t>
      </w:r>
      <w:r w:rsidRPr="00FA25CE">
        <w:rPr>
          <w:b/>
          <w:spacing w:val="-4"/>
          <w:sz w:val="24"/>
          <w:szCs w:val="24"/>
        </w:rPr>
        <w:t xml:space="preserve">zobowiązany jest </w:t>
      </w:r>
      <w:r w:rsidRPr="00FA25CE">
        <w:rPr>
          <w:b/>
          <w:spacing w:val="-4"/>
          <w:sz w:val="24"/>
          <w:szCs w:val="24"/>
        </w:rPr>
        <w:br/>
      </w:r>
      <w:r w:rsidRPr="00F378B3">
        <w:rPr>
          <w:b/>
          <w:spacing w:val="-4"/>
          <w:sz w:val="24"/>
          <w:szCs w:val="24"/>
        </w:rPr>
        <w:t>poinformować Zamawiającego w formularzu Oferty, czy wybór oferty będzie prowadzić</w:t>
      </w:r>
      <w:r w:rsidRPr="00FA25CE">
        <w:rPr>
          <w:b/>
          <w:sz w:val="24"/>
          <w:szCs w:val="24"/>
        </w:rPr>
        <w:t xml:space="preserve"> do powstania u Zamawiającego obowiązku podatkowego.</w:t>
      </w:r>
    </w:p>
    <w:p w:rsidR="00D722DC" w:rsidRPr="00065953" w:rsidRDefault="00D722DC" w:rsidP="00D95B13">
      <w:pPr>
        <w:ind w:left="851"/>
        <w:jc w:val="both"/>
        <w:rPr>
          <w:spacing w:val="-8"/>
          <w:sz w:val="24"/>
          <w:szCs w:val="24"/>
        </w:rPr>
      </w:pPr>
      <w:r w:rsidRPr="00065953">
        <w:rPr>
          <w:spacing w:val="-8"/>
          <w:sz w:val="24"/>
          <w:szCs w:val="24"/>
        </w:rPr>
        <w:t>W przypadku, gdy wybór oferty Wykonawcy będzie prowadził do powstania u Zamawiającego obowiązku podatkowego, Wykonawca zobowiązany jest wskazać nazwę (rodzaj) towaru lub usługi, których dostawa lub świadczenie będzie prowadzić do jego powstania, a w przypadku towarów wymienionych w załączniku nr 11 do ustawy o podatku od towarów i usług również jego symbol PKWiU, oraz wskazać ich wartość bez kwoty podatku VAT.</w:t>
      </w:r>
    </w:p>
    <w:p w:rsidR="00D722DC" w:rsidRPr="00FA25CE" w:rsidRDefault="00D722DC" w:rsidP="00D95B13">
      <w:pPr>
        <w:ind w:left="851"/>
        <w:jc w:val="both"/>
        <w:rPr>
          <w:sz w:val="24"/>
          <w:szCs w:val="24"/>
          <w:u w:val="single"/>
        </w:rPr>
      </w:pPr>
      <w:r w:rsidRPr="00FA25CE">
        <w:rPr>
          <w:sz w:val="24"/>
          <w:szCs w:val="24"/>
          <w:u w:val="single"/>
        </w:rPr>
        <w:t>Art. 91 ust. 3a UPZP, będzie miał zastosowanie w następujących przypadkach:</w:t>
      </w:r>
    </w:p>
    <w:p w:rsidR="00D722DC" w:rsidRPr="00FA25CE" w:rsidRDefault="00D722DC" w:rsidP="00D95B13">
      <w:pPr>
        <w:numPr>
          <w:ilvl w:val="0"/>
          <w:numId w:val="27"/>
        </w:numPr>
        <w:tabs>
          <w:tab w:val="left" w:pos="1134"/>
        </w:tabs>
        <w:ind w:left="851" w:firstLine="0"/>
        <w:jc w:val="both"/>
        <w:rPr>
          <w:spacing w:val="-6"/>
          <w:sz w:val="24"/>
          <w:szCs w:val="24"/>
        </w:rPr>
      </w:pPr>
      <w:r w:rsidRPr="00FA25CE">
        <w:rPr>
          <w:spacing w:val="-6"/>
          <w:sz w:val="24"/>
          <w:szCs w:val="24"/>
        </w:rPr>
        <w:t xml:space="preserve">wewnątrzwspólnotowego nabycia towarów, </w:t>
      </w:r>
    </w:p>
    <w:p w:rsidR="00D722DC" w:rsidRPr="00FA25CE" w:rsidRDefault="00D722DC" w:rsidP="00D95B13">
      <w:pPr>
        <w:numPr>
          <w:ilvl w:val="0"/>
          <w:numId w:val="27"/>
        </w:numPr>
        <w:tabs>
          <w:tab w:val="left" w:pos="1134"/>
        </w:tabs>
        <w:ind w:left="1134" w:hanging="283"/>
        <w:jc w:val="both"/>
        <w:rPr>
          <w:sz w:val="24"/>
          <w:szCs w:val="24"/>
        </w:rPr>
      </w:pPr>
      <w:r w:rsidRPr="00FA25CE">
        <w:rPr>
          <w:spacing w:val="-2"/>
          <w:sz w:val="24"/>
          <w:szCs w:val="24"/>
        </w:rPr>
        <w:t>wystąpienia mechanizmu odwróconego obciążenia– załącznik nr 11 do ustawy o podatku</w:t>
      </w:r>
      <w:r w:rsidRPr="00FA25CE">
        <w:rPr>
          <w:sz w:val="24"/>
          <w:szCs w:val="24"/>
        </w:rPr>
        <w:t xml:space="preserve"> od towarów i usług, </w:t>
      </w:r>
    </w:p>
    <w:p w:rsidR="00D722DC" w:rsidRPr="00FA25CE" w:rsidRDefault="00D722DC" w:rsidP="00D95B13">
      <w:pPr>
        <w:numPr>
          <w:ilvl w:val="0"/>
          <w:numId w:val="27"/>
        </w:numPr>
        <w:tabs>
          <w:tab w:val="left" w:pos="1134"/>
        </w:tabs>
        <w:ind w:left="851" w:firstLine="0"/>
        <w:jc w:val="both"/>
        <w:rPr>
          <w:sz w:val="24"/>
          <w:szCs w:val="24"/>
        </w:rPr>
      </w:pPr>
      <w:r w:rsidRPr="00FA25CE">
        <w:rPr>
          <w:sz w:val="24"/>
          <w:szCs w:val="24"/>
        </w:rPr>
        <w:t>importu usług lub importu towarów.</w:t>
      </w:r>
    </w:p>
    <w:p w:rsidR="00D722DC" w:rsidRDefault="00D722DC" w:rsidP="00D95B13">
      <w:pPr>
        <w:tabs>
          <w:tab w:val="left" w:pos="851"/>
        </w:tabs>
        <w:ind w:left="851" w:hanging="567"/>
        <w:jc w:val="both"/>
        <w:rPr>
          <w:sz w:val="24"/>
          <w:szCs w:val="24"/>
        </w:rPr>
      </w:pPr>
      <w:r w:rsidRPr="00FA25CE">
        <w:rPr>
          <w:sz w:val="24"/>
          <w:szCs w:val="24"/>
        </w:rPr>
        <w:t>18.3.</w:t>
      </w:r>
      <w:r w:rsidRPr="00FA25CE">
        <w:rPr>
          <w:sz w:val="24"/>
          <w:szCs w:val="24"/>
        </w:rPr>
        <w:tab/>
        <w:t xml:space="preserve">Cena Oferty stanowi sumę cen zawartych w formularzu </w:t>
      </w:r>
      <w:r>
        <w:rPr>
          <w:sz w:val="24"/>
          <w:szCs w:val="24"/>
        </w:rPr>
        <w:t>ofertowym</w:t>
      </w:r>
      <w:r w:rsidRPr="00FA25CE">
        <w:rPr>
          <w:sz w:val="24"/>
          <w:szCs w:val="24"/>
        </w:rPr>
        <w:t xml:space="preserve"> </w:t>
      </w:r>
      <w:r>
        <w:rPr>
          <w:sz w:val="24"/>
          <w:szCs w:val="24"/>
        </w:rPr>
        <w:t xml:space="preserve">dla zamówienia podstawowego oraz zamówienia w ramach prawa opcji. </w:t>
      </w:r>
      <w:r w:rsidRPr="00FA25CE">
        <w:rPr>
          <w:sz w:val="24"/>
          <w:szCs w:val="24"/>
        </w:rPr>
        <w:t>Cena oferty winna uwzględniać wszelkie nakłady i koszty pozwalające osiągnąć cel oznaczony w umowie, której wzór stanowi integralną część SIWZ, a w szczególności:</w:t>
      </w:r>
    </w:p>
    <w:p w:rsidR="00D722DC" w:rsidRPr="00FA25CE" w:rsidRDefault="00D722DC" w:rsidP="00CC3CE2">
      <w:pPr>
        <w:ind w:left="1135" w:hanging="284"/>
        <w:jc w:val="both"/>
        <w:rPr>
          <w:sz w:val="24"/>
          <w:szCs w:val="24"/>
        </w:rPr>
      </w:pPr>
      <w:r>
        <w:rPr>
          <w:sz w:val="24"/>
          <w:szCs w:val="24"/>
        </w:rPr>
        <w:t>1</w:t>
      </w:r>
      <w:r w:rsidRPr="00FA25CE">
        <w:rPr>
          <w:sz w:val="24"/>
          <w:szCs w:val="24"/>
        </w:rPr>
        <w:t>)</w:t>
      </w:r>
      <w:r w:rsidRPr="00FA25CE">
        <w:rPr>
          <w:sz w:val="24"/>
          <w:szCs w:val="24"/>
        </w:rPr>
        <w:tab/>
      </w:r>
      <w:r>
        <w:rPr>
          <w:sz w:val="24"/>
          <w:szCs w:val="24"/>
        </w:rPr>
        <w:t>f</w:t>
      </w:r>
      <w:r w:rsidRPr="0085531B">
        <w:rPr>
          <w:sz w:val="24"/>
          <w:szCs w:val="24"/>
        </w:rPr>
        <w:t xml:space="preserve">ormę wynagrodzenia kosztorysowego rozliczanego </w:t>
      </w:r>
      <w:r w:rsidRPr="0085531B">
        <w:rPr>
          <w:spacing w:val="-4"/>
          <w:sz w:val="24"/>
          <w:szCs w:val="24"/>
        </w:rPr>
        <w:t xml:space="preserve">na podstawie iloczynu </w:t>
      </w:r>
      <w:r w:rsidRPr="0085531B">
        <w:rPr>
          <w:sz w:val="24"/>
          <w:szCs w:val="24"/>
        </w:rPr>
        <w:t>faktyczn</w:t>
      </w:r>
      <w:r>
        <w:rPr>
          <w:sz w:val="24"/>
          <w:szCs w:val="24"/>
        </w:rPr>
        <w:t>ych ilości</w:t>
      </w:r>
      <w:r w:rsidRPr="0085531B">
        <w:rPr>
          <w:sz w:val="24"/>
          <w:szCs w:val="24"/>
        </w:rPr>
        <w:t xml:space="preserve"> </w:t>
      </w:r>
      <w:r w:rsidRPr="0085531B">
        <w:rPr>
          <w:spacing w:val="-12"/>
          <w:sz w:val="24"/>
          <w:szCs w:val="24"/>
        </w:rPr>
        <w:t xml:space="preserve">ujętych w poszczególnych pozycjach </w:t>
      </w:r>
      <w:r>
        <w:rPr>
          <w:sz w:val="24"/>
          <w:szCs w:val="24"/>
        </w:rPr>
        <w:t>kosztorysu ofertowego (dla zamówienia podstawowego i dla prawa opcji)</w:t>
      </w:r>
      <w:r w:rsidRPr="0085531B">
        <w:rPr>
          <w:spacing w:val="-12"/>
          <w:sz w:val="24"/>
          <w:szCs w:val="24"/>
        </w:rPr>
        <w:t xml:space="preserve"> i odpowiadających</w:t>
      </w:r>
      <w:r w:rsidRPr="0085531B">
        <w:rPr>
          <w:sz w:val="24"/>
          <w:szCs w:val="24"/>
        </w:rPr>
        <w:t xml:space="preserve"> im cen jednostkow</w:t>
      </w:r>
      <w:r>
        <w:rPr>
          <w:sz w:val="24"/>
          <w:szCs w:val="24"/>
        </w:rPr>
        <w:t>ych</w:t>
      </w:r>
      <w:r w:rsidRPr="00FA25CE">
        <w:rPr>
          <w:spacing w:val="-2"/>
          <w:sz w:val="24"/>
          <w:szCs w:val="24"/>
        </w:rPr>
        <w:t>, stanowiącej integralną</w:t>
      </w:r>
      <w:r w:rsidRPr="00FA25CE">
        <w:rPr>
          <w:sz w:val="24"/>
          <w:szCs w:val="24"/>
        </w:rPr>
        <w:t xml:space="preserve"> część Oferty Wykonawcy, niezmiennych do końca realizacji przedmiotu zamówienia, </w:t>
      </w:r>
    </w:p>
    <w:p w:rsidR="00D722DC" w:rsidRPr="00FA25CE" w:rsidRDefault="00D722DC" w:rsidP="00D95B13">
      <w:pPr>
        <w:ind w:left="1134" w:hanging="283"/>
        <w:jc w:val="both"/>
        <w:rPr>
          <w:spacing w:val="-2"/>
          <w:sz w:val="24"/>
          <w:szCs w:val="24"/>
        </w:rPr>
      </w:pPr>
      <w:r>
        <w:rPr>
          <w:sz w:val="24"/>
          <w:szCs w:val="24"/>
        </w:rPr>
        <w:t>2</w:t>
      </w:r>
      <w:r w:rsidRPr="00FA25CE">
        <w:rPr>
          <w:sz w:val="24"/>
          <w:szCs w:val="24"/>
        </w:rPr>
        <w:t>)</w:t>
      </w:r>
      <w:r w:rsidRPr="00FA25CE">
        <w:rPr>
          <w:sz w:val="24"/>
          <w:szCs w:val="24"/>
        </w:rPr>
        <w:tab/>
      </w:r>
      <w:r w:rsidRPr="00FA25CE">
        <w:rPr>
          <w:spacing w:val="-2"/>
          <w:sz w:val="24"/>
          <w:szCs w:val="24"/>
        </w:rPr>
        <w:t xml:space="preserve">wzrost cen towarów i usług konsumpcyjnych do końca realizacji przedmiotu zamówienia, </w:t>
      </w:r>
    </w:p>
    <w:p w:rsidR="00D722DC" w:rsidRPr="00FA25CE" w:rsidRDefault="00D722DC" w:rsidP="00D95B13">
      <w:pPr>
        <w:ind w:left="1134" w:hanging="283"/>
        <w:jc w:val="both"/>
        <w:rPr>
          <w:spacing w:val="-4"/>
          <w:sz w:val="24"/>
          <w:szCs w:val="24"/>
        </w:rPr>
      </w:pPr>
      <w:r>
        <w:rPr>
          <w:sz w:val="24"/>
          <w:szCs w:val="24"/>
        </w:rPr>
        <w:t>3</w:t>
      </w:r>
      <w:r w:rsidRPr="00FA25CE">
        <w:rPr>
          <w:sz w:val="24"/>
          <w:szCs w:val="24"/>
        </w:rPr>
        <w:t>)</w:t>
      </w:r>
      <w:r w:rsidRPr="00FA25CE">
        <w:rPr>
          <w:sz w:val="24"/>
          <w:szCs w:val="24"/>
        </w:rPr>
        <w:tab/>
      </w:r>
      <w:r w:rsidRPr="00D40529">
        <w:rPr>
          <w:spacing w:val="-2"/>
          <w:sz w:val="24"/>
          <w:szCs w:val="24"/>
        </w:rPr>
        <w:t>koszty wynikające z organizacji, przygotowania, wykonywania oraz dotrzymania jakości</w:t>
      </w:r>
      <w:r w:rsidRPr="00FA25CE">
        <w:rPr>
          <w:sz w:val="24"/>
          <w:szCs w:val="24"/>
        </w:rPr>
        <w:t xml:space="preserve"> </w:t>
      </w:r>
      <w:r>
        <w:rPr>
          <w:sz w:val="24"/>
          <w:szCs w:val="24"/>
        </w:rPr>
        <w:t xml:space="preserve">wykonanych </w:t>
      </w:r>
      <w:r w:rsidRPr="00FA25CE">
        <w:rPr>
          <w:sz w:val="24"/>
          <w:szCs w:val="24"/>
        </w:rPr>
        <w:t>robót budowlanych</w:t>
      </w:r>
      <w:r>
        <w:rPr>
          <w:sz w:val="24"/>
          <w:szCs w:val="24"/>
        </w:rPr>
        <w:t>,</w:t>
      </w:r>
      <w:r w:rsidRPr="00FA25CE">
        <w:rPr>
          <w:sz w:val="24"/>
          <w:szCs w:val="24"/>
        </w:rPr>
        <w:t xml:space="preserve"> zgodnie z wymaganiami określonymi w </w:t>
      </w:r>
      <w:r w:rsidRPr="00FA25CE">
        <w:rPr>
          <w:i/>
          <w:spacing w:val="-4"/>
          <w:sz w:val="24"/>
          <w:szCs w:val="24"/>
        </w:rPr>
        <w:t>specyfikacj</w:t>
      </w:r>
      <w:r>
        <w:rPr>
          <w:i/>
          <w:spacing w:val="-4"/>
          <w:sz w:val="24"/>
          <w:szCs w:val="24"/>
        </w:rPr>
        <w:t>i</w:t>
      </w:r>
      <w:r w:rsidRPr="00FA25CE">
        <w:rPr>
          <w:i/>
          <w:spacing w:val="-4"/>
          <w:sz w:val="24"/>
          <w:szCs w:val="24"/>
        </w:rPr>
        <w:t xml:space="preserve"> techniczn</w:t>
      </w:r>
      <w:r>
        <w:rPr>
          <w:i/>
          <w:spacing w:val="-4"/>
          <w:sz w:val="24"/>
          <w:szCs w:val="24"/>
        </w:rPr>
        <w:t>ej</w:t>
      </w:r>
      <w:r w:rsidRPr="00FA25CE">
        <w:rPr>
          <w:i/>
          <w:spacing w:val="-4"/>
          <w:sz w:val="24"/>
          <w:szCs w:val="24"/>
        </w:rPr>
        <w:t xml:space="preserve"> wykonania i odbioru robót budowlanych</w:t>
      </w:r>
      <w:r>
        <w:rPr>
          <w:i/>
          <w:spacing w:val="-4"/>
          <w:sz w:val="24"/>
          <w:szCs w:val="24"/>
        </w:rPr>
        <w:t>.</w:t>
      </w:r>
    </w:p>
    <w:p w:rsidR="00D722DC" w:rsidRDefault="00D722DC" w:rsidP="00D95B13">
      <w:pPr>
        <w:ind w:left="1134" w:hanging="283"/>
        <w:jc w:val="both"/>
        <w:rPr>
          <w:sz w:val="24"/>
          <w:szCs w:val="24"/>
        </w:rPr>
      </w:pPr>
      <w:r>
        <w:rPr>
          <w:sz w:val="24"/>
          <w:szCs w:val="24"/>
        </w:rPr>
        <w:t>4</w:t>
      </w:r>
      <w:r w:rsidRPr="0080664D">
        <w:rPr>
          <w:sz w:val="24"/>
          <w:szCs w:val="24"/>
        </w:rPr>
        <w:t>)</w:t>
      </w:r>
      <w:r w:rsidRPr="0080664D">
        <w:rPr>
          <w:sz w:val="24"/>
          <w:szCs w:val="24"/>
        </w:rPr>
        <w:tab/>
      </w:r>
      <w:r w:rsidRPr="0080664D">
        <w:rPr>
          <w:spacing w:val="-4"/>
          <w:sz w:val="24"/>
          <w:szCs w:val="24"/>
        </w:rPr>
        <w:t xml:space="preserve">odpowiedzialność wykonawcy z tytułu udzielonej rękojmi za wady fizyczne </w:t>
      </w:r>
      <w:r>
        <w:rPr>
          <w:spacing w:val="-4"/>
          <w:sz w:val="24"/>
          <w:szCs w:val="24"/>
        </w:rPr>
        <w:t>oraz</w:t>
      </w:r>
      <w:r w:rsidRPr="0080664D">
        <w:rPr>
          <w:sz w:val="24"/>
          <w:szCs w:val="24"/>
        </w:rPr>
        <w:t xml:space="preserve"> odpowiedzialność wykonawcy z tytułu udzielonej na roboty budowlane gwarancji jakości na okres </w:t>
      </w:r>
      <w:r>
        <w:rPr>
          <w:sz w:val="24"/>
          <w:szCs w:val="24"/>
        </w:rPr>
        <w:t>zadeklarowany w Ofercie, tj. 36 miesięcy</w:t>
      </w:r>
      <w:r w:rsidRPr="0080664D">
        <w:rPr>
          <w:sz w:val="24"/>
          <w:szCs w:val="24"/>
        </w:rPr>
        <w:t xml:space="preserve"> od daty odbioru końcowego robót wykonanych w ramach zlecenia - </w:t>
      </w:r>
      <w:r>
        <w:rPr>
          <w:sz w:val="24"/>
          <w:szCs w:val="24"/>
        </w:rPr>
        <w:t>dla każdego zlecenia oddzielnie, zarówno dla zamówienia podstawowego jak i zamówienia w ramach prawa opcji.</w:t>
      </w:r>
    </w:p>
    <w:p w:rsidR="00D722DC" w:rsidRPr="0080664D" w:rsidRDefault="00D722DC" w:rsidP="008B224B">
      <w:pPr>
        <w:ind w:left="1135" w:hanging="284"/>
        <w:jc w:val="both"/>
        <w:rPr>
          <w:sz w:val="24"/>
          <w:szCs w:val="24"/>
        </w:rPr>
      </w:pPr>
      <w:r>
        <w:rPr>
          <w:spacing w:val="-4"/>
          <w:sz w:val="24"/>
          <w:szCs w:val="24"/>
        </w:rPr>
        <w:t xml:space="preserve">5) </w:t>
      </w:r>
      <w:r w:rsidRPr="00437D94">
        <w:rPr>
          <w:spacing w:val="-4"/>
          <w:sz w:val="24"/>
          <w:szCs w:val="24"/>
        </w:rPr>
        <w:t>koszty, które mogą ewentualnie powstać, na skutek zmian przepisów prawa odnoszących</w:t>
      </w:r>
      <w:r w:rsidRPr="00437D94">
        <w:rPr>
          <w:sz w:val="24"/>
          <w:szCs w:val="24"/>
        </w:rPr>
        <w:t xml:space="preserve"> się do przedmiotu zamówienia, które wykonawca będzie zobowiązany uwzględnić, aby przedmiot zamówienia sp</w:t>
      </w:r>
      <w:r>
        <w:rPr>
          <w:sz w:val="24"/>
          <w:szCs w:val="24"/>
        </w:rPr>
        <w:t xml:space="preserve">ełniał odnoszące się do niego </w:t>
      </w:r>
      <w:r w:rsidRPr="00437D94">
        <w:rPr>
          <w:sz w:val="24"/>
          <w:szCs w:val="24"/>
        </w:rPr>
        <w:t>wszystkie wymogi prawne,</w:t>
      </w:r>
    </w:p>
    <w:p w:rsidR="00D722DC" w:rsidRDefault="00D722DC" w:rsidP="00D95B13">
      <w:pPr>
        <w:ind w:left="1134" w:hanging="283"/>
        <w:jc w:val="both"/>
        <w:rPr>
          <w:sz w:val="24"/>
          <w:szCs w:val="24"/>
        </w:rPr>
      </w:pPr>
      <w:r>
        <w:rPr>
          <w:sz w:val="24"/>
          <w:szCs w:val="24"/>
        </w:rPr>
        <w:t>6</w:t>
      </w:r>
      <w:r w:rsidRPr="006E1B83">
        <w:rPr>
          <w:sz w:val="24"/>
          <w:szCs w:val="24"/>
        </w:rPr>
        <w:t>)</w:t>
      </w:r>
      <w:r w:rsidRPr="006E1B83">
        <w:rPr>
          <w:sz w:val="24"/>
          <w:szCs w:val="24"/>
        </w:rPr>
        <w:tab/>
        <w:t>koszty związane z uzyskaniem i wniesieniem zabezpieczenia należytego wykonania umowy oraz dokonania stosownych ubezpieczeń,</w:t>
      </w:r>
    </w:p>
    <w:p w:rsidR="00D722DC" w:rsidRPr="00437D94" w:rsidRDefault="00D722DC" w:rsidP="008B224B">
      <w:pPr>
        <w:ind w:left="1134" w:hanging="283"/>
        <w:jc w:val="both"/>
        <w:rPr>
          <w:sz w:val="24"/>
          <w:szCs w:val="24"/>
        </w:rPr>
      </w:pPr>
      <w:r>
        <w:rPr>
          <w:sz w:val="24"/>
          <w:szCs w:val="24"/>
        </w:rPr>
        <w:t>7)</w:t>
      </w:r>
      <w:r>
        <w:rPr>
          <w:sz w:val="24"/>
          <w:szCs w:val="24"/>
        </w:rPr>
        <w:tab/>
        <w:t xml:space="preserve">koszty oraz koszty pośrednie zatrudnienia pracowników na umowę o pracę, </w:t>
      </w:r>
    </w:p>
    <w:p w:rsidR="00D722DC" w:rsidRPr="006E1B83" w:rsidRDefault="00D722DC" w:rsidP="008B224B">
      <w:pPr>
        <w:ind w:left="1134" w:hanging="283"/>
        <w:jc w:val="both"/>
        <w:rPr>
          <w:sz w:val="24"/>
          <w:szCs w:val="24"/>
        </w:rPr>
      </w:pPr>
      <w:r>
        <w:rPr>
          <w:sz w:val="24"/>
          <w:szCs w:val="24"/>
        </w:rPr>
        <w:t>8</w:t>
      </w:r>
      <w:r w:rsidRPr="00437D94">
        <w:rPr>
          <w:sz w:val="24"/>
          <w:szCs w:val="24"/>
        </w:rPr>
        <w:t>)</w:t>
      </w:r>
      <w:r w:rsidRPr="00437D94">
        <w:rPr>
          <w:sz w:val="24"/>
          <w:szCs w:val="24"/>
        </w:rPr>
        <w:tab/>
        <w:t>wykonanie zobowiązań związanych z realizacja przedmiotu zamówienia na warunkach określonych w niniejsz</w:t>
      </w:r>
      <w:r>
        <w:rPr>
          <w:sz w:val="24"/>
          <w:szCs w:val="24"/>
        </w:rPr>
        <w:t>ej SIWZ (we wzorze U</w:t>
      </w:r>
      <w:r w:rsidRPr="00437D94">
        <w:rPr>
          <w:sz w:val="24"/>
          <w:szCs w:val="24"/>
        </w:rPr>
        <w:t>mowy).</w:t>
      </w:r>
      <w:r>
        <w:rPr>
          <w:b/>
          <w:sz w:val="24"/>
          <w:szCs w:val="24"/>
        </w:rPr>
        <w:t xml:space="preserve"> </w:t>
      </w:r>
    </w:p>
    <w:p w:rsidR="00D722DC" w:rsidRPr="006E1B83" w:rsidRDefault="00D722DC" w:rsidP="0080664D">
      <w:pPr>
        <w:tabs>
          <w:tab w:val="num" w:pos="1043"/>
        </w:tabs>
        <w:spacing w:before="120"/>
        <w:ind w:left="908" w:hanging="624"/>
        <w:jc w:val="both"/>
        <w:rPr>
          <w:sz w:val="24"/>
          <w:szCs w:val="24"/>
        </w:rPr>
      </w:pPr>
      <w:r w:rsidRPr="006E1B83">
        <w:rPr>
          <w:sz w:val="24"/>
          <w:szCs w:val="24"/>
        </w:rPr>
        <w:t>18.4.</w:t>
      </w:r>
      <w:r w:rsidRPr="006E1B83">
        <w:rPr>
          <w:sz w:val="24"/>
          <w:szCs w:val="24"/>
        </w:rPr>
        <w:tab/>
        <w:t>W celu prawidłowego wyliczenia ceny Oferty, Zamawiający zleca Wykonawcy wykonać następujące czynności:</w:t>
      </w:r>
    </w:p>
    <w:p w:rsidR="00D722DC" w:rsidRPr="006E1B83" w:rsidRDefault="00D722DC" w:rsidP="0080664D">
      <w:pPr>
        <w:spacing w:before="60"/>
        <w:ind w:left="1191" w:hanging="284"/>
        <w:jc w:val="both"/>
        <w:rPr>
          <w:sz w:val="24"/>
          <w:szCs w:val="24"/>
        </w:rPr>
      </w:pPr>
      <w:r w:rsidRPr="006E1B83">
        <w:rPr>
          <w:sz w:val="24"/>
          <w:szCs w:val="24"/>
        </w:rPr>
        <w:t>1)</w:t>
      </w:r>
      <w:r w:rsidRPr="006E1B83">
        <w:rPr>
          <w:sz w:val="24"/>
          <w:szCs w:val="24"/>
        </w:rPr>
        <w:tab/>
        <w:t xml:space="preserve">zapoznać się z przedmiotem zamówienia opisanym w SIWZ z załącznikami </w:t>
      </w:r>
      <w:r w:rsidRPr="006E1B83">
        <w:rPr>
          <w:spacing w:val="-2"/>
          <w:sz w:val="24"/>
          <w:szCs w:val="24"/>
        </w:rPr>
        <w:t>oraz uzyskać wszystkie niezbędne informacje potrzebne dla sporządzenia oferty,</w:t>
      </w:r>
      <w:r w:rsidRPr="006E1B83">
        <w:rPr>
          <w:sz w:val="24"/>
          <w:szCs w:val="24"/>
        </w:rPr>
        <w:t xml:space="preserve"> </w:t>
      </w:r>
    </w:p>
    <w:p w:rsidR="00D722DC" w:rsidRPr="0047493B" w:rsidRDefault="00D722DC" w:rsidP="008C39DC">
      <w:pPr>
        <w:numPr>
          <w:ilvl w:val="0"/>
          <w:numId w:val="28"/>
        </w:numPr>
        <w:tabs>
          <w:tab w:val="clear" w:pos="1211"/>
          <w:tab w:val="num" w:pos="1134"/>
        </w:tabs>
        <w:ind w:left="1134" w:hanging="283"/>
        <w:jc w:val="both"/>
        <w:rPr>
          <w:sz w:val="24"/>
          <w:szCs w:val="24"/>
        </w:rPr>
      </w:pPr>
      <w:r w:rsidRPr="0047493B">
        <w:rPr>
          <w:spacing w:val="-6"/>
          <w:sz w:val="24"/>
          <w:szCs w:val="24"/>
        </w:rPr>
        <w:t xml:space="preserve">wyliczyć i przedstawić w </w:t>
      </w:r>
      <w:r>
        <w:rPr>
          <w:spacing w:val="-6"/>
          <w:sz w:val="24"/>
          <w:szCs w:val="24"/>
        </w:rPr>
        <w:t xml:space="preserve">kosztorysie ofertowym- zarówno dla zamówienia podstawowego jak i zamówienia w ramach prawa opcji </w:t>
      </w:r>
      <w:r w:rsidRPr="0047493B">
        <w:rPr>
          <w:spacing w:val="-6"/>
          <w:sz w:val="24"/>
          <w:szCs w:val="24"/>
        </w:rPr>
        <w:t>(</w:t>
      </w:r>
      <w:r>
        <w:rPr>
          <w:i/>
          <w:spacing w:val="-6"/>
          <w:sz w:val="24"/>
          <w:szCs w:val="24"/>
        </w:rPr>
        <w:t>sporządzonym</w:t>
      </w:r>
      <w:r w:rsidRPr="0047493B">
        <w:rPr>
          <w:i/>
          <w:spacing w:val="-6"/>
          <w:sz w:val="24"/>
          <w:szCs w:val="24"/>
        </w:rPr>
        <w:t xml:space="preserve"> na podstawie </w:t>
      </w:r>
      <w:r>
        <w:rPr>
          <w:i/>
          <w:spacing w:val="-6"/>
          <w:sz w:val="24"/>
          <w:szCs w:val="24"/>
        </w:rPr>
        <w:t>wzoru Zamawiającego stanowiącym</w:t>
      </w:r>
      <w:r w:rsidRPr="0047493B">
        <w:rPr>
          <w:i/>
          <w:spacing w:val="-6"/>
          <w:sz w:val="24"/>
          <w:szCs w:val="24"/>
        </w:rPr>
        <w:t xml:space="preserve"> załącznik do SIWZ -</w:t>
      </w:r>
      <w:r w:rsidRPr="0047493B">
        <w:rPr>
          <w:spacing w:val="-6"/>
          <w:sz w:val="24"/>
          <w:szCs w:val="24"/>
        </w:rPr>
        <w:t xml:space="preserve"> </w:t>
      </w:r>
      <w:r w:rsidRPr="0047493B">
        <w:rPr>
          <w:i/>
          <w:iCs/>
          <w:spacing w:val="-4"/>
          <w:sz w:val="24"/>
          <w:szCs w:val="24"/>
        </w:rPr>
        <w:t>czyli w układzie podanym w tym wzorze umożliwiającym porównanie</w:t>
      </w:r>
      <w:r w:rsidRPr="0047493B">
        <w:rPr>
          <w:i/>
          <w:iCs/>
          <w:sz w:val="24"/>
          <w:szCs w:val="24"/>
        </w:rPr>
        <w:t xml:space="preserve"> ofert)</w:t>
      </w:r>
      <w:r w:rsidRPr="0047493B">
        <w:rPr>
          <w:sz w:val="24"/>
          <w:szCs w:val="24"/>
        </w:rPr>
        <w:t xml:space="preserve"> </w:t>
      </w:r>
    </w:p>
    <w:p w:rsidR="00D722DC" w:rsidRPr="00736018" w:rsidRDefault="00D722DC" w:rsidP="007E71C3">
      <w:pPr>
        <w:tabs>
          <w:tab w:val="left" w:pos="284"/>
        </w:tabs>
        <w:ind w:left="1418" w:hanging="284"/>
        <w:jc w:val="both"/>
        <w:rPr>
          <w:b/>
          <w:spacing w:val="-8"/>
          <w:sz w:val="24"/>
          <w:szCs w:val="24"/>
        </w:rPr>
      </w:pPr>
      <w:r w:rsidRPr="0047493B">
        <w:rPr>
          <w:sz w:val="24"/>
          <w:szCs w:val="24"/>
        </w:rPr>
        <w:t>a)</w:t>
      </w:r>
      <w:r w:rsidRPr="0047493B">
        <w:rPr>
          <w:sz w:val="24"/>
          <w:szCs w:val="24"/>
        </w:rPr>
        <w:tab/>
        <w:t xml:space="preserve">cenę jednostkową w formie ryczałtu dla każdej pozycji </w:t>
      </w:r>
      <w:r>
        <w:rPr>
          <w:sz w:val="24"/>
          <w:szCs w:val="24"/>
        </w:rPr>
        <w:t>kosztorysu ofertowego</w:t>
      </w:r>
      <w:r w:rsidRPr="0047493B">
        <w:rPr>
          <w:sz w:val="24"/>
          <w:szCs w:val="24"/>
        </w:rPr>
        <w:t xml:space="preserve">, która jest </w:t>
      </w:r>
      <w:r w:rsidRPr="0047493B">
        <w:rPr>
          <w:spacing w:val="-4"/>
          <w:sz w:val="24"/>
          <w:szCs w:val="24"/>
        </w:rPr>
        <w:t xml:space="preserve">ceną netto (czyli </w:t>
      </w:r>
      <w:r w:rsidRPr="0047493B">
        <w:rPr>
          <w:sz w:val="24"/>
          <w:szCs w:val="24"/>
        </w:rPr>
        <w:t>nie zawiera</w:t>
      </w:r>
      <w:r w:rsidRPr="0047493B">
        <w:rPr>
          <w:spacing w:val="-4"/>
          <w:sz w:val="24"/>
          <w:szCs w:val="24"/>
        </w:rPr>
        <w:t xml:space="preserve"> VAT oraz innych podatków i danin</w:t>
      </w:r>
      <w:r>
        <w:rPr>
          <w:sz w:val="24"/>
          <w:szCs w:val="24"/>
        </w:rPr>
        <w:t xml:space="preserve"> publicznych). </w:t>
      </w:r>
      <w:r>
        <w:rPr>
          <w:b/>
          <w:spacing w:val="-8"/>
          <w:sz w:val="24"/>
          <w:szCs w:val="24"/>
        </w:rPr>
        <w:t>Ceny</w:t>
      </w:r>
      <w:r w:rsidRPr="00736018">
        <w:rPr>
          <w:b/>
          <w:spacing w:val="-8"/>
          <w:sz w:val="24"/>
          <w:szCs w:val="24"/>
        </w:rPr>
        <w:t xml:space="preserve"> analogicznych pozycji z kosztorysu podstawowego i kosztorysu dla prawa opcji muszą być takie same. W przypadku </w:t>
      </w:r>
      <w:r>
        <w:rPr>
          <w:b/>
          <w:spacing w:val="-8"/>
          <w:sz w:val="24"/>
          <w:szCs w:val="24"/>
        </w:rPr>
        <w:t xml:space="preserve">zastosowania odmiennych cen jednostkowych </w:t>
      </w:r>
      <w:r>
        <w:rPr>
          <w:b/>
          <w:spacing w:val="-8"/>
          <w:sz w:val="24"/>
          <w:szCs w:val="24"/>
        </w:rPr>
        <w:br/>
        <w:t xml:space="preserve">w kosztorysie ofertowym dla prawa opcji od cen jednostkowych zastosowanych </w:t>
      </w:r>
      <w:r>
        <w:rPr>
          <w:b/>
          <w:spacing w:val="-8"/>
          <w:sz w:val="24"/>
          <w:szCs w:val="24"/>
        </w:rPr>
        <w:br/>
        <w:t xml:space="preserve">w kosztorysie ofertowym dla zamówienia podstawowego, </w:t>
      </w:r>
      <w:r w:rsidRPr="00736018">
        <w:rPr>
          <w:b/>
          <w:spacing w:val="-8"/>
          <w:sz w:val="24"/>
          <w:szCs w:val="24"/>
        </w:rPr>
        <w:t>Zamawiający jednostronnie dokona poprawy</w:t>
      </w:r>
      <w:r>
        <w:rPr>
          <w:b/>
          <w:spacing w:val="-8"/>
          <w:sz w:val="24"/>
          <w:szCs w:val="24"/>
        </w:rPr>
        <w:t xml:space="preserve"> tych cen na ceny zastosowane kosztorysie ofertowym dla zamówienia podstawowego,</w:t>
      </w:r>
      <w:r w:rsidRPr="00736018">
        <w:rPr>
          <w:b/>
          <w:spacing w:val="-8"/>
          <w:sz w:val="24"/>
          <w:szCs w:val="24"/>
        </w:rPr>
        <w:t xml:space="preserve"> na podstawie art. 87 ust. 2 pkt</w:t>
      </w:r>
      <w:r>
        <w:rPr>
          <w:b/>
          <w:spacing w:val="-8"/>
          <w:sz w:val="24"/>
          <w:szCs w:val="24"/>
        </w:rPr>
        <w:t xml:space="preserve"> 2 i</w:t>
      </w:r>
      <w:r w:rsidRPr="00736018">
        <w:rPr>
          <w:b/>
          <w:spacing w:val="-8"/>
          <w:sz w:val="24"/>
          <w:szCs w:val="24"/>
        </w:rPr>
        <w:t xml:space="preserve"> 3 UPZP.</w:t>
      </w:r>
    </w:p>
    <w:p w:rsidR="00D722DC" w:rsidRPr="0047493B" w:rsidRDefault="00D722DC" w:rsidP="008C39DC">
      <w:pPr>
        <w:ind w:left="1418" w:hanging="284"/>
        <w:jc w:val="both"/>
        <w:rPr>
          <w:sz w:val="24"/>
          <w:szCs w:val="24"/>
        </w:rPr>
      </w:pPr>
      <w:r w:rsidRPr="0047493B">
        <w:rPr>
          <w:sz w:val="24"/>
          <w:szCs w:val="24"/>
        </w:rPr>
        <w:t>b)</w:t>
      </w:r>
      <w:r w:rsidRPr="0047493B">
        <w:rPr>
          <w:sz w:val="24"/>
          <w:szCs w:val="24"/>
        </w:rPr>
        <w:tab/>
      </w:r>
      <w:r w:rsidRPr="0047493B">
        <w:rPr>
          <w:spacing w:val="-4"/>
          <w:sz w:val="24"/>
          <w:szCs w:val="24"/>
        </w:rPr>
        <w:t xml:space="preserve">wartość netto każdej pozycji </w:t>
      </w:r>
      <w:r>
        <w:rPr>
          <w:spacing w:val="-4"/>
          <w:sz w:val="24"/>
          <w:szCs w:val="24"/>
        </w:rPr>
        <w:t>kosztorysu ofertowego</w:t>
      </w:r>
      <w:r w:rsidRPr="0047493B">
        <w:rPr>
          <w:spacing w:val="-4"/>
          <w:sz w:val="24"/>
          <w:szCs w:val="24"/>
        </w:rPr>
        <w:t xml:space="preserve">, która wynika z iloczynu ilości </w:t>
      </w:r>
      <w:r>
        <w:rPr>
          <w:spacing w:val="-4"/>
          <w:sz w:val="24"/>
          <w:szCs w:val="24"/>
        </w:rPr>
        <w:br/>
      </w:r>
      <w:r w:rsidRPr="0047493B">
        <w:rPr>
          <w:spacing w:val="-4"/>
          <w:sz w:val="24"/>
          <w:szCs w:val="24"/>
        </w:rPr>
        <w:t>i odpowiadającej jej ceny jednostkowej</w:t>
      </w:r>
      <w:r w:rsidRPr="0047493B">
        <w:rPr>
          <w:sz w:val="24"/>
          <w:szCs w:val="24"/>
        </w:rPr>
        <w:t>,</w:t>
      </w:r>
    </w:p>
    <w:p w:rsidR="00D722DC" w:rsidRPr="0047493B" w:rsidRDefault="00D722DC" w:rsidP="008C39DC">
      <w:pPr>
        <w:ind w:left="1418" w:hanging="284"/>
        <w:jc w:val="both"/>
        <w:rPr>
          <w:sz w:val="24"/>
          <w:szCs w:val="24"/>
        </w:rPr>
      </w:pPr>
      <w:r>
        <w:rPr>
          <w:sz w:val="24"/>
          <w:szCs w:val="24"/>
        </w:rPr>
        <w:t>c)</w:t>
      </w:r>
      <w:r>
        <w:rPr>
          <w:sz w:val="24"/>
          <w:szCs w:val="24"/>
        </w:rPr>
        <w:tab/>
        <w:t>wartość</w:t>
      </w:r>
      <w:r w:rsidRPr="0047493B">
        <w:rPr>
          <w:sz w:val="24"/>
          <w:szCs w:val="24"/>
        </w:rPr>
        <w:t xml:space="preserve"> netto dla całego zamówienia, która stanowi sumę wartości netto poszczególnych </w:t>
      </w:r>
      <w:r>
        <w:rPr>
          <w:sz w:val="24"/>
          <w:szCs w:val="24"/>
        </w:rPr>
        <w:t>pozycji kosztorysu ofertowego</w:t>
      </w:r>
      <w:r w:rsidRPr="0047493B">
        <w:rPr>
          <w:sz w:val="24"/>
          <w:szCs w:val="24"/>
        </w:rPr>
        <w:t xml:space="preserve">, </w:t>
      </w:r>
    </w:p>
    <w:p w:rsidR="00D722DC" w:rsidRPr="0047493B" w:rsidRDefault="00D722DC" w:rsidP="008C39DC">
      <w:pPr>
        <w:ind w:left="1418" w:hanging="284"/>
        <w:jc w:val="both"/>
        <w:rPr>
          <w:sz w:val="24"/>
          <w:szCs w:val="24"/>
        </w:rPr>
      </w:pPr>
      <w:r>
        <w:rPr>
          <w:sz w:val="24"/>
          <w:szCs w:val="24"/>
        </w:rPr>
        <w:t>d)</w:t>
      </w:r>
      <w:r>
        <w:rPr>
          <w:sz w:val="24"/>
          <w:szCs w:val="24"/>
        </w:rPr>
        <w:tab/>
        <w:t>wartość</w:t>
      </w:r>
      <w:r w:rsidRPr="0047493B">
        <w:rPr>
          <w:sz w:val="24"/>
          <w:szCs w:val="24"/>
        </w:rPr>
        <w:t xml:space="preserve"> VAT od wa</w:t>
      </w:r>
      <w:r>
        <w:rPr>
          <w:sz w:val="24"/>
          <w:szCs w:val="24"/>
        </w:rPr>
        <w:t>rtości netto (końcowej wartości kosztorysu ofertowego</w:t>
      </w:r>
      <w:r w:rsidRPr="0047493B">
        <w:rPr>
          <w:sz w:val="24"/>
          <w:szCs w:val="24"/>
        </w:rPr>
        <w:t xml:space="preserve">). Do obliczenia </w:t>
      </w:r>
      <w:r w:rsidRPr="0047493B">
        <w:rPr>
          <w:spacing w:val="-2"/>
          <w:sz w:val="24"/>
          <w:szCs w:val="24"/>
        </w:rPr>
        <w:t xml:space="preserve">wartości podatku należy przyjąć obowiązującą stawkę podatku VAT dla </w:t>
      </w:r>
      <w:r>
        <w:rPr>
          <w:spacing w:val="-2"/>
          <w:sz w:val="24"/>
          <w:szCs w:val="24"/>
        </w:rPr>
        <w:t xml:space="preserve">robót </w:t>
      </w:r>
      <w:r w:rsidRPr="0047493B">
        <w:rPr>
          <w:spacing w:val="-2"/>
          <w:sz w:val="24"/>
          <w:szCs w:val="24"/>
        </w:rPr>
        <w:t>objętych</w:t>
      </w:r>
      <w:r w:rsidRPr="0047493B">
        <w:rPr>
          <w:sz w:val="24"/>
          <w:szCs w:val="24"/>
        </w:rPr>
        <w:t xml:space="preserve"> przedmiotem zamówienia,</w:t>
      </w:r>
    </w:p>
    <w:p w:rsidR="00D722DC" w:rsidRDefault="00D722DC" w:rsidP="008C39DC">
      <w:pPr>
        <w:ind w:left="1418" w:hanging="284"/>
        <w:jc w:val="both"/>
        <w:rPr>
          <w:sz w:val="24"/>
          <w:szCs w:val="24"/>
        </w:rPr>
      </w:pPr>
      <w:r w:rsidRPr="0085531B">
        <w:rPr>
          <w:sz w:val="23"/>
          <w:szCs w:val="23"/>
        </w:rPr>
        <w:t>e)</w:t>
      </w:r>
      <w:r w:rsidRPr="0085531B">
        <w:rPr>
          <w:sz w:val="23"/>
          <w:szCs w:val="23"/>
        </w:rPr>
        <w:tab/>
      </w:r>
      <w:r w:rsidRPr="0047493B">
        <w:rPr>
          <w:sz w:val="24"/>
          <w:szCs w:val="24"/>
        </w:rPr>
        <w:t>cenę brutto wykonania zamówienia, która stanowi sumę wartość netto dla całego zamówie</w:t>
      </w:r>
      <w:r>
        <w:rPr>
          <w:sz w:val="24"/>
          <w:szCs w:val="24"/>
        </w:rPr>
        <w:t>nia i wyliczony od tej wartości</w:t>
      </w:r>
      <w:r w:rsidRPr="0047493B">
        <w:rPr>
          <w:sz w:val="24"/>
          <w:szCs w:val="24"/>
        </w:rPr>
        <w:t xml:space="preserve"> VAT. Wyliczoną w ten sposób cenę brutto należy wpisać w odpow</w:t>
      </w:r>
      <w:r>
        <w:rPr>
          <w:sz w:val="24"/>
          <w:szCs w:val="24"/>
        </w:rPr>
        <w:t>iednie miejsce formularza ofertowego</w:t>
      </w:r>
      <w:r w:rsidRPr="0047493B">
        <w:rPr>
          <w:sz w:val="24"/>
          <w:szCs w:val="24"/>
        </w:rPr>
        <w:t>.</w:t>
      </w:r>
    </w:p>
    <w:p w:rsidR="00D722DC" w:rsidRDefault="00D722DC" w:rsidP="008C39DC">
      <w:pPr>
        <w:ind w:left="1418" w:hanging="284"/>
        <w:jc w:val="both"/>
        <w:rPr>
          <w:sz w:val="24"/>
          <w:szCs w:val="24"/>
        </w:rPr>
      </w:pPr>
      <w:r>
        <w:rPr>
          <w:sz w:val="24"/>
          <w:szCs w:val="24"/>
        </w:rPr>
        <w:t>f)  wszystkie ceny, kwoty i wartości należy podać z dokładnością do dwóch miejsc po przecinku.</w:t>
      </w:r>
    </w:p>
    <w:p w:rsidR="00D722DC" w:rsidRPr="003A4B26" w:rsidRDefault="00D722DC" w:rsidP="00347B32">
      <w:pPr>
        <w:ind w:left="1134"/>
        <w:jc w:val="both"/>
        <w:rPr>
          <w:sz w:val="24"/>
        </w:rPr>
      </w:pPr>
      <w:r w:rsidRPr="003A4B26">
        <w:rPr>
          <w:spacing w:val="-4"/>
          <w:sz w:val="24"/>
        </w:rPr>
        <w:t>Wyliczone w ten sposób wartoś</w:t>
      </w:r>
      <w:r>
        <w:rPr>
          <w:spacing w:val="-4"/>
          <w:sz w:val="24"/>
        </w:rPr>
        <w:t>ci</w:t>
      </w:r>
      <w:r w:rsidRPr="003A4B26">
        <w:rPr>
          <w:spacing w:val="-4"/>
          <w:sz w:val="24"/>
        </w:rPr>
        <w:t xml:space="preserve"> </w:t>
      </w:r>
      <w:r>
        <w:rPr>
          <w:sz w:val="24"/>
        </w:rPr>
        <w:t>netto, brutto i podatków VAT</w:t>
      </w:r>
      <w:r w:rsidRPr="003A4B26">
        <w:rPr>
          <w:spacing w:val="-4"/>
          <w:sz w:val="24"/>
        </w:rPr>
        <w:t>,</w:t>
      </w:r>
      <w:r w:rsidRPr="003A4B26">
        <w:rPr>
          <w:sz w:val="24"/>
        </w:rPr>
        <w:t xml:space="preserve"> należy wpisać </w:t>
      </w:r>
      <w:r>
        <w:rPr>
          <w:sz w:val="24"/>
        </w:rPr>
        <w:br/>
      </w:r>
      <w:r w:rsidRPr="003A4B26">
        <w:rPr>
          <w:sz w:val="24"/>
        </w:rPr>
        <w:t>w odpowiednie miejsce</w:t>
      </w:r>
      <w:r>
        <w:rPr>
          <w:sz w:val="24"/>
        </w:rPr>
        <w:t xml:space="preserve"> </w:t>
      </w:r>
      <w:r w:rsidRPr="003A4B26">
        <w:rPr>
          <w:sz w:val="24"/>
        </w:rPr>
        <w:t>(zestawienie) formularza Oferty.</w:t>
      </w:r>
    </w:p>
    <w:p w:rsidR="00D722DC" w:rsidRPr="008C39DC" w:rsidRDefault="00D722DC" w:rsidP="0080664D">
      <w:pPr>
        <w:tabs>
          <w:tab w:val="num" w:pos="1134"/>
        </w:tabs>
        <w:spacing w:before="120" w:after="120"/>
        <w:ind w:left="851"/>
        <w:jc w:val="both"/>
        <w:rPr>
          <w:b/>
          <w:spacing w:val="-6"/>
          <w:sz w:val="24"/>
          <w:szCs w:val="24"/>
        </w:rPr>
      </w:pPr>
      <w:r w:rsidRPr="008C39DC">
        <w:rPr>
          <w:b/>
          <w:spacing w:val="-6"/>
          <w:sz w:val="24"/>
          <w:szCs w:val="24"/>
        </w:rPr>
        <w:t xml:space="preserve">Wszystkie ceny wpisywane w kosztorysie ofertowym (dla zamówienia podstawowego </w:t>
      </w:r>
      <w:r>
        <w:rPr>
          <w:b/>
          <w:spacing w:val="-6"/>
          <w:sz w:val="24"/>
          <w:szCs w:val="24"/>
        </w:rPr>
        <w:br/>
      </w:r>
      <w:r w:rsidRPr="008C39DC">
        <w:rPr>
          <w:b/>
          <w:spacing w:val="-6"/>
          <w:sz w:val="24"/>
          <w:szCs w:val="24"/>
        </w:rPr>
        <w:t>i zamówienia w ramach prawa opcji), w formularzu Oferty należy podać z dokładnością do dwóch miejsc po przecinku.</w:t>
      </w:r>
    </w:p>
    <w:p w:rsidR="00D722DC" w:rsidRPr="00BB37C4" w:rsidRDefault="00D722DC" w:rsidP="00296C34">
      <w:pPr>
        <w:tabs>
          <w:tab w:val="left" w:pos="851"/>
        </w:tabs>
        <w:ind w:left="851" w:hanging="567"/>
        <w:jc w:val="both"/>
        <w:rPr>
          <w:sz w:val="24"/>
        </w:rPr>
      </w:pPr>
      <w:r w:rsidRPr="00BB37C4">
        <w:rPr>
          <w:sz w:val="24"/>
        </w:rPr>
        <w:t>18.5.</w:t>
      </w:r>
      <w:r w:rsidRPr="00BB37C4">
        <w:rPr>
          <w:sz w:val="24"/>
        </w:rPr>
        <w:tab/>
        <w:t>Zakłada się, że wykonawca w cenie Oferty uwzględnił, wszystkie dane udostępnione przez Zamawiającego oraz warunki lokalne rozpoznane we własnym zakresie.</w:t>
      </w:r>
    </w:p>
    <w:p w:rsidR="00D722DC" w:rsidRPr="00283905" w:rsidRDefault="00D722DC" w:rsidP="00945841">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D722DC" w:rsidRDefault="00D722DC" w:rsidP="00283905">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D722DC" w:rsidRDefault="00D722DC" w:rsidP="00283905">
      <w:pPr>
        <w:tabs>
          <w:tab w:val="left" w:pos="-2694"/>
        </w:tabs>
        <w:ind w:left="284"/>
        <w:jc w:val="both"/>
        <w:rPr>
          <w:sz w:val="24"/>
        </w:rPr>
      </w:pPr>
    </w:p>
    <w:p w:rsidR="00D722DC" w:rsidRPr="00C223DF" w:rsidRDefault="00D722DC" w:rsidP="005246E0">
      <w:pPr>
        <w:pStyle w:val="Subhead2"/>
        <w:tabs>
          <w:tab w:val="left" w:pos="284"/>
        </w:tabs>
        <w:spacing w:before="240" w:after="120"/>
        <w:ind w:left="283" w:hanging="425"/>
        <w:jc w:val="both"/>
      </w:pPr>
      <w:r w:rsidRPr="00C223DF">
        <w:t>20.</w:t>
      </w:r>
      <w:r w:rsidRPr="00C223DF">
        <w:tab/>
      </w:r>
      <w:r w:rsidRPr="00C223DF">
        <w:rPr>
          <w:szCs w:val="24"/>
        </w:rPr>
        <w:t xml:space="preserve">Opis kryteriów, którymi Zamawiający będzie się kierował przy wyborze oferty, wraz </w:t>
      </w:r>
      <w:r w:rsidRPr="00C223DF">
        <w:rPr>
          <w:szCs w:val="24"/>
        </w:rPr>
        <w:br/>
        <w:t>z podaniem</w:t>
      </w:r>
      <w:r w:rsidRPr="00C223DF">
        <w:t xml:space="preserve"> znaczenia tych kryteriów i sposobu oceny ofert</w:t>
      </w:r>
    </w:p>
    <w:p w:rsidR="00D722DC" w:rsidRPr="00C223DF" w:rsidRDefault="00D722DC" w:rsidP="005246E0">
      <w:pPr>
        <w:tabs>
          <w:tab w:val="left" w:pos="993"/>
        </w:tabs>
        <w:spacing w:before="60" w:after="120"/>
        <w:ind w:left="993" w:hanging="709"/>
        <w:jc w:val="both"/>
        <w:rPr>
          <w:bCs/>
          <w:sz w:val="24"/>
          <w:szCs w:val="24"/>
        </w:rPr>
      </w:pPr>
      <w:r w:rsidRPr="00C223DF">
        <w:rPr>
          <w:bCs/>
          <w:sz w:val="24"/>
          <w:szCs w:val="24"/>
        </w:rPr>
        <w:t>20.1.</w:t>
      </w:r>
      <w:r w:rsidRPr="00C223DF">
        <w:rPr>
          <w:bCs/>
          <w:sz w:val="24"/>
          <w:szCs w:val="24"/>
        </w:rPr>
        <w:tab/>
        <w:t xml:space="preserve">Kryteria oceny ofert i ich znaczenie: </w:t>
      </w:r>
    </w:p>
    <w:p w:rsidR="00D722DC" w:rsidRPr="00C223DF" w:rsidRDefault="00D722DC" w:rsidP="005246E0">
      <w:pPr>
        <w:tabs>
          <w:tab w:val="left" w:pos="993"/>
        </w:tabs>
        <w:spacing w:after="20"/>
        <w:ind w:left="993"/>
        <w:jc w:val="both"/>
        <w:rPr>
          <w:bCs/>
          <w:sz w:val="24"/>
          <w:szCs w:val="24"/>
        </w:rPr>
      </w:pPr>
      <w:r w:rsidRPr="00C223DF">
        <w:rPr>
          <w:bCs/>
          <w:spacing w:val="-2"/>
          <w:sz w:val="24"/>
          <w:szCs w:val="24"/>
        </w:rPr>
        <w:t>Przy wyborze najkorzystniejszej oferty,</w:t>
      </w:r>
      <w:r>
        <w:rPr>
          <w:bCs/>
          <w:spacing w:val="-2"/>
          <w:sz w:val="24"/>
          <w:szCs w:val="24"/>
        </w:rPr>
        <w:t xml:space="preserve"> </w:t>
      </w:r>
      <w:r w:rsidRPr="00C223DF">
        <w:rPr>
          <w:bCs/>
          <w:spacing w:val="-2"/>
          <w:sz w:val="24"/>
          <w:szCs w:val="24"/>
        </w:rPr>
        <w:t>Zamawiają</w:t>
      </w:r>
      <w:r>
        <w:rPr>
          <w:bCs/>
          <w:spacing w:val="-2"/>
          <w:sz w:val="24"/>
          <w:szCs w:val="24"/>
        </w:rPr>
        <w:t xml:space="preserve">cy stosować będzie następujące </w:t>
      </w:r>
      <w:r w:rsidRPr="00C223DF">
        <w:rPr>
          <w:bCs/>
          <w:spacing w:val="-2"/>
          <w:sz w:val="24"/>
          <w:szCs w:val="24"/>
        </w:rPr>
        <w:t>kryteria</w:t>
      </w:r>
      <w:r w:rsidRPr="00C223DF">
        <w:rPr>
          <w:bCs/>
          <w:sz w:val="24"/>
          <w:szCs w:val="24"/>
        </w:rPr>
        <w:t xml:space="preserve"> oceny ofert:</w:t>
      </w:r>
    </w:p>
    <w:p w:rsidR="00D722DC" w:rsidRPr="00C223DF" w:rsidRDefault="00D722DC" w:rsidP="00241520">
      <w:pPr>
        <w:tabs>
          <w:tab w:val="left" w:pos="-993"/>
        </w:tabs>
        <w:spacing w:before="60"/>
        <w:ind w:left="1276" w:hanging="284"/>
        <w:jc w:val="both"/>
        <w:rPr>
          <w:bCs/>
          <w:sz w:val="24"/>
          <w:szCs w:val="24"/>
        </w:rPr>
      </w:pPr>
      <w:r w:rsidRPr="00C223DF">
        <w:rPr>
          <w:bCs/>
          <w:sz w:val="24"/>
          <w:szCs w:val="24"/>
        </w:rPr>
        <w:t>1.</w:t>
      </w:r>
      <w:r w:rsidRPr="00C223DF">
        <w:rPr>
          <w:bCs/>
          <w:sz w:val="24"/>
          <w:szCs w:val="24"/>
        </w:rPr>
        <w:tab/>
      </w:r>
      <w:r w:rsidRPr="00C223DF">
        <w:rPr>
          <w:b/>
          <w:spacing w:val="-4"/>
          <w:sz w:val="24"/>
          <w:szCs w:val="24"/>
        </w:rPr>
        <w:t>cena</w:t>
      </w:r>
      <w:r w:rsidRPr="00C223DF">
        <w:rPr>
          <w:bCs/>
          <w:spacing w:val="-4"/>
          <w:sz w:val="24"/>
          <w:szCs w:val="24"/>
        </w:rPr>
        <w:t xml:space="preserve"> (oznaczenie C) </w:t>
      </w:r>
      <w:r w:rsidRPr="00C223DF">
        <w:rPr>
          <w:bCs/>
          <w:sz w:val="24"/>
          <w:szCs w:val="24"/>
        </w:rPr>
        <w:t xml:space="preserve">– </w:t>
      </w:r>
      <w:r w:rsidRPr="00C223DF">
        <w:rPr>
          <w:bCs/>
          <w:spacing w:val="-4"/>
          <w:sz w:val="24"/>
          <w:szCs w:val="24"/>
        </w:rPr>
        <w:t xml:space="preserve">znaczenie wagi i maksymalna liczba punktów - </w:t>
      </w:r>
      <w:r w:rsidRPr="00C223DF">
        <w:rPr>
          <w:b/>
          <w:bCs/>
          <w:spacing w:val="-4"/>
          <w:sz w:val="24"/>
          <w:szCs w:val="24"/>
        </w:rPr>
        <w:t>60%</w:t>
      </w:r>
      <w:r w:rsidRPr="00C223DF">
        <w:rPr>
          <w:bCs/>
          <w:spacing w:val="-4"/>
          <w:sz w:val="24"/>
          <w:szCs w:val="24"/>
        </w:rPr>
        <w:t xml:space="preserve"> (pkt), </w:t>
      </w:r>
    </w:p>
    <w:p w:rsidR="00D722DC" w:rsidRPr="00241520" w:rsidRDefault="00D722DC" w:rsidP="00C24F68">
      <w:pPr>
        <w:tabs>
          <w:tab w:val="left" w:pos="1276"/>
        </w:tabs>
        <w:spacing w:before="60"/>
        <w:ind w:left="1276" w:right="-142" w:hanging="284"/>
        <w:jc w:val="both"/>
        <w:rPr>
          <w:bCs/>
          <w:spacing w:val="-12"/>
          <w:sz w:val="24"/>
          <w:szCs w:val="24"/>
        </w:rPr>
      </w:pPr>
      <w:r w:rsidRPr="00C223DF">
        <w:rPr>
          <w:bCs/>
          <w:sz w:val="24"/>
          <w:szCs w:val="24"/>
        </w:rPr>
        <w:t>2.</w:t>
      </w:r>
      <w:r w:rsidRPr="00C223DF">
        <w:rPr>
          <w:bCs/>
          <w:sz w:val="24"/>
          <w:szCs w:val="24"/>
        </w:rPr>
        <w:tab/>
      </w:r>
      <w:r>
        <w:rPr>
          <w:b/>
          <w:spacing w:val="-12"/>
          <w:sz w:val="24"/>
        </w:rPr>
        <w:t>ilość</w:t>
      </w:r>
      <w:r w:rsidRPr="00241520">
        <w:rPr>
          <w:b/>
          <w:spacing w:val="-12"/>
          <w:sz w:val="24"/>
        </w:rPr>
        <w:t xml:space="preserve"> brygad</w:t>
      </w:r>
      <w:r w:rsidRPr="00241520">
        <w:rPr>
          <w:bCs/>
          <w:spacing w:val="-12"/>
          <w:sz w:val="24"/>
          <w:szCs w:val="24"/>
        </w:rPr>
        <w:t xml:space="preserve"> (oznaczenie B) – znaczenie wagi i maksymalna liczba punktów – </w:t>
      </w:r>
      <w:r w:rsidRPr="00241520">
        <w:rPr>
          <w:b/>
          <w:bCs/>
          <w:spacing w:val="-12"/>
          <w:sz w:val="24"/>
          <w:szCs w:val="24"/>
        </w:rPr>
        <w:t>40%</w:t>
      </w:r>
      <w:r w:rsidRPr="00241520">
        <w:rPr>
          <w:bCs/>
          <w:spacing w:val="-12"/>
          <w:sz w:val="24"/>
          <w:szCs w:val="24"/>
        </w:rPr>
        <w:t xml:space="preserve"> (pkt);</w:t>
      </w:r>
    </w:p>
    <w:p w:rsidR="00D722DC" w:rsidRPr="00523149" w:rsidRDefault="00D722DC" w:rsidP="00C24F68">
      <w:pPr>
        <w:tabs>
          <w:tab w:val="left" w:pos="993"/>
        </w:tabs>
        <w:spacing w:before="120" w:after="60"/>
        <w:ind w:left="993" w:hanging="709"/>
        <w:jc w:val="both"/>
        <w:rPr>
          <w:bCs/>
          <w:sz w:val="24"/>
          <w:szCs w:val="24"/>
        </w:rPr>
      </w:pPr>
      <w:r w:rsidRPr="00523149">
        <w:rPr>
          <w:bCs/>
          <w:sz w:val="24"/>
          <w:szCs w:val="24"/>
        </w:rPr>
        <w:t>20.2.</w:t>
      </w:r>
      <w:r w:rsidRPr="00523149">
        <w:rPr>
          <w:bCs/>
          <w:sz w:val="24"/>
          <w:szCs w:val="24"/>
        </w:rPr>
        <w:tab/>
        <w:t xml:space="preserve">Sposób oceny ofert: </w:t>
      </w:r>
    </w:p>
    <w:p w:rsidR="00D722DC" w:rsidRPr="00C223DF" w:rsidRDefault="00D722DC" w:rsidP="005246E0">
      <w:pPr>
        <w:tabs>
          <w:tab w:val="left" w:pos="1276"/>
        </w:tabs>
        <w:spacing w:after="60"/>
        <w:ind w:left="1276" w:hanging="283"/>
        <w:jc w:val="both"/>
        <w:rPr>
          <w:bCs/>
          <w:sz w:val="24"/>
          <w:szCs w:val="24"/>
        </w:rPr>
      </w:pPr>
      <w:r w:rsidRPr="00C223DF">
        <w:rPr>
          <w:bCs/>
          <w:sz w:val="24"/>
          <w:szCs w:val="24"/>
        </w:rPr>
        <w:t>1.</w:t>
      </w:r>
      <w:r w:rsidRPr="00C223DF">
        <w:rPr>
          <w:bCs/>
          <w:sz w:val="24"/>
          <w:szCs w:val="24"/>
        </w:rPr>
        <w:tab/>
      </w:r>
      <w:r w:rsidRPr="00C223DF">
        <w:rPr>
          <w:sz w:val="24"/>
          <w:szCs w:val="24"/>
        </w:rPr>
        <w:t>Zamawiający, zgodnie z art. 24 aa UPZP, najpierw dokona oceny ofert, a następnie zbada czy wykonawca, którego oferta została oceniona najwyżej, nie podlega wykluczeniu oraz spełnia warunki udziału w postępowaniu.</w:t>
      </w:r>
    </w:p>
    <w:p w:rsidR="00D722DC" w:rsidRPr="00523149" w:rsidRDefault="00D722DC" w:rsidP="005246E0">
      <w:pPr>
        <w:tabs>
          <w:tab w:val="left" w:pos="1276"/>
        </w:tabs>
        <w:spacing w:after="60"/>
        <w:ind w:left="1276" w:hanging="284"/>
        <w:jc w:val="both"/>
        <w:rPr>
          <w:bCs/>
          <w:sz w:val="24"/>
        </w:rPr>
      </w:pPr>
      <w:r>
        <w:rPr>
          <w:bCs/>
          <w:sz w:val="24"/>
        </w:rPr>
        <w:t>2</w:t>
      </w:r>
      <w:r w:rsidRPr="00523149">
        <w:rPr>
          <w:bCs/>
          <w:sz w:val="24"/>
        </w:rPr>
        <w:t>.</w:t>
      </w:r>
      <w:r w:rsidRPr="00523149">
        <w:rPr>
          <w:bCs/>
          <w:sz w:val="24"/>
        </w:rPr>
        <w:tab/>
        <w:t>Ocenie według kryteriów, o których mowa w pkt.20.1 SIWZ, poddane zostaną jedynie oferty nieodrzucone</w:t>
      </w:r>
      <w:r>
        <w:rPr>
          <w:bCs/>
          <w:sz w:val="24"/>
        </w:rPr>
        <w:t>.</w:t>
      </w:r>
    </w:p>
    <w:p w:rsidR="00D722DC" w:rsidRPr="00D056B3" w:rsidRDefault="00D722DC" w:rsidP="005246E0">
      <w:pPr>
        <w:tabs>
          <w:tab w:val="left" w:pos="1276"/>
        </w:tabs>
        <w:spacing w:after="60"/>
        <w:ind w:left="1276" w:hanging="284"/>
        <w:jc w:val="both"/>
        <w:rPr>
          <w:bCs/>
          <w:spacing w:val="-6"/>
          <w:sz w:val="24"/>
        </w:rPr>
      </w:pPr>
      <w:r>
        <w:rPr>
          <w:bCs/>
          <w:sz w:val="24"/>
        </w:rPr>
        <w:t>3</w:t>
      </w:r>
      <w:r w:rsidRPr="00523149">
        <w:rPr>
          <w:bCs/>
          <w:sz w:val="24"/>
        </w:rPr>
        <w:t>.</w:t>
      </w:r>
      <w:r w:rsidRPr="00523149">
        <w:rPr>
          <w:bCs/>
          <w:sz w:val="24"/>
        </w:rPr>
        <w:tab/>
      </w:r>
      <w:r w:rsidRPr="00D056B3">
        <w:rPr>
          <w:bCs/>
          <w:spacing w:val="-6"/>
          <w:sz w:val="24"/>
        </w:rPr>
        <w:t xml:space="preserve">Zamawiający dokona oceny ofert w oparciu o kryteria oceny ofert, przyznając każdej z nich ilość punktów obliczoną następująco: </w:t>
      </w:r>
    </w:p>
    <w:p w:rsidR="00D722DC" w:rsidRPr="00523149" w:rsidRDefault="00D722DC" w:rsidP="005246E0">
      <w:pPr>
        <w:tabs>
          <w:tab w:val="left" w:pos="1560"/>
        </w:tabs>
        <w:spacing w:after="60"/>
        <w:ind w:left="1560" w:hanging="284"/>
        <w:jc w:val="both"/>
        <w:rPr>
          <w:bCs/>
          <w:sz w:val="24"/>
          <w:szCs w:val="24"/>
        </w:rPr>
      </w:pPr>
      <w:r w:rsidRPr="00523149">
        <w:rPr>
          <w:bCs/>
          <w:sz w:val="24"/>
        </w:rPr>
        <w:t>1)</w:t>
      </w:r>
      <w:r w:rsidRPr="00523149">
        <w:rPr>
          <w:bCs/>
          <w:sz w:val="24"/>
        </w:rPr>
        <w:tab/>
        <w:t>opis k</w:t>
      </w:r>
      <w:r w:rsidRPr="00523149">
        <w:rPr>
          <w:bCs/>
          <w:sz w:val="24"/>
          <w:szCs w:val="24"/>
        </w:rPr>
        <w:t xml:space="preserve">ryterium </w:t>
      </w:r>
      <w:r w:rsidRPr="00523149">
        <w:rPr>
          <w:b/>
          <w:sz w:val="24"/>
          <w:szCs w:val="24"/>
        </w:rPr>
        <w:t>cena:</w:t>
      </w:r>
      <w:r w:rsidRPr="00523149">
        <w:rPr>
          <w:bCs/>
          <w:sz w:val="24"/>
          <w:szCs w:val="24"/>
        </w:rPr>
        <w:t xml:space="preserve"> </w:t>
      </w:r>
    </w:p>
    <w:p w:rsidR="00D722DC" w:rsidRPr="00437D94" w:rsidRDefault="00D722DC" w:rsidP="00A1458E">
      <w:pPr>
        <w:tabs>
          <w:tab w:val="left" w:pos="-3261"/>
        </w:tabs>
        <w:ind w:left="1560"/>
        <w:jc w:val="both"/>
        <w:rPr>
          <w:bCs/>
          <w:sz w:val="24"/>
          <w:szCs w:val="24"/>
        </w:rPr>
      </w:pPr>
      <w:r w:rsidRPr="00437D94">
        <w:rPr>
          <w:bCs/>
          <w:sz w:val="24"/>
          <w:szCs w:val="24"/>
        </w:rPr>
        <w:t xml:space="preserve">Kryterium </w:t>
      </w:r>
      <w:r w:rsidRPr="00437D94">
        <w:rPr>
          <w:b/>
          <w:bCs/>
          <w:sz w:val="24"/>
          <w:szCs w:val="24"/>
        </w:rPr>
        <w:t>cena</w:t>
      </w:r>
      <w:r>
        <w:rPr>
          <w:b/>
          <w:bCs/>
          <w:sz w:val="24"/>
          <w:szCs w:val="24"/>
        </w:rPr>
        <w:t xml:space="preserve"> </w:t>
      </w:r>
      <w:r w:rsidRPr="00734CF6">
        <w:rPr>
          <w:bCs/>
          <w:sz w:val="24"/>
          <w:szCs w:val="24"/>
        </w:rPr>
        <w:t>rozpatrywana będzie</w:t>
      </w:r>
      <w:r>
        <w:rPr>
          <w:b/>
          <w:bCs/>
          <w:sz w:val="24"/>
          <w:szCs w:val="24"/>
        </w:rPr>
        <w:t xml:space="preserve"> </w:t>
      </w:r>
      <w:r w:rsidRPr="00437D94">
        <w:rPr>
          <w:bCs/>
          <w:sz w:val="24"/>
          <w:szCs w:val="24"/>
        </w:rPr>
        <w:t>na podstawie ceny brutto za wykonanie przedmiotu zamówienia, zaoferowanej przez w</w:t>
      </w:r>
      <w:r>
        <w:rPr>
          <w:bCs/>
          <w:sz w:val="24"/>
          <w:szCs w:val="24"/>
        </w:rPr>
        <w:t>ykonawcę w formularzu ofertowym</w:t>
      </w:r>
      <w:r w:rsidRPr="00437D94">
        <w:rPr>
          <w:bCs/>
          <w:sz w:val="24"/>
          <w:szCs w:val="24"/>
        </w:rPr>
        <w:t>.</w:t>
      </w:r>
    </w:p>
    <w:p w:rsidR="00D722DC" w:rsidRPr="00617372" w:rsidRDefault="00D722DC" w:rsidP="00C24F68">
      <w:pPr>
        <w:tabs>
          <w:tab w:val="left" w:pos="1560"/>
        </w:tabs>
        <w:ind w:left="1559"/>
        <w:jc w:val="both"/>
        <w:rPr>
          <w:bCs/>
          <w:sz w:val="24"/>
          <w:szCs w:val="24"/>
        </w:rPr>
      </w:pPr>
      <w:r w:rsidRPr="00617372">
        <w:rPr>
          <w:bCs/>
          <w:sz w:val="24"/>
          <w:szCs w:val="24"/>
        </w:rPr>
        <w:t xml:space="preserve">W tym kryterium można uzyskać maksymalnie 60 punktów. </w:t>
      </w:r>
    </w:p>
    <w:p w:rsidR="00D722DC" w:rsidRPr="002A4CFB" w:rsidRDefault="00D722DC" w:rsidP="00A1458E">
      <w:pPr>
        <w:tabs>
          <w:tab w:val="left" w:pos="1560"/>
        </w:tabs>
        <w:spacing w:after="120"/>
        <w:ind w:left="1559"/>
        <w:jc w:val="both"/>
        <w:rPr>
          <w:bCs/>
          <w:sz w:val="24"/>
          <w:szCs w:val="24"/>
        </w:rPr>
      </w:pPr>
      <w:r w:rsidRPr="002A4CFB">
        <w:rPr>
          <w:bCs/>
          <w:sz w:val="24"/>
          <w:szCs w:val="24"/>
        </w:rPr>
        <w:t xml:space="preserve">Liczba punktów w kryterium: </w:t>
      </w:r>
      <w:r w:rsidRPr="002A4CFB">
        <w:rPr>
          <w:bCs/>
          <w:spacing w:val="-4"/>
          <w:sz w:val="24"/>
          <w:szCs w:val="24"/>
        </w:rPr>
        <w:t>„</w:t>
      </w:r>
      <w:r w:rsidRPr="002A4CFB">
        <w:rPr>
          <w:bCs/>
          <w:i/>
          <w:sz w:val="24"/>
          <w:szCs w:val="24"/>
        </w:rPr>
        <w:t>cena”</w:t>
      </w:r>
      <w:r>
        <w:rPr>
          <w:bCs/>
          <w:i/>
          <w:sz w:val="24"/>
          <w:szCs w:val="24"/>
        </w:rPr>
        <w:t>,</w:t>
      </w:r>
      <w:r w:rsidRPr="002A4CFB">
        <w:rPr>
          <w:bCs/>
          <w:i/>
          <w:sz w:val="24"/>
          <w:szCs w:val="24"/>
        </w:rPr>
        <w:t xml:space="preserve"> </w:t>
      </w:r>
      <w:r w:rsidRPr="002A4CFB">
        <w:rPr>
          <w:bCs/>
          <w:sz w:val="24"/>
          <w:szCs w:val="24"/>
        </w:rPr>
        <w:t xml:space="preserve">zostanie obliczona w ten sam sposób, wg </w:t>
      </w:r>
      <w:r>
        <w:rPr>
          <w:bCs/>
          <w:sz w:val="24"/>
          <w:szCs w:val="24"/>
        </w:rPr>
        <w:t xml:space="preserve">następujących </w:t>
      </w:r>
      <w:r w:rsidRPr="002A4CFB">
        <w:rPr>
          <w:bCs/>
          <w:sz w:val="24"/>
          <w:szCs w:val="24"/>
        </w:rPr>
        <w:t>wzor</w:t>
      </w:r>
      <w:r>
        <w:rPr>
          <w:bCs/>
          <w:sz w:val="24"/>
          <w:szCs w:val="24"/>
        </w:rPr>
        <w:t>ów</w:t>
      </w:r>
      <w:r w:rsidRPr="002A4CFB">
        <w:rPr>
          <w:bCs/>
          <w:sz w:val="24"/>
          <w:szCs w:val="24"/>
        </w:rPr>
        <w:t>:</w:t>
      </w:r>
    </w:p>
    <w:tbl>
      <w:tblPr>
        <w:tblW w:w="0" w:type="auto"/>
        <w:tblInd w:w="2056" w:type="dxa"/>
        <w:tblLayout w:type="fixed"/>
        <w:tblCellMar>
          <w:left w:w="71" w:type="dxa"/>
          <w:right w:w="71" w:type="dxa"/>
        </w:tblCellMar>
        <w:tblLook w:val="0000"/>
      </w:tblPr>
      <w:tblGrid>
        <w:gridCol w:w="850"/>
        <w:gridCol w:w="988"/>
        <w:gridCol w:w="425"/>
        <w:gridCol w:w="992"/>
      </w:tblGrid>
      <w:tr w:rsidR="00D722DC" w:rsidRPr="00617372" w:rsidTr="005246E0">
        <w:trPr>
          <w:trHeight w:val="559"/>
        </w:trPr>
        <w:tc>
          <w:tcPr>
            <w:tcW w:w="850" w:type="dxa"/>
            <w:vAlign w:val="center"/>
          </w:tcPr>
          <w:p w:rsidR="00D722DC" w:rsidRPr="00617372" w:rsidRDefault="00D722DC" w:rsidP="00C24F68">
            <w:pPr>
              <w:numPr>
                <w:ilvl w:val="12"/>
                <w:numId w:val="0"/>
              </w:numPr>
              <w:rPr>
                <w:b/>
                <w:sz w:val="28"/>
                <w:szCs w:val="28"/>
              </w:rPr>
            </w:pPr>
            <w:r w:rsidRPr="00617372">
              <w:rPr>
                <w:b/>
                <w:sz w:val="28"/>
                <w:szCs w:val="28"/>
              </w:rPr>
              <w:t>C  =</w:t>
            </w:r>
          </w:p>
        </w:tc>
        <w:tc>
          <w:tcPr>
            <w:tcW w:w="988" w:type="dxa"/>
            <w:vAlign w:val="center"/>
          </w:tcPr>
          <w:p w:rsidR="00D722DC" w:rsidRPr="00617372" w:rsidRDefault="00D722DC" w:rsidP="00C24F68">
            <w:pPr>
              <w:pStyle w:val="BodyText3"/>
              <w:pBdr>
                <w:top w:val="none" w:sz="0" w:space="0" w:color="auto"/>
                <w:left w:val="none" w:sz="0" w:space="0" w:color="auto"/>
                <w:bottom w:val="none" w:sz="0" w:space="0" w:color="auto"/>
                <w:right w:val="none" w:sz="0" w:space="0" w:color="auto"/>
              </w:pBdr>
              <w:ind w:right="0"/>
              <w:rPr>
                <w:b/>
                <w:sz w:val="28"/>
                <w:szCs w:val="28"/>
                <w:u w:val="single"/>
              </w:rPr>
            </w:pPr>
            <w:r w:rsidRPr="00617372">
              <w:rPr>
                <w:b/>
                <w:sz w:val="28"/>
                <w:szCs w:val="28"/>
                <w:u w:val="single"/>
              </w:rPr>
              <w:t>C</w:t>
            </w:r>
            <w:r>
              <w:rPr>
                <w:b/>
                <w:sz w:val="28"/>
                <w:szCs w:val="28"/>
                <w:u w:val="single"/>
                <w:vertAlign w:val="subscript"/>
              </w:rPr>
              <w:t>o</w:t>
            </w:r>
            <w:r w:rsidRPr="00617372">
              <w:rPr>
                <w:b/>
                <w:sz w:val="28"/>
                <w:szCs w:val="28"/>
                <w:u w:val="single"/>
                <w:vertAlign w:val="subscript"/>
              </w:rPr>
              <w:t xml:space="preserve"> </w:t>
            </w:r>
            <w:r w:rsidRPr="00617372">
              <w:rPr>
                <w:b/>
                <w:sz w:val="28"/>
                <w:szCs w:val="28"/>
                <w:u w:val="single"/>
              </w:rPr>
              <w:t xml:space="preserve"> </w:t>
            </w:r>
          </w:p>
          <w:p w:rsidR="00D722DC" w:rsidRPr="00617372" w:rsidRDefault="00D722DC" w:rsidP="00C24F68">
            <w:pPr>
              <w:numPr>
                <w:ilvl w:val="12"/>
                <w:numId w:val="0"/>
              </w:numPr>
              <w:jc w:val="center"/>
              <w:rPr>
                <w:b/>
                <w:sz w:val="28"/>
                <w:szCs w:val="28"/>
              </w:rPr>
            </w:pPr>
            <w:r w:rsidRPr="00617372">
              <w:rPr>
                <w:b/>
                <w:sz w:val="28"/>
                <w:szCs w:val="28"/>
              </w:rPr>
              <w:t>C</w:t>
            </w:r>
            <w:r>
              <w:rPr>
                <w:b/>
                <w:sz w:val="28"/>
                <w:szCs w:val="28"/>
                <w:vertAlign w:val="subscript"/>
              </w:rPr>
              <w:t>max</w:t>
            </w:r>
            <w:r w:rsidRPr="00617372">
              <w:rPr>
                <w:b/>
                <w:sz w:val="28"/>
                <w:szCs w:val="28"/>
              </w:rPr>
              <w:t xml:space="preserve"> </w:t>
            </w:r>
          </w:p>
        </w:tc>
        <w:tc>
          <w:tcPr>
            <w:tcW w:w="425" w:type="dxa"/>
            <w:vAlign w:val="center"/>
          </w:tcPr>
          <w:p w:rsidR="00D722DC" w:rsidRPr="00617372" w:rsidRDefault="00D722DC" w:rsidP="00C24F68">
            <w:pPr>
              <w:numPr>
                <w:ilvl w:val="12"/>
                <w:numId w:val="0"/>
              </w:numPr>
              <w:rPr>
                <w:sz w:val="24"/>
                <w:u w:val="single"/>
              </w:rPr>
            </w:pPr>
            <w:r w:rsidRPr="00617372">
              <w:rPr>
                <w:sz w:val="24"/>
              </w:rPr>
              <w:t>x</w:t>
            </w:r>
          </w:p>
        </w:tc>
        <w:tc>
          <w:tcPr>
            <w:tcW w:w="992" w:type="dxa"/>
            <w:vAlign w:val="center"/>
          </w:tcPr>
          <w:p w:rsidR="00D722DC" w:rsidRPr="00617372" w:rsidRDefault="00D722DC" w:rsidP="00C24F68">
            <w:pPr>
              <w:numPr>
                <w:ilvl w:val="12"/>
                <w:numId w:val="0"/>
              </w:numPr>
              <w:rPr>
                <w:bCs/>
                <w:sz w:val="28"/>
              </w:rPr>
            </w:pPr>
            <w:r>
              <w:rPr>
                <w:bCs/>
                <w:sz w:val="28"/>
              </w:rPr>
              <w:t>60</w:t>
            </w:r>
            <w:r w:rsidRPr="00617372">
              <w:rPr>
                <w:bCs/>
                <w:sz w:val="28"/>
              </w:rPr>
              <w:t xml:space="preserve"> pkt</w:t>
            </w:r>
          </w:p>
        </w:tc>
      </w:tr>
    </w:tbl>
    <w:p w:rsidR="00D722DC" w:rsidRPr="00617372" w:rsidRDefault="00D722DC" w:rsidP="00C24F68">
      <w:pPr>
        <w:tabs>
          <w:tab w:val="left" w:pos="-4820"/>
        </w:tabs>
        <w:ind w:left="1985"/>
        <w:jc w:val="both"/>
        <w:rPr>
          <w:bCs/>
          <w:i/>
          <w:sz w:val="24"/>
        </w:rPr>
      </w:pPr>
      <w:r w:rsidRPr="00617372">
        <w:rPr>
          <w:bCs/>
          <w:i/>
          <w:sz w:val="24"/>
        </w:rPr>
        <w:t>Gdzie :</w:t>
      </w:r>
    </w:p>
    <w:p w:rsidR="00D722DC" w:rsidRDefault="00D722DC" w:rsidP="00C24F68">
      <w:pPr>
        <w:tabs>
          <w:tab w:val="left" w:pos="-4820"/>
        </w:tabs>
        <w:ind w:left="1985"/>
        <w:jc w:val="both"/>
        <w:rPr>
          <w:bCs/>
          <w:i/>
          <w:sz w:val="24"/>
        </w:rPr>
      </w:pPr>
      <w:r w:rsidRPr="00617372">
        <w:rPr>
          <w:bCs/>
          <w:i/>
          <w:sz w:val="24"/>
        </w:rPr>
        <w:t>C</w:t>
      </w:r>
      <w:r>
        <w:rPr>
          <w:bCs/>
          <w:i/>
          <w:sz w:val="24"/>
          <w:vertAlign w:val="subscript"/>
        </w:rPr>
        <w:t>o</w:t>
      </w:r>
      <w:r w:rsidRPr="00617372">
        <w:rPr>
          <w:bCs/>
          <w:i/>
          <w:sz w:val="24"/>
          <w:vertAlign w:val="subscript"/>
        </w:rPr>
        <w:t xml:space="preserve"> </w:t>
      </w:r>
      <w:r w:rsidRPr="00617372">
        <w:rPr>
          <w:bCs/>
          <w:i/>
          <w:sz w:val="24"/>
        </w:rPr>
        <w:t>– najniższa ce</w:t>
      </w:r>
      <w:r>
        <w:rPr>
          <w:bCs/>
          <w:i/>
          <w:sz w:val="24"/>
        </w:rPr>
        <w:t>na spośród nieodrzuconych ofert,</w:t>
      </w:r>
    </w:p>
    <w:p w:rsidR="00D722DC" w:rsidRPr="00617372" w:rsidRDefault="00D722DC" w:rsidP="00C24F68">
      <w:pPr>
        <w:tabs>
          <w:tab w:val="left" w:pos="-4820"/>
        </w:tabs>
        <w:ind w:left="1985"/>
        <w:jc w:val="both"/>
        <w:rPr>
          <w:bCs/>
          <w:i/>
          <w:sz w:val="24"/>
          <w:szCs w:val="24"/>
        </w:rPr>
      </w:pPr>
      <w:r w:rsidRPr="00617372">
        <w:rPr>
          <w:bCs/>
          <w:i/>
          <w:sz w:val="24"/>
        </w:rPr>
        <w:t>C</w:t>
      </w:r>
      <w:r>
        <w:rPr>
          <w:bCs/>
          <w:i/>
          <w:sz w:val="24"/>
          <w:vertAlign w:val="subscript"/>
        </w:rPr>
        <w:t>max</w:t>
      </w:r>
      <w:r w:rsidRPr="00617372">
        <w:rPr>
          <w:bCs/>
          <w:i/>
          <w:sz w:val="24"/>
          <w:vertAlign w:val="subscript"/>
        </w:rPr>
        <w:t xml:space="preserve"> </w:t>
      </w:r>
      <w:r w:rsidRPr="00617372">
        <w:rPr>
          <w:bCs/>
          <w:i/>
          <w:sz w:val="24"/>
        </w:rPr>
        <w:t>– cena ocenianej oferty</w:t>
      </w:r>
      <w:r w:rsidRPr="00617372">
        <w:rPr>
          <w:bCs/>
          <w:i/>
          <w:sz w:val="24"/>
          <w:szCs w:val="24"/>
        </w:rPr>
        <w:t>,</w:t>
      </w:r>
    </w:p>
    <w:p w:rsidR="00D722DC" w:rsidRPr="00617372" w:rsidRDefault="00D722DC" w:rsidP="00C24F68">
      <w:pPr>
        <w:tabs>
          <w:tab w:val="left" w:pos="-4820"/>
        </w:tabs>
        <w:ind w:left="1985"/>
        <w:jc w:val="both"/>
        <w:rPr>
          <w:bCs/>
          <w:i/>
          <w:sz w:val="12"/>
          <w:szCs w:val="12"/>
        </w:rPr>
      </w:pPr>
    </w:p>
    <w:p w:rsidR="00D722DC" w:rsidRPr="00617372" w:rsidRDefault="00D722DC" w:rsidP="00C24F68">
      <w:pPr>
        <w:tabs>
          <w:tab w:val="left" w:pos="1560"/>
        </w:tabs>
        <w:ind w:left="1559"/>
        <w:jc w:val="both"/>
        <w:rPr>
          <w:bCs/>
          <w:sz w:val="24"/>
          <w:szCs w:val="24"/>
        </w:rPr>
      </w:pPr>
      <w:r w:rsidRPr="00617372">
        <w:rPr>
          <w:bCs/>
          <w:sz w:val="24"/>
          <w:szCs w:val="24"/>
        </w:rPr>
        <w:t xml:space="preserve">Przyznane punkty </w:t>
      </w:r>
      <w:r>
        <w:rPr>
          <w:bCs/>
          <w:sz w:val="24"/>
          <w:szCs w:val="24"/>
        </w:rPr>
        <w:t xml:space="preserve">wg wzorów </w:t>
      </w:r>
      <w:r w:rsidRPr="00617372">
        <w:rPr>
          <w:bCs/>
          <w:sz w:val="24"/>
          <w:szCs w:val="24"/>
        </w:rPr>
        <w:t>zostaną zaokrąglone do dwóch miejsc po przecinku.</w:t>
      </w:r>
    </w:p>
    <w:p w:rsidR="00D722DC" w:rsidRPr="00C24F68" w:rsidRDefault="00D722DC" w:rsidP="005246E0">
      <w:pPr>
        <w:tabs>
          <w:tab w:val="left" w:pos="1560"/>
        </w:tabs>
        <w:spacing w:before="60"/>
        <w:ind w:left="1560" w:hanging="284"/>
        <w:jc w:val="both"/>
        <w:rPr>
          <w:bCs/>
          <w:sz w:val="12"/>
          <w:szCs w:val="12"/>
          <w:highlight w:val="lightGray"/>
        </w:rPr>
      </w:pPr>
    </w:p>
    <w:p w:rsidR="00D722DC" w:rsidRPr="00551186" w:rsidRDefault="00D722DC" w:rsidP="00C24F68">
      <w:pPr>
        <w:tabs>
          <w:tab w:val="left" w:pos="1560"/>
        </w:tabs>
        <w:ind w:left="1560" w:hanging="284"/>
        <w:jc w:val="both"/>
        <w:rPr>
          <w:bCs/>
          <w:sz w:val="24"/>
          <w:szCs w:val="24"/>
        </w:rPr>
      </w:pPr>
      <w:r w:rsidRPr="00551186">
        <w:rPr>
          <w:bCs/>
          <w:sz w:val="24"/>
        </w:rPr>
        <w:t>2)</w:t>
      </w:r>
      <w:r w:rsidRPr="00551186">
        <w:rPr>
          <w:bCs/>
          <w:sz w:val="24"/>
        </w:rPr>
        <w:tab/>
        <w:t>opis k</w:t>
      </w:r>
      <w:r w:rsidRPr="00551186">
        <w:rPr>
          <w:bCs/>
          <w:sz w:val="24"/>
          <w:szCs w:val="24"/>
        </w:rPr>
        <w:t xml:space="preserve">ryterium </w:t>
      </w:r>
      <w:r>
        <w:rPr>
          <w:b/>
          <w:sz w:val="24"/>
        </w:rPr>
        <w:t>ilość brygad</w:t>
      </w:r>
      <w:r w:rsidRPr="00551186">
        <w:rPr>
          <w:b/>
          <w:sz w:val="24"/>
          <w:szCs w:val="24"/>
        </w:rPr>
        <w:t>:</w:t>
      </w:r>
      <w:r w:rsidRPr="00551186">
        <w:rPr>
          <w:bCs/>
          <w:sz w:val="24"/>
          <w:szCs w:val="24"/>
        </w:rPr>
        <w:t xml:space="preserve"> </w:t>
      </w:r>
    </w:p>
    <w:p w:rsidR="00D722DC" w:rsidRPr="00DC36A9" w:rsidRDefault="00D722DC" w:rsidP="00C24F68">
      <w:pPr>
        <w:tabs>
          <w:tab w:val="left" w:pos="1560"/>
        </w:tabs>
        <w:ind w:left="1559"/>
        <w:jc w:val="both"/>
        <w:rPr>
          <w:spacing w:val="-4"/>
          <w:sz w:val="24"/>
          <w:szCs w:val="24"/>
        </w:rPr>
      </w:pPr>
      <w:r w:rsidRPr="00551186">
        <w:rPr>
          <w:bCs/>
          <w:sz w:val="24"/>
        </w:rPr>
        <w:t xml:space="preserve">Kryterium rozpatrywane będzie na podstawie </w:t>
      </w:r>
      <w:r>
        <w:rPr>
          <w:bCs/>
          <w:spacing w:val="-6"/>
          <w:sz w:val="24"/>
        </w:rPr>
        <w:t>zadeklarowanej</w:t>
      </w:r>
      <w:r w:rsidRPr="00551186">
        <w:rPr>
          <w:bCs/>
          <w:spacing w:val="-6"/>
          <w:sz w:val="24"/>
        </w:rPr>
        <w:t xml:space="preserve"> przez wykonawcę</w:t>
      </w:r>
      <w:r w:rsidRPr="00551186">
        <w:rPr>
          <w:bCs/>
          <w:sz w:val="24"/>
        </w:rPr>
        <w:t xml:space="preserve"> </w:t>
      </w:r>
      <w:r w:rsidRPr="00551186">
        <w:rPr>
          <w:bCs/>
          <w:spacing w:val="-4"/>
          <w:sz w:val="24"/>
        </w:rPr>
        <w:t>w formularzu ofertowym</w:t>
      </w:r>
      <w:r>
        <w:rPr>
          <w:bCs/>
          <w:spacing w:val="-4"/>
          <w:sz w:val="24"/>
        </w:rPr>
        <w:t xml:space="preserve"> ilości brygad</w:t>
      </w:r>
      <w:r w:rsidRPr="00551186">
        <w:rPr>
          <w:bCs/>
          <w:spacing w:val="-4"/>
          <w:sz w:val="24"/>
        </w:rPr>
        <w:t>,</w:t>
      </w:r>
      <w:r w:rsidRPr="00551186">
        <w:rPr>
          <w:bCs/>
          <w:spacing w:val="-4"/>
          <w:sz w:val="22"/>
          <w:szCs w:val="22"/>
        </w:rPr>
        <w:t xml:space="preserve"> </w:t>
      </w:r>
      <w:r>
        <w:rPr>
          <w:b/>
          <w:bCs/>
          <w:spacing w:val="-2"/>
          <w:sz w:val="24"/>
          <w:szCs w:val="24"/>
        </w:rPr>
        <w:t xml:space="preserve">spośród dwóch </w:t>
      </w:r>
      <w:r>
        <w:rPr>
          <w:bCs/>
          <w:spacing w:val="-2"/>
          <w:sz w:val="24"/>
          <w:szCs w:val="24"/>
        </w:rPr>
        <w:t>wymaganych przez Za</w:t>
      </w:r>
      <w:r w:rsidRPr="00DC36A9">
        <w:rPr>
          <w:bCs/>
          <w:spacing w:val="-2"/>
          <w:sz w:val="24"/>
          <w:szCs w:val="24"/>
        </w:rPr>
        <w:t>mawiającego</w:t>
      </w:r>
      <w:r w:rsidRPr="00DC36A9">
        <w:rPr>
          <w:spacing w:val="-4"/>
          <w:sz w:val="24"/>
          <w:szCs w:val="24"/>
        </w:rPr>
        <w:t>.</w:t>
      </w:r>
    </w:p>
    <w:p w:rsidR="00D722DC" w:rsidRPr="00551186" w:rsidRDefault="00D722DC" w:rsidP="00C24F68">
      <w:pPr>
        <w:ind w:left="1559"/>
        <w:jc w:val="both"/>
        <w:rPr>
          <w:color w:val="000000"/>
          <w:sz w:val="24"/>
          <w:szCs w:val="24"/>
        </w:rPr>
      </w:pPr>
      <w:r w:rsidRPr="00551186">
        <w:rPr>
          <w:bCs/>
          <w:color w:val="000000"/>
          <w:sz w:val="24"/>
          <w:szCs w:val="24"/>
        </w:rPr>
        <w:t xml:space="preserve">W tym kryterium można uzyskać maksymalnie </w:t>
      </w:r>
      <w:r>
        <w:rPr>
          <w:bCs/>
          <w:color w:val="000000"/>
          <w:sz w:val="24"/>
          <w:szCs w:val="24"/>
        </w:rPr>
        <w:t>40</w:t>
      </w:r>
      <w:r w:rsidRPr="00551186">
        <w:rPr>
          <w:bCs/>
          <w:color w:val="000000"/>
          <w:sz w:val="24"/>
          <w:szCs w:val="24"/>
        </w:rPr>
        <w:t xml:space="preserve"> punktów.</w:t>
      </w:r>
    </w:p>
    <w:p w:rsidR="00D722DC" w:rsidRPr="00551186" w:rsidRDefault="00D722DC" w:rsidP="00C24F68">
      <w:pPr>
        <w:tabs>
          <w:tab w:val="left" w:pos="-3261"/>
        </w:tabs>
        <w:ind w:left="1559"/>
        <w:jc w:val="both"/>
        <w:rPr>
          <w:bCs/>
          <w:sz w:val="24"/>
          <w:szCs w:val="24"/>
          <w:u w:val="single"/>
        </w:rPr>
      </w:pPr>
      <w:r w:rsidRPr="00551186">
        <w:rPr>
          <w:bCs/>
          <w:sz w:val="24"/>
          <w:szCs w:val="24"/>
          <w:u w:val="single"/>
        </w:rPr>
        <w:t>Ilość punktów (</w:t>
      </w:r>
      <w:r>
        <w:rPr>
          <w:bCs/>
          <w:sz w:val="24"/>
          <w:szCs w:val="24"/>
          <w:u w:val="single"/>
        </w:rPr>
        <w:t>B</w:t>
      </w:r>
      <w:r w:rsidRPr="00551186">
        <w:rPr>
          <w:bCs/>
          <w:sz w:val="24"/>
          <w:szCs w:val="24"/>
          <w:u w:val="single"/>
        </w:rPr>
        <w:t>) w tym kryterium zostanie przyznana następująco:</w:t>
      </w:r>
    </w:p>
    <w:p w:rsidR="00D722DC" w:rsidRPr="00551186" w:rsidRDefault="00D722DC" w:rsidP="00C24F68">
      <w:pPr>
        <w:ind w:left="1560"/>
        <w:jc w:val="both"/>
        <w:rPr>
          <w:b/>
          <w:bCs/>
          <w:sz w:val="24"/>
          <w:szCs w:val="24"/>
        </w:rPr>
      </w:pPr>
      <w:r>
        <w:rPr>
          <w:b/>
          <w:bCs/>
          <w:sz w:val="24"/>
          <w:szCs w:val="24"/>
        </w:rPr>
        <w:t>4 brygady robocze</w:t>
      </w:r>
      <w:r w:rsidRPr="00551186">
        <w:rPr>
          <w:b/>
          <w:bCs/>
          <w:sz w:val="24"/>
          <w:szCs w:val="24"/>
        </w:rPr>
        <w:t xml:space="preserve"> – </w:t>
      </w:r>
      <w:r>
        <w:rPr>
          <w:b/>
          <w:bCs/>
          <w:sz w:val="24"/>
          <w:szCs w:val="24"/>
        </w:rPr>
        <w:t>40</w:t>
      </w:r>
      <w:r w:rsidRPr="00551186">
        <w:rPr>
          <w:b/>
          <w:bCs/>
          <w:sz w:val="24"/>
          <w:szCs w:val="24"/>
        </w:rPr>
        <w:t xml:space="preserve"> pkt,</w:t>
      </w:r>
    </w:p>
    <w:p w:rsidR="00D722DC" w:rsidRPr="00551186" w:rsidRDefault="00D722DC" w:rsidP="00C24F68">
      <w:pPr>
        <w:ind w:left="1560"/>
        <w:jc w:val="both"/>
        <w:rPr>
          <w:b/>
          <w:bCs/>
          <w:sz w:val="24"/>
          <w:szCs w:val="24"/>
        </w:rPr>
      </w:pPr>
      <w:r w:rsidRPr="00551186">
        <w:rPr>
          <w:b/>
          <w:bCs/>
          <w:sz w:val="24"/>
          <w:szCs w:val="24"/>
        </w:rPr>
        <w:t xml:space="preserve">3 </w:t>
      </w:r>
      <w:r>
        <w:rPr>
          <w:b/>
          <w:bCs/>
          <w:sz w:val="24"/>
          <w:szCs w:val="24"/>
        </w:rPr>
        <w:t xml:space="preserve"> brygady robocze</w:t>
      </w:r>
      <w:r w:rsidRPr="00551186">
        <w:rPr>
          <w:b/>
          <w:bCs/>
          <w:sz w:val="24"/>
          <w:szCs w:val="24"/>
        </w:rPr>
        <w:t xml:space="preserve"> – </w:t>
      </w:r>
      <w:r>
        <w:rPr>
          <w:b/>
          <w:bCs/>
          <w:sz w:val="24"/>
          <w:szCs w:val="24"/>
        </w:rPr>
        <w:t>0</w:t>
      </w:r>
      <w:r w:rsidRPr="00551186">
        <w:rPr>
          <w:b/>
          <w:bCs/>
          <w:sz w:val="24"/>
          <w:szCs w:val="24"/>
        </w:rPr>
        <w:t xml:space="preserve"> pkt,</w:t>
      </w:r>
    </w:p>
    <w:p w:rsidR="00D722DC" w:rsidRPr="0081727C" w:rsidRDefault="00D722DC" w:rsidP="005246E0">
      <w:pPr>
        <w:tabs>
          <w:tab w:val="left" w:pos="-4820"/>
        </w:tabs>
        <w:ind w:left="1560"/>
        <w:jc w:val="both"/>
        <w:rPr>
          <w:bCs/>
          <w:i/>
          <w:sz w:val="12"/>
          <w:szCs w:val="12"/>
          <w:highlight w:val="lightGray"/>
        </w:rPr>
      </w:pPr>
    </w:p>
    <w:p w:rsidR="00D722DC" w:rsidRPr="0081727C" w:rsidRDefault="00D722DC" w:rsidP="005246E0">
      <w:pPr>
        <w:tabs>
          <w:tab w:val="left" w:pos="-4820"/>
        </w:tabs>
        <w:ind w:left="1560"/>
        <w:jc w:val="both"/>
        <w:rPr>
          <w:bCs/>
          <w:i/>
          <w:sz w:val="12"/>
          <w:szCs w:val="12"/>
          <w:highlight w:val="lightGray"/>
        </w:rPr>
      </w:pPr>
    </w:p>
    <w:p w:rsidR="00D722DC" w:rsidRPr="0081727C" w:rsidRDefault="00D722DC" w:rsidP="00BD1403">
      <w:pPr>
        <w:tabs>
          <w:tab w:val="left" w:pos="1560"/>
        </w:tabs>
        <w:spacing w:after="60"/>
        <w:ind w:left="1560" w:hanging="284"/>
        <w:jc w:val="both"/>
        <w:rPr>
          <w:bCs/>
          <w:sz w:val="24"/>
          <w:szCs w:val="24"/>
        </w:rPr>
      </w:pPr>
      <w:r>
        <w:rPr>
          <w:bCs/>
          <w:sz w:val="24"/>
        </w:rPr>
        <w:t>3</w:t>
      </w:r>
      <w:r w:rsidRPr="0081727C">
        <w:rPr>
          <w:bCs/>
          <w:sz w:val="24"/>
        </w:rPr>
        <w:t>)</w:t>
      </w:r>
      <w:r w:rsidRPr="0081727C">
        <w:rPr>
          <w:bCs/>
          <w:sz w:val="24"/>
        </w:rPr>
        <w:tab/>
        <w:t>za najkorzystniejszą zostanie uznana oferta, która uzyska łącznie największą liczbę punktów, wyliczoną zgodnie z wzorem:</w:t>
      </w:r>
      <w:r w:rsidRPr="0081727C">
        <w:rPr>
          <w:bCs/>
          <w:sz w:val="24"/>
          <w:szCs w:val="24"/>
        </w:rPr>
        <w:t xml:space="preserve"> </w:t>
      </w:r>
      <w:r w:rsidRPr="0081727C">
        <w:rPr>
          <w:b/>
          <w:bCs/>
          <w:sz w:val="24"/>
        </w:rPr>
        <w:t xml:space="preserve">P = </w:t>
      </w:r>
      <w:r>
        <w:rPr>
          <w:b/>
          <w:bCs/>
          <w:sz w:val="24"/>
        </w:rPr>
        <w:t>C + B</w:t>
      </w:r>
      <w:r w:rsidRPr="0081727C">
        <w:rPr>
          <w:b/>
          <w:bCs/>
          <w:sz w:val="24"/>
        </w:rPr>
        <w:t xml:space="preserve">, </w:t>
      </w:r>
      <w:r w:rsidRPr="0081727C">
        <w:rPr>
          <w:bCs/>
          <w:sz w:val="24"/>
        </w:rPr>
        <w:t>gdzie:</w:t>
      </w:r>
    </w:p>
    <w:p w:rsidR="00D722DC" w:rsidRPr="0081727C" w:rsidRDefault="00D722DC" w:rsidP="005246E0">
      <w:pPr>
        <w:spacing w:after="20"/>
        <w:ind w:left="1985" w:hanging="425"/>
        <w:jc w:val="both"/>
        <w:rPr>
          <w:bCs/>
          <w:sz w:val="24"/>
          <w:szCs w:val="24"/>
        </w:rPr>
      </w:pPr>
      <w:r w:rsidRPr="0081727C">
        <w:rPr>
          <w:bCs/>
          <w:sz w:val="24"/>
          <w:szCs w:val="24"/>
        </w:rPr>
        <w:t>P –</w:t>
      </w:r>
      <w:r>
        <w:rPr>
          <w:bCs/>
          <w:sz w:val="24"/>
          <w:szCs w:val="24"/>
        </w:rPr>
        <w:tab/>
      </w:r>
      <w:r w:rsidRPr="0081727C">
        <w:rPr>
          <w:bCs/>
          <w:sz w:val="24"/>
          <w:szCs w:val="24"/>
        </w:rPr>
        <w:t>łączna liczba punktów oferty ocenianej</w:t>
      </w:r>
      <w:r>
        <w:rPr>
          <w:bCs/>
          <w:sz w:val="24"/>
          <w:szCs w:val="24"/>
        </w:rPr>
        <w:t>,</w:t>
      </w:r>
    </w:p>
    <w:p w:rsidR="00D722DC" w:rsidRPr="0081727C" w:rsidRDefault="00D722DC" w:rsidP="005246E0">
      <w:pPr>
        <w:spacing w:after="20"/>
        <w:ind w:left="1985" w:hanging="425"/>
        <w:jc w:val="both"/>
        <w:rPr>
          <w:bCs/>
          <w:sz w:val="24"/>
          <w:szCs w:val="24"/>
        </w:rPr>
      </w:pPr>
      <w:r w:rsidRPr="0081727C">
        <w:rPr>
          <w:bCs/>
          <w:sz w:val="24"/>
          <w:szCs w:val="24"/>
        </w:rPr>
        <w:t>C –</w:t>
      </w:r>
      <w:r>
        <w:rPr>
          <w:bCs/>
          <w:sz w:val="24"/>
          <w:szCs w:val="24"/>
        </w:rPr>
        <w:tab/>
      </w:r>
      <w:r w:rsidRPr="0081727C">
        <w:rPr>
          <w:bCs/>
          <w:sz w:val="24"/>
          <w:szCs w:val="24"/>
        </w:rPr>
        <w:t xml:space="preserve">liczba punktów uzyskanych w kryterium </w:t>
      </w:r>
      <w:r w:rsidRPr="0081727C">
        <w:rPr>
          <w:b/>
          <w:bCs/>
          <w:sz w:val="24"/>
          <w:szCs w:val="24"/>
        </w:rPr>
        <w:t>cena</w:t>
      </w:r>
      <w:r>
        <w:rPr>
          <w:b/>
          <w:bCs/>
          <w:sz w:val="24"/>
          <w:szCs w:val="24"/>
        </w:rPr>
        <w:t>,</w:t>
      </w:r>
    </w:p>
    <w:p w:rsidR="00D722DC" w:rsidRPr="0081727C" w:rsidRDefault="00D722DC" w:rsidP="005246E0">
      <w:pPr>
        <w:tabs>
          <w:tab w:val="left" w:pos="1560"/>
        </w:tabs>
        <w:spacing w:after="20"/>
        <w:ind w:left="1985" w:hanging="425"/>
        <w:jc w:val="both"/>
        <w:rPr>
          <w:bCs/>
          <w:i/>
          <w:sz w:val="24"/>
          <w:szCs w:val="24"/>
        </w:rPr>
      </w:pPr>
      <w:r w:rsidRPr="0081727C">
        <w:rPr>
          <w:bCs/>
          <w:sz w:val="24"/>
          <w:szCs w:val="24"/>
        </w:rPr>
        <w:t>T –</w:t>
      </w:r>
      <w:r>
        <w:rPr>
          <w:bCs/>
          <w:sz w:val="24"/>
          <w:szCs w:val="24"/>
        </w:rPr>
        <w:tab/>
      </w:r>
      <w:r w:rsidRPr="0081727C">
        <w:rPr>
          <w:bCs/>
          <w:sz w:val="24"/>
          <w:szCs w:val="24"/>
        </w:rPr>
        <w:t xml:space="preserve">liczba punktów uzyskanych w kryterium </w:t>
      </w:r>
      <w:r>
        <w:rPr>
          <w:b/>
          <w:bCs/>
          <w:sz w:val="24"/>
          <w:szCs w:val="24"/>
        </w:rPr>
        <w:t>ilość brygad</w:t>
      </w:r>
      <w:r>
        <w:rPr>
          <w:bCs/>
          <w:i/>
          <w:sz w:val="24"/>
          <w:szCs w:val="24"/>
        </w:rPr>
        <w:t>,</w:t>
      </w:r>
    </w:p>
    <w:p w:rsidR="00D722DC" w:rsidRDefault="00D722DC" w:rsidP="005246E0">
      <w:pPr>
        <w:tabs>
          <w:tab w:val="left" w:pos="1560"/>
        </w:tabs>
        <w:spacing w:after="20"/>
        <w:ind w:left="1560"/>
        <w:jc w:val="both"/>
        <w:rPr>
          <w:bCs/>
          <w:sz w:val="12"/>
          <w:szCs w:val="12"/>
        </w:rPr>
      </w:pPr>
    </w:p>
    <w:p w:rsidR="00D722DC" w:rsidRPr="00E73132" w:rsidRDefault="00D722DC" w:rsidP="005246E0">
      <w:pPr>
        <w:tabs>
          <w:tab w:val="left" w:pos="1560"/>
        </w:tabs>
        <w:ind w:left="1560" w:hanging="284"/>
        <w:jc w:val="both"/>
        <w:rPr>
          <w:sz w:val="24"/>
        </w:rPr>
      </w:pPr>
      <w:r>
        <w:rPr>
          <w:bCs/>
          <w:sz w:val="24"/>
        </w:rPr>
        <w:t>5</w:t>
      </w:r>
      <w:r w:rsidRPr="00E73132">
        <w:rPr>
          <w:bCs/>
          <w:sz w:val="24"/>
        </w:rPr>
        <w:t>)</w:t>
      </w:r>
      <w:r w:rsidRPr="00E73132">
        <w:rPr>
          <w:bCs/>
          <w:sz w:val="24"/>
        </w:rPr>
        <w:tab/>
        <w:t>j</w:t>
      </w:r>
      <w:r w:rsidRPr="00E73132">
        <w:rPr>
          <w:sz w:val="24"/>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E73132">
        <w:rPr>
          <w:spacing w:val="-2"/>
          <w:sz w:val="24"/>
        </w:rPr>
        <w:t>wykonawców, którzy złożyli te oferty, do złożenia w terminie określonym przez Zamawiającego</w:t>
      </w:r>
      <w:r w:rsidRPr="00E73132">
        <w:rPr>
          <w:sz w:val="24"/>
        </w:rPr>
        <w:t xml:space="preserve"> ofert dodatkowych.</w:t>
      </w:r>
    </w:p>
    <w:p w:rsidR="00D722DC" w:rsidRPr="00316AC0" w:rsidRDefault="00D722DC" w:rsidP="005246E0">
      <w:pPr>
        <w:tabs>
          <w:tab w:val="left" w:pos="1560"/>
        </w:tabs>
        <w:spacing w:before="120"/>
        <w:ind w:left="1560"/>
        <w:jc w:val="both"/>
        <w:rPr>
          <w:sz w:val="24"/>
        </w:rPr>
      </w:pPr>
      <w:r w:rsidRPr="00E73132">
        <w:rPr>
          <w:sz w:val="24"/>
        </w:rPr>
        <w:t>Wykonawcy, składający oferty dodatkowe, nie mogą zaoferować cen wyższych niż zaoferowane w złożonych ofertach.</w:t>
      </w:r>
      <w:r w:rsidRPr="00316AC0">
        <w:rPr>
          <w:sz w:val="24"/>
        </w:rPr>
        <w:t xml:space="preserve"> </w:t>
      </w:r>
    </w:p>
    <w:p w:rsidR="00D722DC" w:rsidRPr="00316AC0" w:rsidRDefault="00D722DC" w:rsidP="005246E0">
      <w:pPr>
        <w:tabs>
          <w:tab w:val="left" w:pos="993"/>
        </w:tabs>
        <w:spacing w:after="20"/>
        <w:ind w:left="993" w:hanging="709"/>
        <w:jc w:val="both"/>
        <w:rPr>
          <w:bCs/>
          <w:sz w:val="12"/>
          <w:szCs w:val="12"/>
        </w:rPr>
      </w:pPr>
    </w:p>
    <w:p w:rsidR="00D722DC" w:rsidRPr="00316AC0" w:rsidRDefault="00D722DC" w:rsidP="005246E0">
      <w:pPr>
        <w:tabs>
          <w:tab w:val="left" w:pos="993"/>
        </w:tabs>
        <w:ind w:left="993" w:hanging="709"/>
        <w:jc w:val="both"/>
        <w:rPr>
          <w:bCs/>
          <w:sz w:val="24"/>
          <w:szCs w:val="24"/>
        </w:rPr>
      </w:pPr>
      <w:r w:rsidRPr="00316AC0">
        <w:rPr>
          <w:bCs/>
          <w:sz w:val="24"/>
          <w:szCs w:val="24"/>
        </w:rPr>
        <w:t>20.3.</w:t>
      </w:r>
      <w:r w:rsidRPr="00316AC0">
        <w:rPr>
          <w:bCs/>
          <w:sz w:val="24"/>
          <w:szCs w:val="24"/>
        </w:rPr>
        <w:tab/>
        <w:t>Zamawiający udzieli zamówienia</w:t>
      </w:r>
      <w:r>
        <w:rPr>
          <w:bCs/>
          <w:sz w:val="24"/>
          <w:szCs w:val="24"/>
        </w:rPr>
        <w:t xml:space="preserve"> </w:t>
      </w:r>
      <w:r w:rsidRPr="00316AC0">
        <w:rPr>
          <w:bCs/>
          <w:sz w:val="24"/>
          <w:szCs w:val="24"/>
        </w:rPr>
        <w:t>wykonawcy, którego oferta odpowiada wszystkim wymaganiom UPZP oraz SIWZ i została uznana jako najkorzystniejsza spośród ofert nieodrzuconych, w oparciu o podane kryteria oceny ofert.</w:t>
      </w:r>
    </w:p>
    <w:p w:rsidR="00D722DC" w:rsidRPr="00316AC0" w:rsidRDefault="00D722DC" w:rsidP="00EC0DD4">
      <w:pPr>
        <w:pStyle w:val="Subhead2"/>
        <w:tabs>
          <w:tab w:val="left" w:pos="284"/>
        </w:tabs>
        <w:spacing w:before="180" w:after="60"/>
        <w:ind w:left="283" w:hanging="425"/>
        <w:jc w:val="both"/>
      </w:pPr>
      <w:r w:rsidRPr="00316AC0">
        <w:t>21.</w:t>
      </w:r>
      <w:r w:rsidRPr="00316AC0">
        <w:tab/>
        <w:t>Informacje dotyczące aukcji elektronicznej</w:t>
      </w:r>
    </w:p>
    <w:p w:rsidR="00D722DC" w:rsidRPr="00316AC0" w:rsidRDefault="00D722DC"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wyboru najkorzystniejszej oferty z zastosowaniem aukcji elektronicznej określonej w art. 91a ust. 1 UPZP</w:t>
      </w:r>
      <w:r w:rsidRPr="00316AC0">
        <w:rPr>
          <w:rFonts w:eastAsia="Batang"/>
          <w:sz w:val="24"/>
        </w:rPr>
        <w:t xml:space="preserve">. </w:t>
      </w:r>
    </w:p>
    <w:p w:rsidR="00D722DC" w:rsidRPr="008B2186" w:rsidRDefault="00D722DC" w:rsidP="00EC0DD4">
      <w:pPr>
        <w:pStyle w:val="Subhead2"/>
        <w:tabs>
          <w:tab w:val="left" w:pos="284"/>
        </w:tabs>
        <w:spacing w:before="180" w:after="60"/>
        <w:ind w:left="283" w:hanging="425"/>
        <w:jc w:val="both"/>
      </w:pPr>
      <w:r w:rsidRPr="008B2186">
        <w:t>22.</w:t>
      </w:r>
      <w:r w:rsidRPr="008B2186">
        <w:tab/>
        <w:t>Informacje o formalnościach, jakie powinny zostać dopełnione po wyborze oferty częściowej w celu zawarcia umowy w sprawie zamówienia publicznego</w:t>
      </w:r>
    </w:p>
    <w:p w:rsidR="00D722DC" w:rsidRPr="00FF070E" w:rsidRDefault="00D722DC" w:rsidP="00FF070E">
      <w:pPr>
        <w:tabs>
          <w:tab w:val="left" w:pos="851"/>
        </w:tabs>
        <w:ind w:left="851" w:hanging="567"/>
        <w:jc w:val="both"/>
        <w:rPr>
          <w:bCs/>
          <w:sz w:val="24"/>
          <w:szCs w:val="24"/>
        </w:rPr>
      </w:pPr>
      <w:r w:rsidRPr="00FF070E">
        <w:rPr>
          <w:bCs/>
          <w:sz w:val="24"/>
          <w:szCs w:val="24"/>
        </w:rPr>
        <w:t>22.1.</w:t>
      </w:r>
      <w:r w:rsidRPr="00FF070E">
        <w:rPr>
          <w:bCs/>
          <w:sz w:val="24"/>
          <w:szCs w:val="24"/>
        </w:rPr>
        <w:tab/>
        <w:t xml:space="preserve">Niezwłocznie po wyborze </w:t>
      </w:r>
      <w:r w:rsidRPr="00FF070E">
        <w:rPr>
          <w:sz w:val="24"/>
          <w:szCs w:val="24"/>
        </w:rPr>
        <w:t xml:space="preserve">najkorzystniejszej </w:t>
      </w:r>
      <w:r w:rsidRPr="00FF070E">
        <w:rPr>
          <w:bCs/>
          <w:sz w:val="24"/>
          <w:szCs w:val="24"/>
        </w:rPr>
        <w:t>oferty, Zamawiający wykonuje czynności zgodnie z zapisami art. 92 UPZP.</w:t>
      </w:r>
    </w:p>
    <w:p w:rsidR="00D722DC" w:rsidRPr="00FF070E" w:rsidRDefault="00D722DC" w:rsidP="00FF070E">
      <w:pPr>
        <w:autoSpaceDE w:val="0"/>
        <w:autoSpaceDN w:val="0"/>
        <w:adjustRightInd w:val="0"/>
        <w:ind w:left="851" w:hanging="567"/>
        <w:jc w:val="both"/>
        <w:rPr>
          <w:sz w:val="24"/>
          <w:szCs w:val="24"/>
        </w:rPr>
      </w:pPr>
      <w:r w:rsidRPr="00FF070E">
        <w:rPr>
          <w:sz w:val="24"/>
          <w:szCs w:val="24"/>
        </w:rPr>
        <w:t>22.2.</w:t>
      </w:r>
      <w:r w:rsidRPr="00FF070E">
        <w:rPr>
          <w:sz w:val="24"/>
          <w:szCs w:val="24"/>
        </w:rPr>
        <w:tab/>
      </w:r>
      <w:r w:rsidRPr="00FF070E">
        <w:rPr>
          <w:spacing w:val="-2"/>
          <w:sz w:val="24"/>
          <w:szCs w:val="24"/>
        </w:rPr>
        <w:t>Zamawiający zawiera umowę w sprawie zamówienia publicznego, z zastrzeżeniem art. 180 ust 2</w:t>
      </w:r>
      <w:r w:rsidRPr="00FF070E">
        <w:rPr>
          <w:sz w:val="24"/>
          <w:szCs w:val="24"/>
        </w:rPr>
        <w:t xml:space="preserve"> UPZP, w terminie </w:t>
      </w:r>
      <w:r w:rsidRPr="00FF070E">
        <w:rPr>
          <w:bCs/>
          <w:sz w:val="24"/>
          <w:szCs w:val="24"/>
        </w:rPr>
        <w:t xml:space="preserve">nie krótszym niż 5 dni od dnia przesłania zawiadomienia </w:t>
      </w:r>
      <w:r w:rsidRPr="00FF070E">
        <w:rPr>
          <w:bCs/>
          <w:sz w:val="24"/>
          <w:szCs w:val="24"/>
        </w:rPr>
        <w:br/>
        <w:t xml:space="preserve">o wyborze najkorzystniejszej oferty, jeżeli zawiadomienie to zostało przesłane przy użyciu środków komunikacji elektronicznej, albo 10 dni – jeżeli zostało przesłane w inny sposób. </w:t>
      </w:r>
      <w:r w:rsidRPr="00FF070E">
        <w:rPr>
          <w:sz w:val="24"/>
          <w:szCs w:val="24"/>
        </w:rPr>
        <w:t>Zamawiający może zawrzeć umowę w sprawie zamówienia publicznego przed upływem ww. terminów, jeżeli w postępowaniu o udzielenie zamówienia złożono tylko jedną ofertę.</w:t>
      </w:r>
    </w:p>
    <w:p w:rsidR="00D722DC" w:rsidRPr="00FF070E" w:rsidRDefault="00D722DC" w:rsidP="00FF070E">
      <w:pPr>
        <w:tabs>
          <w:tab w:val="left" w:pos="851"/>
        </w:tabs>
        <w:ind w:left="851" w:hanging="568"/>
        <w:jc w:val="both"/>
        <w:rPr>
          <w:spacing w:val="-8"/>
          <w:sz w:val="24"/>
          <w:szCs w:val="24"/>
        </w:rPr>
      </w:pPr>
      <w:r w:rsidRPr="00FF070E">
        <w:rPr>
          <w:bCs/>
          <w:sz w:val="24"/>
          <w:szCs w:val="24"/>
        </w:rPr>
        <w:t>22.3.</w:t>
      </w:r>
      <w:r w:rsidRPr="00FF070E">
        <w:rPr>
          <w:bCs/>
          <w:sz w:val="24"/>
          <w:szCs w:val="24"/>
        </w:rPr>
        <w:tab/>
      </w:r>
      <w:r w:rsidRPr="00FF070E">
        <w:rPr>
          <w:bCs/>
          <w:spacing w:val="-6"/>
          <w:sz w:val="24"/>
          <w:szCs w:val="24"/>
        </w:rPr>
        <w:t>Wybrany wykonawca po otrzymaniu zawiadomienia o wyborze jego oferty i uprawomocnieniu</w:t>
      </w:r>
      <w:r w:rsidRPr="00FF070E">
        <w:rPr>
          <w:bCs/>
          <w:sz w:val="24"/>
          <w:szCs w:val="24"/>
        </w:rPr>
        <w:t xml:space="preserve"> się</w:t>
      </w:r>
      <w:r w:rsidRPr="00FF070E">
        <w:rPr>
          <w:sz w:val="24"/>
          <w:szCs w:val="24"/>
        </w:rPr>
        <w:t xml:space="preserve"> wyniku postępowania o udzielenie zamówienia publicznego, zobowiązany jest </w:t>
      </w:r>
      <w:r w:rsidRPr="00FF070E">
        <w:rPr>
          <w:spacing w:val="-4"/>
          <w:sz w:val="24"/>
          <w:szCs w:val="24"/>
        </w:rPr>
        <w:t>stawić się w siedzibie Zamawiającego celem podpisania Umowy. Podpisanie Umowy nastąpi</w:t>
      </w:r>
      <w:r w:rsidRPr="00FF070E">
        <w:rPr>
          <w:sz w:val="24"/>
          <w:szCs w:val="24"/>
        </w:rPr>
        <w:t xml:space="preserve"> </w:t>
      </w:r>
      <w:r w:rsidRPr="00FF070E">
        <w:rPr>
          <w:spacing w:val="-4"/>
          <w:sz w:val="24"/>
          <w:szCs w:val="24"/>
        </w:rPr>
        <w:t>nie później niż w trzecim dniu roboczym od dnia uprawomocnienia się wyniku postępowania.</w:t>
      </w:r>
      <w:r w:rsidRPr="00FF070E">
        <w:rPr>
          <w:sz w:val="24"/>
          <w:szCs w:val="24"/>
        </w:rPr>
        <w:t xml:space="preserve"> </w:t>
      </w:r>
      <w:r w:rsidRPr="00FF070E">
        <w:rPr>
          <w:spacing w:val="-7"/>
          <w:sz w:val="24"/>
          <w:szCs w:val="24"/>
        </w:rPr>
        <w:t>Czas ten wykonawca przeznacza na uregulowanie formalności związanych z zawarciem Umowy.</w:t>
      </w:r>
    </w:p>
    <w:p w:rsidR="00D722DC" w:rsidRPr="00FF070E" w:rsidRDefault="00D722DC" w:rsidP="00FF070E">
      <w:pPr>
        <w:tabs>
          <w:tab w:val="left" w:pos="851"/>
        </w:tabs>
        <w:ind w:left="851" w:hanging="568"/>
        <w:jc w:val="both"/>
        <w:rPr>
          <w:bCs/>
          <w:sz w:val="24"/>
          <w:szCs w:val="24"/>
        </w:rPr>
      </w:pPr>
      <w:r w:rsidRPr="00FF070E">
        <w:rPr>
          <w:bCs/>
          <w:sz w:val="24"/>
          <w:szCs w:val="24"/>
        </w:rPr>
        <w:t>22.4.</w:t>
      </w:r>
      <w:r w:rsidRPr="00FF070E">
        <w:rPr>
          <w:bCs/>
          <w:sz w:val="24"/>
          <w:szCs w:val="24"/>
        </w:rPr>
        <w:tab/>
      </w:r>
      <w:r w:rsidRPr="00FF070E">
        <w:rPr>
          <w:bCs/>
          <w:spacing w:val="-4"/>
          <w:sz w:val="24"/>
          <w:szCs w:val="24"/>
        </w:rPr>
        <w:t>Przed podpisaniem umowy wykonawca zobowiązany jest wnieść zabezpieczenie należytego</w:t>
      </w:r>
      <w:r w:rsidRPr="00FF070E">
        <w:rPr>
          <w:bCs/>
          <w:sz w:val="24"/>
          <w:szCs w:val="24"/>
        </w:rPr>
        <w:t xml:space="preserve"> </w:t>
      </w:r>
      <w:r w:rsidRPr="00FF070E">
        <w:rPr>
          <w:bCs/>
          <w:spacing w:val="-2"/>
          <w:sz w:val="24"/>
          <w:szCs w:val="24"/>
        </w:rPr>
        <w:t>wykonania umowy na zasadach określonych w pkt. 23 SIWZ i dostarczyć Zamawiającemu</w:t>
      </w:r>
      <w:r w:rsidRPr="00FF070E">
        <w:rPr>
          <w:bCs/>
          <w:sz w:val="24"/>
          <w:szCs w:val="24"/>
        </w:rPr>
        <w:t>, potwierdzenie jego wniesienia.</w:t>
      </w:r>
    </w:p>
    <w:p w:rsidR="00D722DC" w:rsidRPr="00FF070E" w:rsidRDefault="00D722DC" w:rsidP="00FF070E">
      <w:pPr>
        <w:tabs>
          <w:tab w:val="left" w:pos="851"/>
        </w:tabs>
        <w:ind w:left="851" w:hanging="568"/>
        <w:jc w:val="both"/>
        <w:rPr>
          <w:sz w:val="24"/>
          <w:szCs w:val="24"/>
        </w:rPr>
      </w:pPr>
      <w:r w:rsidRPr="00FF070E">
        <w:rPr>
          <w:bCs/>
          <w:sz w:val="24"/>
          <w:szCs w:val="24"/>
        </w:rPr>
        <w:t>22.5.</w:t>
      </w:r>
      <w:r w:rsidRPr="00FF070E">
        <w:rPr>
          <w:bCs/>
          <w:sz w:val="24"/>
          <w:szCs w:val="24"/>
        </w:rPr>
        <w:tab/>
      </w:r>
      <w:r w:rsidRPr="00FF070E">
        <w:rPr>
          <w:sz w:val="24"/>
          <w:szCs w:val="24"/>
        </w:rPr>
        <w:t>Je</w:t>
      </w:r>
      <w:r w:rsidRPr="00FF070E">
        <w:rPr>
          <w:rFonts w:eastAsia="TimesNewRoman"/>
          <w:sz w:val="24"/>
          <w:szCs w:val="24"/>
        </w:rPr>
        <w:t>ż</w:t>
      </w:r>
      <w:r w:rsidRPr="00FF070E">
        <w:rPr>
          <w:sz w:val="24"/>
          <w:szCs w:val="24"/>
        </w:rPr>
        <w:t>eli jako najkorzystniejsza oferta zostanie wybrana oferta zło</w:t>
      </w:r>
      <w:r w:rsidRPr="00FF070E">
        <w:rPr>
          <w:rFonts w:eastAsia="TimesNewRoman"/>
          <w:sz w:val="24"/>
          <w:szCs w:val="24"/>
        </w:rPr>
        <w:t>ż</w:t>
      </w:r>
      <w:r w:rsidRPr="00FF070E">
        <w:rPr>
          <w:sz w:val="24"/>
          <w:szCs w:val="24"/>
        </w:rPr>
        <w:t>ona przez:</w:t>
      </w:r>
    </w:p>
    <w:p w:rsidR="00D722DC" w:rsidRPr="00FF070E" w:rsidRDefault="00D722DC" w:rsidP="00FF070E">
      <w:pPr>
        <w:autoSpaceDE w:val="0"/>
        <w:autoSpaceDN w:val="0"/>
        <w:adjustRightInd w:val="0"/>
        <w:ind w:left="1134" w:hanging="283"/>
        <w:jc w:val="both"/>
        <w:rPr>
          <w:spacing w:val="-6"/>
          <w:sz w:val="24"/>
          <w:szCs w:val="24"/>
        </w:rPr>
      </w:pPr>
      <w:r w:rsidRPr="00FF070E">
        <w:rPr>
          <w:sz w:val="24"/>
          <w:szCs w:val="24"/>
        </w:rPr>
        <w:t>a)</w:t>
      </w:r>
      <w:r w:rsidRPr="00FF070E">
        <w:rPr>
          <w:sz w:val="24"/>
          <w:szCs w:val="24"/>
        </w:rPr>
        <w:tab/>
      </w:r>
      <w:r w:rsidRPr="00FF070E">
        <w:rPr>
          <w:bCs/>
          <w:sz w:val="24"/>
          <w:szCs w:val="24"/>
        </w:rPr>
        <w:t>wykonawców wspólnie ubiegaj</w:t>
      </w:r>
      <w:r w:rsidRPr="00FF070E">
        <w:rPr>
          <w:rFonts w:eastAsia="TimesNewRoman,Bold"/>
          <w:bCs/>
          <w:sz w:val="24"/>
          <w:szCs w:val="24"/>
        </w:rPr>
        <w:t>ą</w:t>
      </w:r>
      <w:r w:rsidRPr="00FF070E">
        <w:rPr>
          <w:bCs/>
          <w:sz w:val="24"/>
          <w:szCs w:val="24"/>
        </w:rPr>
        <w:t>cych si</w:t>
      </w:r>
      <w:r w:rsidRPr="00FF070E">
        <w:rPr>
          <w:rFonts w:eastAsia="TimesNewRoman,Bold"/>
          <w:bCs/>
          <w:sz w:val="24"/>
          <w:szCs w:val="24"/>
        </w:rPr>
        <w:t xml:space="preserve">ę </w:t>
      </w:r>
      <w:r w:rsidRPr="00FF070E">
        <w:rPr>
          <w:bCs/>
          <w:sz w:val="24"/>
          <w:szCs w:val="24"/>
        </w:rPr>
        <w:t>o udzielenie zamówienia</w:t>
      </w:r>
      <w:r w:rsidRPr="00FF070E">
        <w:rPr>
          <w:sz w:val="24"/>
          <w:szCs w:val="24"/>
        </w:rPr>
        <w:t xml:space="preserve">, to przed zawarciem </w:t>
      </w:r>
      <w:r w:rsidRPr="00FF070E">
        <w:rPr>
          <w:spacing w:val="-4"/>
          <w:sz w:val="24"/>
          <w:szCs w:val="24"/>
        </w:rPr>
        <w:t>Umowy w sprawie zamówienia publicznego Zamawiaj</w:t>
      </w:r>
      <w:r w:rsidRPr="00FF070E">
        <w:rPr>
          <w:rFonts w:eastAsia="TimesNewRoman"/>
          <w:spacing w:val="-4"/>
          <w:sz w:val="24"/>
          <w:szCs w:val="24"/>
        </w:rPr>
        <w:t>ą</w:t>
      </w:r>
      <w:r w:rsidRPr="00FF070E">
        <w:rPr>
          <w:spacing w:val="-4"/>
          <w:sz w:val="24"/>
          <w:szCs w:val="24"/>
        </w:rPr>
        <w:t>cy mo</w:t>
      </w:r>
      <w:r w:rsidRPr="00FF070E">
        <w:rPr>
          <w:rFonts w:eastAsia="TimesNewRoman"/>
          <w:spacing w:val="-4"/>
          <w:sz w:val="24"/>
          <w:szCs w:val="24"/>
        </w:rPr>
        <w:t>ż</w:t>
      </w:r>
      <w:r w:rsidRPr="00FF070E">
        <w:rPr>
          <w:spacing w:val="-4"/>
          <w:sz w:val="24"/>
          <w:szCs w:val="24"/>
        </w:rPr>
        <w:t xml:space="preserve">e </w:t>
      </w:r>
      <w:r w:rsidRPr="00FF070E">
        <w:rPr>
          <w:rFonts w:eastAsia="TimesNewRoman"/>
          <w:spacing w:val="-4"/>
          <w:sz w:val="24"/>
          <w:szCs w:val="24"/>
        </w:rPr>
        <w:t>żą</w:t>
      </w:r>
      <w:r w:rsidRPr="00FF070E">
        <w:rPr>
          <w:spacing w:val="-4"/>
          <w:sz w:val="24"/>
          <w:szCs w:val="24"/>
        </w:rPr>
        <w:t>da</w:t>
      </w:r>
      <w:r w:rsidRPr="00FF070E">
        <w:rPr>
          <w:rFonts w:eastAsia="TimesNewRoman"/>
          <w:spacing w:val="-4"/>
          <w:sz w:val="24"/>
          <w:szCs w:val="24"/>
        </w:rPr>
        <w:t xml:space="preserve">ć </w:t>
      </w:r>
      <w:r w:rsidRPr="00FF070E">
        <w:rPr>
          <w:spacing w:val="-4"/>
          <w:sz w:val="24"/>
          <w:szCs w:val="24"/>
        </w:rPr>
        <w:t>umowy reguluj</w:t>
      </w:r>
      <w:r w:rsidRPr="00FF070E">
        <w:rPr>
          <w:rFonts w:eastAsia="TimesNewRoman"/>
          <w:spacing w:val="-4"/>
          <w:sz w:val="24"/>
          <w:szCs w:val="24"/>
        </w:rPr>
        <w:t>ą</w:t>
      </w:r>
      <w:r w:rsidRPr="00FF070E">
        <w:rPr>
          <w:spacing w:val="-4"/>
          <w:sz w:val="24"/>
          <w:szCs w:val="24"/>
        </w:rPr>
        <w:t>cej</w:t>
      </w:r>
      <w:r w:rsidRPr="00FF070E">
        <w:rPr>
          <w:spacing w:val="-6"/>
          <w:sz w:val="24"/>
          <w:szCs w:val="24"/>
        </w:rPr>
        <w:t xml:space="preserve"> współprac</w:t>
      </w:r>
      <w:r w:rsidRPr="00FF070E">
        <w:rPr>
          <w:rFonts w:eastAsia="TimesNewRoman"/>
          <w:spacing w:val="-6"/>
          <w:sz w:val="24"/>
          <w:szCs w:val="24"/>
        </w:rPr>
        <w:t xml:space="preserve">ę </w:t>
      </w:r>
      <w:r w:rsidRPr="00FF070E">
        <w:rPr>
          <w:spacing w:val="-6"/>
          <w:sz w:val="24"/>
          <w:szCs w:val="24"/>
        </w:rPr>
        <w:t>tych wykonawców (</w:t>
      </w:r>
      <w:r w:rsidRPr="00FF070E">
        <w:rPr>
          <w:i/>
          <w:iCs/>
          <w:spacing w:val="-6"/>
          <w:sz w:val="24"/>
          <w:szCs w:val="24"/>
        </w:rPr>
        <w:t>np. umowa konsorcjum, umowa spółki cywilnej),</w:t>
      </w:r>
    </w:p>
    <w:p w:rsidR="00D722DC" w:rsidRPr="00FF070E" w:rsidRDefault="00D722DC" w:rsidP="00FF070E">
      <w:pPr>
        <w:autoSpaceDE w:val="0"/>
        <w:autoSpaceDN w:val="0"/>
        <w:adjustRightInd w:val="0"/>
        <w:ind w:left="1134" w:hanging="283"/>
        <w:jc w:val="both"/>
        <w:rPr>
          <w:sz w:val="24"/>
          <w:szCs w:val="24"/>
        </w:rPr>
      </w:pPr>
      <w:r w:rsidRPr="00FF070E">
        <w:rPr>
          <w:sz w:val="24"/>
          <w:szCs w:val="24"/>
        </w:rPr>
        <w:t>b)</w:t>
      </w:r>
      <w:r w:rsidRPr="00FF070E">
        <w:rPr>
          <w:sz w:val="24"/>
          <w:szCs w:val="24"/>
        </w:rPr>
        <w:tab/>
      </w:r>
      <w:r w:rsidRPr="00FF070E">
        <w:rPr>
          <w:bCs/>
          <w:sz w:val="24"/>
          <w:szCs w:val="24"/>
        </w:rPr>
        <w:t>spółk</w:t>
      </w:r>
      <w:r w:rsidRPr="00FF070E">
        <w:rPr>
          <w:rFonts w:eastAsia="TimesNewRoman,Bold"/>
          <w:bCs/>
          <w:sz w:val="24"/>
          <w:szCs w:val="24"/>
        </w:rPr>
        <w:t xml:space="preserve">ę </w:t>
      </w:r>
      <w:r w:rsidRPr="00FF070E">
        <w:rPr>
          <w:bCs/>
          <w:sz w:val="24"/>
          <w:szCs w:val="24"/>
        </w:rPr>
        <w:t>z ograniczon</w:t>
      </w:r>
      <w:r w:rsidRPr="00FF070E">
        <w:rPr>
          <w:rFonts w:eastAsia="TimesNewRoman,Bold"/>
          <w:bCs/>
          <w:sz w:val="24"/>
          <w:szCs w:val="24"/>
        </w:rPr>
        <w:t xml:space="preserve">ą </w:t>
      </w:r>
      <w:r w:rsidRPr="00FF070E">
        <w:rPr>
          <w:bCs/>
          <w:sz w:val="24"/>
          <w:szCs w:val="24"/>
        </w:rPr>
        <w:t>odpowiedzialno</w:t>
      </w:r>
      <w:r w:rsidRPr="00FF070E">
        <w:rPr>
          <w:rFonts w:eastAsia="TimesNewRoman,Bold"/>
          <w:bCs/>
          <w:sz w:val="24"/>
          <w:szCs w:val="24"/>
        </w:rPr>
        <w:t>ś</w:t>
      </w:r>
      <w:r w:rsidRPr="00FF070E">
        <w:rPr>
          <w:bCs/>
          <w:sz w:val="24"/>
          <w:szCs w:val="24"/>
        </w:rPr>
        <w:t>ci</w:t>
      </w:r>
      <w:r w:rsidRPr="00FF070E">
        <w:rPr>
          <w:rFonts w:eastAsia="TimesNewRoman,Bold"/>
          <w:bCs/>
          <w:sz w:val="24"/>
          <w:szCs w:val="24"/>
        </w:rPr>
        <w:t>ą</w:t>
      </w:r>
      <w:r w:rsidRPr="00FF070E">
        <w:rPr>
          <w:sz w:val="24"/>
          <w:szCs w:val="24"/>
        </w:rPr>
        <w:t xml:space="preserve">, to przed zawarciem Umowy w sprawie </w:t>
      </w:r>
      <w:r w:rsidRPr="00FF070E">
        <w:rPr>
          <w:spacing w:val="-6"/>
          <w:sz w:val="24"/>
          <w:szCs w:val="24"/>
        </w:rPr>
        <w:t>zamówienia publicznego spółka zobowi</w:t>
      </w:r>
      <w:r w:rsidRPr="00FF070E">
        <w:rPr>
          <w:rFonts w:eastAsia="TimesNewRoman"/>
          <w:spacing w:val="-6"/>
          <w:sz w:val="24"/>
          <w:szCs w:val="24"/>
        </w:rPr>
        <w:t>ą</w:t>
      </w:r>
      <w:r w:rsidRPr="00FF070E">
        <w:rPr>
          <w:spacing w:val="-6"/>
          <w:sz w:val="24"/>
          <w:szCs w:val="24"/>
        </w:rPr>
        <w:t>zana jest przedstawi</w:t>
      </w:r>
      <w:r w:rsidRPr="00FF070E">
        <w:rPr>
          <w:rFonts w:eastAsia="TimesNewRoman"/>
          <w:spacing w:val="-6"/>
          <w:sz w:val="24"/>
          <w:szCs w:val="24"/>
        </w:rPr>
        <w:t xml:space="preserve">ć </w:t>
      </w:r>
      <w:r w:rsidRPr="00FF070E">
        <w:rPr>
          <w:spacing w:val="-6"/>
          <w:sz w:val="24"/>
          <w:szCs w:val="24"/>
        </w:rPr>
        <w:t>Zamawiaj</w:t>
      </w:r>
      <w:r w:rsidRPr="00FF070E">
        <w:rPr>
          <w:rFonts w:eastAsia="TimesNewRoman"/>
          <w:spacing w:val="-6"/>
          <w:sz w:val="24"/>
          <w:szCs w:val="24"/>
        </w:rPr>
        <w:t>ą</w:t>
      </w:r>
      <w:r w:rsidRPr="00FF070E">
        <w:rPr>
          <w:spacing w:val="-6"/>
          <w:sz w:val="24"/>
          <w:szCs w:val="24"/>
        </w:rPr>
        <w:t xml:space="preserve">cemu </w:t>
      </w:r>
      <w:r w:rsidRPr="00FF070E">
        <w:rPr>
          <w:bCs/>
          <w:spacing w:val="-6"/>
          <w:sz w:val="24"/>
          <w:szCs w:val="24"/>
        </w:rPr>
        <w:t>uprawnienie</w:t>
      </w:r>
      <w:r w:rsidRPr="00FF070E">
        <w:rPr>
          <w:bCs/>
          <w:sz w:val="24"/>
          <w:szCs w:val="24"/>
        </w:rPr>
        <w:t xml:space="preserve"> do zaci</w:t>
      </w:r>
      <w:r w:rsidRPr="00FF070E">
        <w:rPr>
          <w:rFonts w:eastAsia="TimesNewRoman,Bold"/>
          <w:bCs/>
          <w:sz w:val="24"/>
          <w:szCs w:val="24"/>
        </w:rPr>
        <w:t>ą</w:t>
      </w:r>
      <w:r w:rsidRPr="00FF070E">
        <w:rPr>
          <w:bCs/>
          <w:sz w:val="24"/>
          <w:szCs w:val="24"/>
        </w:rPr>
        <w:t>gania zobowi</w:t>
      </w:r>
      <w:r w:rsidRPr="00FF070E">
        <w:rPr>
          <w:rFonts w:eastAsia="TimesNewRoman,Bold"/>
          <w:bCs/>
          <w:sz w:val="24"/>
          <w:szCs w:val="24"/>
        </w:rPr>
        <w:t>ą</w:t>
      </w:r>
      <w:r w:rsidRPr="00FF070E">
        <w:rPr>
          <w:bCs/>
          <w:sz w:val="24"/>
          <w:szCs w:val="24"/>
        </w:rPr>
        <w:t>za</w:t>
      </w:r>
      <w:r w:rsidRPr="00FF070E">
        <w:rPr>
          <w:rFonts w:eastAsia="TimesNewRoman,Bold"/>
          <w:bCs/>
          <w:sz w:val="24"/>
          <w:szCs w:val="24"/>
        </w:rPr>
        <w:t xml:space="preserve">ń </w:t>
      </w:r>
      <w:r w:rsidRPr="00FF070E">
        <w:rPr>
          <w:sz w:val="24"/>
          <w:szCs w:val="24"/>
        </w:rPr>
        <w:t>wynikaj</w:t>
      </w:r>
      <w:r w:rsidRPr="00FF070E">
        <w:rPr>
          <w:rFonts w:eastAsia="TimesNewRoman"/>
          <w:sz w:val="24"/>
          <w:szCs w:val="24"/>
        </w:rPr>
        <w:t>ą</w:t>
      </w:r>
      <w:r w:rsidRPr="00FF070E">
        <w:rPr>
          <w:sz w:val="24"/>
          <w:szCs w:val="24"/>
        </w:rPr>
        <w:t>cych z przedmiotu zamówienia, zgodnie z tre</w:t>
      </w:r>
      <w:r w:rsidRPr="00FF070E">
        <w:rPr>
          <w:rFonts w:eastAsia="TimesNewRoman"/>
          <w:sz w:val="24"/>
          <w:szCs w:val="24"/>
        </w:rPr>
        <w:t>ś</w:t>
      </w:r>
      <w:r w:rsidRPr="00FF070E">
        <w:rPr>
          <w:sz w:val="24"/>
          <w:szCs w:val="24"/>
        </w:rPr>
        <w:t>ci</w:t>
      </w:r>
      <w:r w:rsidRPr="00FF070E">
        <w:rPr>
          <w:rFonts w:eastAsia="TimesNewRoman"/>
          <w:sz w:val="24"/>
          <w:szCs w:val="24"/>
        </w:rPr>
        <w:t xml:space="preserve">ą </w:t>
      </w:r>
      <w:r w:rsidRPr="00FF070E">
        <w:rPr>
          <w:bCs/>
          <w:sz w:val="24"/>
          <w:szCs w:val="24"/>
        </w:rPr>
        <w:t xml:space="preserve">art. 230 </w:t>
      </w:r>
      <w:r w:rsidRPr="00FF070E">
        <w:rPr>
          <w:sz w:val="24"/>
          <w:szCs w:val="24"/>
        </w:rPr>
        <w:t xml:space="preserve">Kodeksu spółek handlowych, </w:t>
      </w:r>
      <w:r w:rsidRPr="00FF070E">
        <w:rPr>
          <w:i/>
          <w:iCs/>
          <w:sz w:val="24"/>
          <w:szCs w:val="24"/>
        </w:rPr>
        <w:t>o ile dotyczy</w:t>
      </w:r>
      <w:r w:rsidRPr="00FF070E">
        <w:rPr>
          <w:sz w:val="24"/>
          <w:szCs w:val="24"/>
        </w:rPr>
        <w:t>.</w:t>
      </w:r>
    </w:p>
    <w:p w:rsidR="00D722DC" w:rsidRPr="00FF070E" w:rsidRDefault="00D722DC" w:rsidP="00FF070E">
      <w:pPr>
        <w:ind w:left="851" w:hanging="568"/>
        <w:jc w:val="both"/>
        <w:rPr>
          <w:bCs/>
          <w:sz w:val="24"/>
          <w:szCs w:val="24"/>
        </w:rPr>
      </w:pPr>
      <w:r w:rsidRPr="00FF070E">
        <w:rPr>
          <w:bCs/>
          <w:sz w:val="24"/>
          <w:szCs w:val="24"/>
        </w:rPr>
        <w:t>22.</w:t>
      </w:r>
      <w:r>
        <w:rPr>
          <w:bCs/>
          <w:sz w:val="24"/>
          <w:szCs w:val="24"/>
        </w:rPr>
        <w:t>6</w:t>
      </w:r>
      <w:r w:rsidRPr="00FF070E">
        <w:rPr>
          <w:bCs/>
          <w:sz w:val="24"/>
          <w:szCs w:val="24"/>
        </w:rPr>
        <w:t>.</w:t>
      </w:r>
      <w:r w:rsidRPr="00FF070E">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usług. </w:t>
      </w:r>
      <w:r w:rsidRPr="00FF070E">
        <w:rPr>
          <w:sz w:val="24"/>
        </w:rPr>
        <w:t>W przypadku zmiany lub wprowadzenia nowych podwykonawców, na Wykonawcy ciąży obowiązek pisemnego uzasadnienia i uzyskania akceptacji Zamawiającego przed ich wprowadzeniem</w:t>
      </w:r>
      <w:r>
        <w:rPr>
          <w:sz w:val="24"/>
        </w:rPr>
        <w:t>.</w:t>
      </w:r>
    </w:p>
    <w:p w:rsidR="00D722DC" w:rsidRPr="00FF070E" w:rsidRDefault="00D722DC" w:rsidP="00FF070E">
      <w:pPr>
        <w:tabs>
          <w:tab w:val="left" w:pos="851"/>
        </w:tabs>
        <w:ind w:left="851" w:hanging="568"/>
        <w:jc w:val="both"/>
        <w:rPr>
          <w:bCs/>
          <w:sz w:val="24"/>
          <w:szCs w:val="24"/>
        </w:rPr>
      </w:pPr>
      <w:r w:rsidRPr="00FF070E">
        <w:rPr>
          <w:bCs/>
          <w:sz w:val="24"/>
          <w:szCs w:val="24"/>
        </w:rPr>
        <w:t>22.</w:t>
      </w:r>
      <w:r>
        <w:rPr>
          <w:bCs/>
          <w:sz w:val="24"/>
          <w:szCs w:val="24"/>
        </w:rPr>
        <w:t>7</w:t>
      </w:r>
      <w:r w:rsidRPr="00FF070E">
        <w:rPr>
          <w:bCs/>
          <w:sz w:val="24"/>
          <w:szCs w:val="24"/>
        </w:rPr>
        <w:t>.</w:t>
      </w:r>
      <w:r w:rsidRPr="00FF070E">
        <w:rPr>
          <w:bCs/>
          <w:sz w:val="24"/>
          <w:szCs w:val="24"/>
        </w:rPr>
        <w:tab/>
      </w:r>
      <w:r w:rsidRPr="00FF070E">
        <w:rPr>
          <w:bCs/>
          <w:spacing w:val="-6"/>
          <w:sz w:val="24"/>
          <w:szCs w:val="24"/>
        </w:rPr>
        <w:t>Jeżeli wykonawca, którego oferta została wybrana, uchyla się od zawarcia umowy w sprawie</w:t>
      </w:r>
      <w:r w:rsidRPr="00FF070E">
        <w:rPr>
          <w:bCs/>
          <w:sz w:val="24"/>
          <w:szCs w:val="24"/>
        </w:rPr>
        <w:t xml:space="preserve"> </w:t>
      </w:r>
      <w:r w:rsidRPr="00FF070E">
        <w:rPr>
          <w:bCs/>
          <w:spacing w:val="-4"/>
          <w:sz w:val="24"/>
          <w:szCs w:val="24"/>
        </w:rPr>
        <w:t>zamówienia publicznego lub nie wnosi wymaganego zabezpieczenia należytego wykonania</w:t>
      </w:r>
      <w:r w:rsidRPr="00FF070E">
        <w:rPr>
          <w:bCs/>
          <w:sz w:val="24"/>
          <w:szCs w:val="24"/>
        </w:rPr>
        <w:t xml:space="preserve"> </w:t>
      </w:r>
      <w:r w:rsidRPr="00FF070E">
        <w:rPr>
          <w:bCs/>
          <w:spacing w:val="-4"/>
          <w:sz w:val="24"/>
          <w:szCs w:val="24"/>
        </w:rPr>
        <w:t>umowy Zamawiający</w:t>
      </w:r>
      <w:r w:rsidRPr="00FF070E">
        <w:rPr>
          <w:sz w:val="24"/>
          <w:szCs w:val="24"/>
        </w:rPr>
        <w:t xml:space="preserve">, na podstawie art. 24aa ust. 2 UPZP może zbadać, czy nie podlega wykluczeniu oraz czy spełnia warunki udziału w postępowaniu wykonawca, który złożył </w:t>
      </w:r>
      <w:r w:rsidRPr="00FF070E">
        <w:rPr>
          <w:spacing w:val="-4"/>
          <w:sz w:val="24"/>
          <w:szCs w:val="24"/>
        </w:rPr>
        <w:t xml:space="preserve">ofertę najwyżej ocenioną spośród pozostałych ofert, </w:t>
      </w:r>
      <w:r w:rsidRPr="00FF070E">
        <w:rPr>
          <w:bCs/>
          <w:spacing w:val="-4"/>
          <w:sz w:val="24"/>
          <w:szCs w:val="24"/>
        </w:rPr>
        <w:t>chyba, że zachodzą przesłanki, o których</w:t>
      </w:r>
      <w:r w:rsidRPr="00FF070E">
        <w:rPr>
          <w:bCs/>
          <w:sz w:val="24"/>
          <w:szCs w:val="24"/>
        </w:rPr>
        <w:t xml:space="preserve"> mowa w art. 93 ust. 1 UPZP</w:t>
      </w:r>
      <w:r>
        <w:rPr>
          <w:bCs/>
          <w:sz w:val="24"/>
          <w:szCs w:val="24"/>
        </w:rPr>
        <w:t>.</w:t>
      </w:r>
    </w:p>
    <w:p w:rsidR="00D722DC" w:rsidRPr="008B2186" w:rsidRDefault="00D722DC" w:rsidP="00C24F68">
      <w:pPr>
        <w:pStyle w:val="Subhead2"/>
        <w:tabs>
          <w:tab w:val="left" w:pos="284"/>
        </w:tabs>
        <w:spacing w:before="180" w:after="120"/>
        <w:ind w:left="283" w:hanging="425"/>
        <w:jc w:val="both"/>
      </w:pPr>
      <w:r w:rsidRPr="008B2186">
        <w:t>23.</w:t>
      </w:r>
      <w:r w:rsidRPr="008B2186">
        <w:tab/>
        <w:t>Wymagania dotyczące zabezpieczenia należytego wykonania umowy</w:t>
      </w:r>
    </w:p>
    <w:p w:rsidR="00D722DC" w:rsidRPr="008B2186" w:rsidRDefault="00D722DC" w:rsidP="00FF070E">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D722DC" w:rsidRPr="008B2186" w:rsidRDefault="00D722DC" w:rsidP="00FF070E">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może być w zakresie jej zastosowania bardziej uciążliwsza dla Zamawiającego niż </w:t>
      </w:r>
      <w:r w:rsidRPr="008B2186">
        <w:rPr>
          <w:spacing w:val="-6"/>
          <w:sz w:val="24"/>
        </w:rPr>
        <w:t>alternatywna forma pieniężna, tym samym powinna być sporządzona zgodnie z obowiązującym</w:t>
      </w:r>
      <w:r w:rsidRPr="008B2186">
        <w:rPr>
          <w:sz w:val="24"/>
        </w:rPr>
        <w:t xml:space="preserve"> prawem, powinna być nieodwołalna i winna zawierać następujące elementy:</w:t>
      </w:r>
    </w:p>
    <w:p w:rsidR="00D722DC" w:rsidRPr="008B2186" w:rsidRDefault="00D722DC" w:rsidP="00FF070E">
      <w:pPr>
        <w:numPr>
          <w:ilvl w:val="0"/>
          <w:numId w:val="23"/>
        </w:numPr>
        <w:ind w:left="1134" w:hanging="283"/>
        <w:jc w:val="both"/>
        <w:rPr>
          <w:iCs/>
          <w:sz w:val="24"/>
          <w:szCs w:val="24"/>
        </w:rPr>
      </w:pPr>
      <w:r w:rsidRPr="008B2186">
        <w:rPr>
          <w:spacing w:val="-5"/>
          <w:sz w:val="24"/>
          <w:szCs w:val="24"/>
        </w:rPr>
        <w:t>nazwę dającego zlecenie (Wykonawcy),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D722DC" w:rsidRPr="008B2186" w:rsidRDefault="00D722DC" w:rsidP="00FF070E">
      <w:pPr>
        <w:numPr>
          <w:ilvl w:val="0"/>
          <w:numId w:val="23"/>
        </w:numPr>
        <w:ind w:left="1134" w:hanging="283"/>
        <w:jc w:val="both"/>
        <w:rPr>
          <w:iCs/>
          <w:sz w:val="24"/>
          <w:szCs w:val="24"/>
        </w:rPr>
      </w:pPr>
      <w:r w:rsidRPr="008B2186">
        <w:rPr>
          <w:iCs/>
          <w:sz w:val="24"/>
          <w:szCs w:val="24"/>
        </w:rPr>
        <w:t>określenie wierzytelności, która ma być zabezpieczona gwarancja (</w:t>
      </w:r>
      <w:r w:rsidRPr="008B2186">
        <w:rPr>
          <w:i/>
          <w:iCs/>
          <w:sz w:val="24"/>
          <w:szCs w:val="24"/>
        </w:rPr>
        <w:t>zgodnie z zapisami wzoru Umowy – załącznika do SIWZ</w:t>
      </w:r>
      <w:r w:rsidRPr="008B2186">
        <w:rPr>
          <w:iCs/>
          <w:sz w:val="24"/>
          <w:szCs w:val="24"/>
        </w:rPr>
        <w:t>),</w:t>
      </w:r>
    </w:p>
    <w:p w:rsidR="00D722DC" w:rsidRPr="008B2186" w:rsidRDefault="00D722DC" w:rsidP="00FF070E">
      <w:pPr>
        <w:numPr>
          <w:ilvl w:val="0"/>
          <w:numId w:val="23"/>
        </w:numPr>
        <w:ind w:left="1134" w:hanging="283"/>
        <w:jc w:val="both"/>
        <w:rPr>
          <w:iCs/>
          <w:sz w:val="24"/>
          <w:szCs w:val="24"/>
        </w:rPr>
      </w:pPr>
      <w:r w:rsidRPr="008B2186">
        <w:rPr>
          <w:iCs/>
          <w:sz w:val="24"/>
          <w:szCs w:val="24"/>
        </w:rPr>
        <w:t>gwarantowaną kwotę w PLN,</w:t>
      </w:r>
    </w:p>
    <w:p w:rsidR="00D722DC" w:rsidRPr="008B2186" w:rsidRDefault="00D722DC" w:rsidP="00FF070E">
      <w:pPr>
        <w:numPr>
          <w:ilvl w:val="0"/>
          <w:numId w:val="23"/>
        </w:numPr>
        <w:ind w:left="1134" w:hanging="283"/>
        <w:jc w:val="both"/>
        <w:rPr>
          <w:iCs/>
          <w:sz w:val="24"/>
          <w:szCs w:val="24"/>
        </w:rPr>
      </w:pPr>
      <w:r w:rsidRPr="008B2186">
        <w:rPr>
          <w:iCs/>
          <w:sz w:val="24"/>
          <w:szCs w:val="24"/>
        </w:rPr>
        <w:t>termin ważności gwarancji,</w:t>
      </w:r>
    </w:p>
    <w:p w:rsidR="00D722DC" w:rsidRPr="008B2186" w:rsidRDefault="00D722DC" w:rsidP="00FF070E">
      <w:pPr>
        <w:numPr>
          <w:ilvl w:val="0"/>
          <w:numId w:val="23"/>
        </w:numPr>
        <w:ind w:left="1134" w:hanging="283"/>
        <w:jc w:val="both"/>
        <w:rPr>
          <w:iCs/>
          <w:sz w:val="24"/>
          <w:szCs w:val="24"/>
        </w:rPr>
      </w:pPr>
      <w:r w:rsidRPr="008B2186">
        <w:rPr>
          <w:iCs/>
          <w:sz w:val="24"/>
          <w:szCs w:val="24"/>
        </w:rPr>
        <w:t xml:space="preserve">zobowiązanie gwaranta (poręczyciela) do zapłaty kwoty zabezpieczenia nieodwołalnie </w:t>
      </w:r>
      <w:r w:rsidRPr="008B2186">
        <w:rPr>
          <w:iCs/>
          <w:sz w:val="24"/>
          <w:szCs w:val="24"/>
        </w:rPr>
        <w:br/>
        <w:t xml:space="preserve">i bezwarunkowo na pierwsze pisemne żądanie beneficjenta gwarancji (Zamawiającego) zawierające oświadczenie, że kwota zabezpieczenia jest mu należna na skutek </w:t>
      </w:r>
      <w:r w:rsidRPr="008B2186">
        <w:rPr>
          <w:iCs/>
          <w:spacing w:val="-4"/>
          <w:sz w:val="24"/>
          <w:szCs w:val="24"/>
        </w:rPr>
        <w:t>niewykonania lub nienależytego wykonania umowy przez dającego zlecenie (Wykonawcę),</w:t>
      </w:r>
    </w:p>
    <w:p w:rsidR="00D722DC" w:rsidRPr="008B2186" w:rsidRDefault="00D722DC" w:rsidP="00FF070E">
      <w:pPr>
        <w:numPr>
          <w:ilvl w:val="0"/>
          <w:numId w:val="23"/>
        </w:numPr>
        <w:ind w:left="1134" w:hanging="283"/>
        <w:jc w:val="both"/>
        <w:rPr>
          <w:iCs/>
          <w:sz w:val="24"/>
          <w:szCs w:val="24"/>
        </w:rPr>
      </w:pPr>
      <w:r w:rsidRPr="008B2186">
        <w:rPr>
          <w:iCs/>
          <w:sz w:val="24"/>
          <w:szCs w:val="24"/>
        </w:rPr>
        <w:t xml:space="preserve">termin wypłaty kwoty gwarancji nie powinien przekraczać </w:t>
      </w:r>
      <w:r w:rsidRPr="00EE5DA9">
        <w:rPr>
          <w:b/>
          <w:iCs/>
          <w:sz w:val="24"/>
          <w:szCs w:val="24"/>
        </w:rPr>
        <w:t>14 dni</w:t>
      </w:r>
      <w:r w:rsidRPr="008B2186">
        <w:rPr>
          <w:iCs/>
          <w:sz w:val="24"/>
          <w:szCs w:val="24"/>
        </w:rPr>
        <w:t xml:space="preserve"> od dnia otrzymania wezwania do wypłaty.</w:t>
      </w:r>
    </w:p>
    <w:p w:rsidR="00D722DC" w:rsidRPr="008B2186" w:rsidRDefault="00D722DC" w:rsidP="00FF070E">
      <w:pPr>
        <w:numPr>
          <w:ilvl w:val="0"/>
          <w:numId w:val="23"/>
        </w:numPr>
        <w:ind w:left="1134" w:hanging="283"/>
        <w:jc w:val="both"/>
        <w:rPr>
          <w:iCs/>
          <w:sz w:val="24"/>
          <w:szCs w:val="24"/>
        </w:rPr>
      </w:pPr>
      <w:r w:rsidRPr="008B2186">
        <w:rPr>
          <w:iCs/>
          <w:sz w:val="24"/>
          <w:szCs w:val="24"/>
        </w:rPr>
        <w:t>wszelkie spory mogące wynikać z gwarancji (poręczenia) będą rozstrzygane przez</w:t>
      </w:r>
      <w:r w:rsidRPr="008B2186">
        <w:rPr>
          <w:iCs/>
          <w:sz w:val="24"/>
          <w:szCs w:val="24"/>
        </w:rPr>
        <w:br/>
        <w:t>Sąd właściwy miejscowo dla siedziby Zamawiającego (beneficjenta gwarancji).</w:t>
      </w:r>
    </w:p>
    <w:p w:rsidR="00D722DC" w:rsidRDefault="00D722DC" w:rsidP="00FF070E">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Pr="008B2186">
        <w:rPr>
          <w:sz w:val="24"/>
          <w:szCs w:val="24"/>
        </w:rPr>
        <w:t>Zamawiającego</w:t>
      </w:r>
      <w:r>
        <w:rPr>
          <w:sz w:val="24"/>
          <w:szCs w:val="24"/>
        </w:rPr>
        <w:t xml:space="preserve">: </w:t>
      </w:r>
      <w:r w:rsidRPr="008B2186">
        <w:rPr>
          <w:b/>
          <w:bCs/>
          <w:spacing w:val="-4"/>
          <w:sz w:val="24"/>
          <w:szCs w:val="24"/>
        </w:rPr>
        <w:t xml:space="preserve">Bank Polska Kasa Opieki S.A. (Bank Pekao S.A.) </w:t>
      </w:r>
    </w:p>
    <w:p w:rsidR="00D722DC" w:rsidRPr="008B2186" w:rsidRDefault="00D722DC" w:rsidP="00FF070E">
      <w:pPr>
        <w:tabs>
          <w:tab w:val="left" w:pos="851"/>
        </w:tabs>
        <w:ind w:left="851"/>
        <w:jc w:val="both"/>
        <w:rPr>
          <w:b/>
          <w:bCs/>
          <w:spacing w:val="-4"/>
          <w:sz w:val="24"/>
          <w:szCs w:val="24"/>
        </w:rPr>
      </w:pPr>
      <w:r w:rsidRPr="008B2186">
        <w:rPr>
          <w:b/>
          <w:bCs/>
          <w:spacing w:val="-4"/>
          <w:sz w:val="24"/>
          <w:szCs w:val="24"/>
        </w:rPr>
        <w:t xml:space="preserve">Nr konta 25 1240 6452 1111 0010 4816 9416 </w:t>
      </w:r>
    </w:p>
    <w:p w:rsidR="00D722DC" w:rsidRPr="00FF070E" w:rsidRDefault="00D722DC" w:rsidP="00FF070E">
      <w:pPr>
        <w:tabs>
          <w:tab w:val="left" w:pos="851"/>
        </w:tabs>
        <w:ind w:left="851"/>
        <w:jc w:val="both"/>
        <w:rPr>
          <w:bCs/>
          <w:i/>
          <w:sz w:val="24"/>
          <w:szCs w:val="24"/>
        </w:rPr>
      </w:pPr>
      <w:r w:rsidRPr="00700397">
        <w:rPr>
          <w:spacing w:val="-4"/>
          <w:sz w:val="24"/>
          <w:szCs w:val="24"/>
        </w:rPr>
        <w:t xml:space="preserve">z adnotacją: ZABEZPIECZENIE - </w:t>
      </w:r>
      <w:r w:rsidRPr="00FF070E">
        <w:rPr>
          <w:sz w:val="24"/>
          <w:szCs w:val="24"/>
        </w:rPr>
        <w:t>„</w:t>
      </w:r>
      <w:r>
        <w:rPr>
          <w:bCs/>
          <w:i/>
          <w:sz w:val="24"/>
          <w:szCs w:val="24"/>
        </w:rPr>
        <w:t>Przebudowa chodników na terenie Miasta Bydgoszczy w 2018 roku</w:t>
      </w:r>
      <w:r w:rsidRPr="00FF070E">
        <w:rPr>
          <w:bCs/>
          <w:sz w:val="24"/>
          <w:szCs w:val="24"/>
        </w:rPr>
        <w:t>”</w:t>
      </w:r>
      <w:r w:rsidRPr="00FF070E">
        <w:rPr>
          <w:bCs/>
          <w:i/>
          <w:sz w:val="24"/>
          <w:szCs w:val="24"/>
        </w:rPr>
        <w:t>.</w:t>
      </w:r>
    </w:p>
    <w:p w:rsidR="00D722DC" w:rsidRPr="008B2186" w:rsidRDefault="00D722DC" w:rsidP="00FF070E">
      <w:pPr>
        <w:ind w:left="851" w:hanging="567"/>
        <w:jc w:val="both"/>
        <w:rPr>
          <w:sz w:val="24"/>
          <w:szCs w:val="24"/>
        </w:rPr>
      </w:pPr>
      <w:r w:rsidRPr="008B2186">
        <w:rPr>
          <w:sz w:val="24"/>
          <w:szCs w:val="24"/>
        </w:rPr>
        <w:t>23.4</w:t>
      </w:r>
      <w:r w:rsidRPr="008B2186">
        <w:rPr>
          <w:sz w:val="24"/>
          <w:szCs w:val="24"/>
        </w:rPr>
        <w:tab/>
      </w:r>
      <w:r w:rsidRPr="008B2186">
        <w:rPr>
          <w:sz w:val="24"/>
        </w:rPr>
        <w:t xml:space="preserve">Zabezpieczenie </w:t>
      </w:r>
      <w:r w:rsidRPr="008B2186">
        <w:rPr>
          <w:sz w:val="24"/>
          <w:szCs w:val="24"/>
        </w:rPr>
        <w:t xml:space="preserve">wnoszone w formie poręczeń lub gwarancji powinno być wystawione </w:t>
      </w:r>
      <w:r w:rsidRPr="008B2186">
        <w:rPr>
          <w:sz w:val="24"/>
          <w:szCs w:val="24"/>
        </w:rPr>
        <w:br/>
        <w:t xml:space="preserve">na Zamawiającego - Zarząd Dróg Miejskich i Komunikacji Publicznej w Bydgoszczy, </w:t>
      </w:r>
      <w:r w:rsidRPr="008B2186">
        <w:rPr>
          <w:sz w:val="24"/>
          <w:szCs w:val="24"/>
        </w:rPr>
        <w:br/>
        <w:t>ul. Toruńska 174a, 85-844 Bydgoszcz.</w:t>
      </w:r>
    </w:p>
    <w:p w:rsidR="00D722DC" w:rsidRPr="004751DA" w:rsidRDefault="00D722DC" w:rsidP="00FF070E">
      <w:pPr>
        <w:tabs>
          <w:tab w:val="num" w:pos="-2694"/>
          <w:tab w:val="left" w:pos="851"/>
        </w:tabs>
        <w:ind w:left="851" w:hanging="567"/>
        <w:jc w:val="both"/>
        <w:rPr>
          <w:sz w:val="24"/>
        </w:rPr>
      </w:pPr>
      <w:r w:rsidRPr="004751DA">
        <w:rPr>
          <w:sz w:val="24"/>
        </w:rPr>
        <w:t>23.5.</w:t>
      </w:r>
      <w:r w:rsidRPr="004751DA">
        <w:rPr>
          <w:sz w:val="24"/>
        </w:rPr>
        <w:tab/>
        <w:t xml:space="preserve">Zabezpieczenie należytego wykonania umowy dla zamówienia podstawowego ustala się w wysokości </w:t>
      </w:r>
      <w:r w:rsidRPr="004751DA">
        <w:rPr>
          <w:b/>
          <w:sz w:val="24"/>
        </w:rPr>
        <w:t>5 %</w:t>
      </w:r>
      <w:r w:rsidRPr="004751DA">
        <w:rPr>
          <w:sz w:val="24"/>
        </w:rPr>
        <w:t xml:space="preserve"> </w:t>
      </w:r>
      <w:r w:rsidRPr="004751DA">
        <w:rPr>
          <w:b/>
          <w:sz w:val="24"/>
        </w:rPr>
        <w:t>ceny całkowitej podanej w ofercie</w:t>
      </w:r>
      <w:r w:rsidRPr="004751DA">
        <w:rPr>
          <w:sz w:val="24"/>
        </w:rPr>
        <w:t>.</w:t>
      </w:r>
    </w:p>
    <w:p w:rsidR="00D722DC" w:rsidRDefault="00D722DC" w:rsidP="00FF070E">
      <w:pPr>
        <w:tabs>
          <w:tab w:val="left" w:pos="851"/>
        </w:tabs>
        <w:ind w:left="851" w:hanging="567"/>
        <w:jc w:val="both"/>
        <w:rPr>
          <w:sz w:val="24"/>
          <w:szCs w:val="24"/>
        </w:rPr>
      </w:pPr>
      <w:r>
        <w:rPr>
          <w:sz w:val="24"/>
          <w:szCs w:val="24"/>
        </w:rPr>
        <w:tab/>
        <w:t>W przypadku uruchomienia prawa opcji, Zamawiający wezwie Wykonawcę do wydłużenia terminu zabezpieczenia należytego wykonania Umowy, gdy zabezpieczenie zostało złożone w innej formie niż pieniądz.</w:t>
      </w:r>
    </w:p>
    <w:p w:rsidR="00D722DC" w:rsidRPr="0080664D" w:rsidRDefault="00D722DC" w:rsidP="00FF070E">
      <w:pPr>
        <w:tabs>
          <w:tab w:val="left" w:pos="851"/>
        </w:tabs>
        <w:ind w:left="851" w:hanging="567"/>
        <w:jc w:val="both"/>
        <w:rPr>
          <w:sz w:val="24"/>
        </w:rPr>
      </w:pPr>
      <w:r w:rsidRPr="0080664D">
        <w:rPr>
          <w:sz w:val="24"/>
        </w:rPr>
        <w:t xml:space="preserve"> 23.</w:t>
      </w:r>
      <w:r>
        <w:rPr>
          <w:sz w:val="24"/>
        </w:rPr>
        <w:t>6</w:t>
      </w:r>
      <w:r w:rsidRPr="0080664D">
        <w:rPr>
          <w:sz w:val="24"/>
        </w:rPr>
        <w:t>.</w:t>
      </w:r>
      <w:r w:rsidRPr="0080664D">
        <w:rPr>
          <w:sz w:val="24"/>
        </w:rPr>
        <w:tab/>
        <w:t xml:space="preserve">Zabezpieczenie należytego wykonania umowy pozostaje w dyspozycji Zamawiającego </w:t>
      </w:r>
      <w:r w:rsidRPr="0080664D">
        <w:rPr>
          <w:sz w:val="24"/>
        </w:rPr>
        <w:br/>
        <w:t xml:space="preserve">i będzie zwrócone lub zatrzymane, zgodnie z </w:t>
      </w:r>
      <w:r w:rsidRPr="0080664D">
        <w:rPr>
          <w:b/>
          <w:sz w:val="24"/>
        </w:rPr>
        <w:t>art. 151</w:t>
      </w:r>
      <w:r w:rsidRPr="0080664D">
        <w:rPr>
          <w:sz w:val="24"/>
        </w:rPr>
        <w:t xml:space="preserve"> UPZP oraz </w:t>
      </w:r>
      <w:r w:rsidRPr="0080664D">
        <w:rPr>
          <w:b/>
          <w:sz w:val="24"/>
        </w:rPr>
        <w:t>art. 148 ust. 5</w:t>
      </w:r>
      <w:r w:rsidRPr="0080664D">
        <w:rPr>
          <w:sz w:val="24"/>
        </w:rPr>
        <w:t xml:space="preserve"> UPZP </w:t>
      </w:r>
      <w:r w:rsidRPr="0080664D">
        <w:rPr>
          <w:sz w:val="24"/>
        </w:rPr>
        <w:br/>
        <w:t>w przypadku zabezpieczenia wniesionego w pieniądzu.</w:t>
      </w:r>
    </w:p>
    <w:p w:rsidR="00D722DC" w:rsidRPr="008B2186" w:rsidRDefault="00D722DC" w:rsidP="00C24F68">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D722DC" w:rsidRPr="008B2186" w:rsidRDefault="00D722DC"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D722DC" w:rsidRPr="008B2186" w:rsidRDefault="00D722DC"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D722DC" w:rsidRPr="008B2186" w:rsidRDefault="00D722DC"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D722DC" w:rsidRPr="00FF070E" w:rsidRDefault="00D722DC" w:rsidP="00C24F68">
      <w:pPr>
        <w:pStyle w:val="Subhead2"/>
        <w:tabs>
          <w:tab w:val="left" w:pos="-284"/>
        </w:tabs>
        <w:spacing w:before="240" w:after="120"/>
        <w:ind w:left="425" w:hanging="425"/>
        <w:jc w:val="both"/>
        <w:rPr>
          <w:szCs w:val="24"/>
        </w:rPr>
      </w:pPr>
      <w:r w:rsidRPr="00FF070E">
        <w:rPr>
          <w:szCs w:val="24"/>
        </w:rPr>
        <w:t>25.</w:t>
      </w:r>
      <w:r w:rsidRPr="00FF070E">
        <w:rPr>
          <w:szCs w:val="24"/>
        </w:rPr>
        <w:tab/>
      </w:r>
      <w:r w:rsidRPr="00FF070E">
        <w:rPr>
          <w:spacing w:val="-2"/>
          <w:szCs w:val="24"/>
        </w:rPr>
        <w:t>Pouczenie o środkach ochrony prawnej przysługujących wykonawcom w toku postępowania</w:t>
      </w:r>
      <w:r w:rsidRPr="00FF070E">
        <w:rPr>
          <w:szCs w:val="24"/>
        </w:rPr>
        <w:t xml:space="preserve"> o udzielenie zamówienia</w:t>
      </w:r>
    </w:p>
    <w:p w:rsidR="00D722DC" w:rsidRPr="00FF070E" w:rsidRDefault="00D722DC" w:rsidP="00FF070E">
      <w:pPr>
        <w:pStyle w:val="Subhead2"/>
        <w:tabs>
          <w:tab w:val="left" w:pos="851"/>
        </w:tabs>
        <w:ind w:left="851" w:hanging="567"/>
        <w:jc w:val="both"/>
        <w:rPr>
          <w:b w:val="0"/>
          <w:szCs w:val="24"/>
        </w:rPr>
      </w:pPr>
      <w:r w:rsidRPr="00FF070E">
        <w:rPr>
          <w:b w:val="0"/>
          <w:szCs w:val="24"/>
        </w:rPr>
        <w:t>25.1.</w:t>
      </w:r>
      <w:r w:rsidRPr="00FF070E">
        <w:rPr>
          <w:b w:val="0"/>
          <w:szCs w:val="24"/>
        </w:rPr>
        <w:tab/>
        <w:t>Wykonawcom, a także innemu podmiotowi, jeżeli ma lub miał interes w uzyskaniu zamówienia oraz poniósł lub może ponieść szkodę w wyniku naruszenia przez Zamawiającego przepisów UPZP, przysługują środki ochrony prawnej.</w:t>
      </w:r>
    </w:p>
    <w:p w:rsidR="00D722DC" w:rsidRPr="00FF070E" w:rsidRDefault="00D722DC" w:rsidP="00FF070E">
      <w:pPr>
        <w:pStyle w:val="Subhead2"/>
        <w:tabs>
          <w:tab w:val="left" w:pos="851"/>
        </w:tabs>
        <w:ind w:left="851" w:hanging="567"/>
        <w:jc w:val="both"/>
        <w:rPr>
          <w:b w:val="0"/>
          <w:szCs w:val="24"/>
        </w:rPr>
      </w:pPr>
      <w:r w:rsidRPr="00FF070E">
        <w:rPr>
          <w:b w:val="0"/>
          <w:szCs w:val="24"/>
        </w:rPr>
        <w:t>25.2.</w:t>
      </w:r>
      <w:r w:rsidRPr="00FF070E">
        <w:rPr>
          <w:b w:val="0"/>
          <w:szCs w:val="24"/>
        </w:rPr>
        <w:tab/>
        <w:t>Środki ochrony prawnej wobec ogłoszenia o zamówieniu oraz specyfikacji istotnych warunków zamówienia przysługują również organizacjom wpisanym na listę, o której mowa w art. 154 pkt 5 UPZP.</w:t>
      </w:r>
    </w:p>
    <w:p w:rsidR="00D722DC" w:rsidRPr="00FF070E" w:rsidRDefault="00D722DC" w:rsidP="00FF070E">
      <w:pPr>
        <w:pStyle w:val="Subhead2"/>
        <w:tabs>
          <w:tab w:val="left" w:pos="851"/>
        </w:tabs>
        <w:ind w:left="851" w:hanging="567"/>
        <w:jc w:val="both"/>
        <w:rPr>
          <w:b w:val="0"/>
          <w:szCs w:val="24"/>
        </w:rPr>
      </w:pPr>
      <w:r w:rsidRPr="00FF070E">
        <w:rPr>
          <w:b w:val="0"/>
          <w:szCs w:val="24"/>
        </w:rPr>
        <w:t>25.3.</w:t>
      </w:r>
      <w:r w:rsidRPr="00FF070E">
        <w:rPr>
          <w:b w:val="0"/>
          <w:szCs w:val="24"/>
        </w:rPr>
        <w:tab/>
        <w:t xml:space="preserve">Wykonawca może w terminie przewidzianym do wniesienia odwołania poinformować </w:t>
      </w:r>
      <w:r w:rsidRPr="00FF070E">
        <w:rPr>
          <w:b w:val="0"/>
          <w:spacing w:val="-6"/>
          <w:szCs w:val="24"/>
        </w:rPr>
        <w:t>Zamawiającego o niezgodnej z przepisami UPZP czynności podjętej przez niego lub zaniechaniu</w:t>
      </w:r>
      <w:r w:rsidRPr="00FF070E">
        <w:rPr>
          <w:b w:val="0"/>
          <w:szCs w:val="24"/>
        </w:rPr>
        <w:t xml:space="preserve"> czynności, do której jest on zobowiązany na podstawie UPZP, na które nie przysługuje odwołanie na podstawie art. 180 ust. 2 UPZP.</w:t>
      </w:r>
    </w:p>
    <w:p w:rsidR="00D722DC" w:rsidRPr="00FF070E" w:rsidRDefault="00D722DC" w:rsidP="00FF070E">
      <w:pPr>
        <w:pStyle w:val="Subhead2"/>
        <w:tabs>
          <w:tab w:val="left" w:pos="851"/>
        </w:tabs>
        <w:ind w:left="851" w:hanging="567"/>
        <w:jc w:val="both"/>
        <w:rPr>
          <w:b w:val="0"/>
          <w:szCs w:val="24"/>
        </w:rPr>
      </w:pPr>
      <w:r w:rsidRPr="00FF070E">
        <w:rPr>
          <w:b w:val="0"/>
          <w:szCs w:val="24"/>
        </w:rPr>
        <w:t>25.4.</w:t>
      </w:r>
      <w:r w:rsidRPr="00FF070E">
        <w:rPr>
          <w:b w:val="0"/>
          <w:szCs w:val="24"/>
        </w:rPr>
        <w:tab/>
        <w:t xml:space="preserve">W przypadku uznania zasadności przekazanej informacji Zamawiający powtarza czynność </w:t>
      </w:r>
      <w:r w:rsidRPr="00FF070E">
        <w:rPr>
          <w:b w:val="0"/>
          <w:spacing w:val="-4"/>
          <w:szCs w:val="24"/>
        </w:rPr>
        <w:t>albo dokonuje czynności zaniechanej, informując o tym wykonawców w sposób przewidziany</w:t>
      </w:r>
      <w:r w:rsidRPr="00FF070E">
        <w:rPr>
          <w:b w:val="0"/>
          <w:szCs w:val="24"/>
        </w:rPr>
        <w:t xml:space="preserve"> w UPZP dla tej czynności.</w:t>
      </w:r>
    </w:p>
    <w:p w:rsidR="00D722DC" w:rsidRPr="00FF070E" w:rsidRDefault="00D722DC" w:rsidP="00FF070E">
      <w:pPr>
        <w:pStyle w:val="Subhead2"/>
        <w:tabs>
          <w:tab w:val="left" w:pos="851"/>
        </w:tabs>
        <w:ind w:left="851" w:hanging="567"/>
        <w:jc w:val="both"/>
        <w:rPr>
          <w:b w:val="0"/>
          <w:szCs w:val="24"/>
        </w:rPr>
      </w:pPr>
      <w:r w:rsidRPr="00FF070E">
        <w:rPr>
          <w:b w:val="0"/>
          <w:szCs w:val="24"/>
        </w:rPr>
        <w:t>25.5.</w:t>
      </w:r>
      <w:r w:rsidRPr="00FF070E">
        <w:rPr>
          <w:b w:val="0"/>
          <w:szCs w:val="24"/>
        </w:rPr>
        <w:tab/>
        <w:t>Na czynności, o których mowa w pkt 25.4, nie przysługuje odwołanie, z zastrzeżeniem art. 180 ust. 2 UPZP.</w:t>
      </w:r>
    </w:p>
    <w:p w:rsidR="00D722DC" w:rsidRPr="00FF070E" w:rsidRDefault="00D722DC" w:rsidP="00FF070E">
      <w:pPr>
        <w:pStyle w:val="Subhead2"/>
        <w:tabs>
          <w:tab w:val="left" w:pos="851"/>
        </w:tabs>
        <w:ind w:left="851" w:hanging="567"/>
        <w:jc w:val="both"/>
        <w:rPr>
          <w:b w:val="0"/>
          <w:szCs w:val="24"/>
        </w:rPr>
      </w:pPr>
      <w:r w:rsidRPr="00FF070E">
        <w:rPr>
          <w:b w:val="0"/>
          <w:szCs w:val="24"/>
        </w:rPr>
        <w:t>25.6.</w:t>
      </w:r>
      <w:r w:rsidRPr="00FF070E">
        <w:rPr>
          <w:b w:val="0"/>
          <w:szCs w:val="24"/>
        </w:rPr>
        <w:tab/>
        <w:t>Odwołanie przysługuje wyłącznie od niezgodnej z przepisami ustawy czynności Zamawiającego podjętej w postępowaniu o udzielenie zamówienia lub zaniechania czynności, do której Zamawiający jest zobowiązany na podstawie ustawy.</w:t>
      </w:r>
    </w:p>
    <w:p w:rsidR="00D722DC" w:rsidRPr="00FF070E" w:rsidRDefault="00D722DC" w:rsidP="00FF070E">
      <w:pPr>
        <w:autoSpaceDE w:val="0"/>
        <w:autoSpaceDN w:val="0"/>
        <w:adjustRightInd w:val="0"/>
        <w:ind w:left="851"/>
        <w:jc w:val="both"/>
        <w:rPr>
          <w:i/>
          <w:sz w:val="24"/>
          <w:szCs w:val="24"/>
        </w:rPr>
      </w:pPr>
      <w:r w:rsidRPr="00FF070E">
        <w:rPr>
          <w:i/>
          <w:spacing w:val="-4"/>
          <w:sz w:val="24"/>
          <w:szCs w:val="24"/>
        </w:rPr>
        <w:t>Zgodnie z art. 180 ust. 2 UPZP, w niniejszym postępowaniu, odwołanie przysługuje wyłącznie</w:t>
      </w:r>
      <w:r w:rsidRPr="00FF070E">
        <w:rPr>
          <w:i/>
          <w:sz w:val="24"/>
          <w:szCs w:val="24"/>
        </w:rPr>
        <w:t xml:space="preserve"> wobec czynności:</w:t>
      </w:r>
    </w:p>
    <w:p w:rsidR="00D722DC" w:rsidRPr="00FF070E" w:rsidRDefault="00D722DC" w:rsidP="00FF070E">
      <w:pPr>
        <w:numPr>
          <w:ilvl w:val="0"/>
          <w:numId w:val="37"/>
        </w:numPr>
        <w:autoSpaceDE w:val="0"/>
        <w:autoSpaceDN w:val="0"/>
        <w:adjustRightInd w:val="0"/>
        <w:jc w:val="both"/>
        <w:rPr>
          <w:i/>
          <w:sz w:val="24"/>
          <w:szCs w:val="24"/>
        </w:rPr>
      </w:pPr>
      <w:r w:rsidRPr="00FF070E">
        <w:rPr>
          <w:i/>
          <w:sz w:val="24"/>
          <w:szCs w:val="24"/>
        </w:rPr>
        <w:t>określenia warunków udziału w postępowaniu,</w:t>
      </w:r>
    </w:p>
    <w:p w:rsidR="00D722DC" w:rsidRPr="00FF070E" w:rsidRDefault="00D722DC" w:rsidP="00FF070E">
      <w:pPr>
        <w:numPr>
          <w:ilvl w:val="0"/>
          <w:numId w:val="37"/>
        </w:numPr>
        <w:autoSpaceDE w:val="0"/>
        <w:autoSpaceDN w:val="0"/>
        <w:adjustRightInd w:val="0"/>
        <w:jc w:val="both"/>
        <w:rPr>
          <w:i/>
          <w:sz w:val="24"/>
          <w:szCs w:val="24"/>
        </w:rPr>
      </w:pPr>
      <w:r w:rsidRPr="00FF070E">
        <w:rPr>
          <w:i/>
          <w:sz w:val="24"/>
          <w:szCs w:val="24"/>
        </w:rPr>
        <w:t>opisu przedmiotu zamówienia,</w:t>
      </w:r>
    </w:p>
    <w:p w:rsidR="00D722DC" w:rsidRPr="00FF070E" w:rsidRDefault="00D722DC" w:rsidP="00FF070E">
      <w:pPr>
        <w:tabs>
          <w:tab w:val="left" w:pos="-6946"/>
        </w:tabs>
        <w:autoSpaceDE w:val="0"/>
        <w:autoSpaceDN w:val="0"/>
        <w:adjustRightInd w:val="0"/>
        <w:ind w:left="851"/>
        <w:jc w:val="both"/>
        <w:rPr>
          <w:i/>
          <w:sz w:val="24"/>
          <w:szCs w:val="24"/>
        </w:rPr>
      </w:pPr>
      <w:r w:rsidRPr="00FF070E">
        <w:rPr>
          <w:i/>
          <w:sz w:val="24"/>
          <w:szCs w:val="24"/>
        </w:rPr>
        <w:t>3) wykluczenia odwołującego z postępowania o udzielenie zamówienia;</w:t>
      </w:r>
    </w:p>
    <w:p w:rsidR="00D722DC" w:rsidRPr="00FF070E" w:rsidRDefault="00D722DC" w:rsidP="00FF070E">
      <w:pPr>
        <w:tabs>
          <w:tab w:val="left" w:pos="-6946"/>
        </w:tabs>
        <w:autoSpaceDE w:val="0"/>
        <w:autoSpaceDN w:val="0"/>
        <w:adjustRightInd w:val="0"/>
        <w:ind w:left="851"/>
        <w:jc w:val="both"/>
        <w:rPr>
          <w:i/>
          <w:sz w:val="24"/>
          <w:szCs w:val="24"/>
        </w:rPr>
      </w:pPr>
      <w:r w:rsidRPr="00FF070E">
        <w:rPr>
          <w:i/>
          <w:sz w:val="24"/>
          <w:szCs w:val="24"/>
        </w:rPr>
        <w:t xml:space="preserve">4) odrzucenia oferty odwołującego, </w:t>
      </w:r>
    </w:p>
    <w:p w:rsidR="00D722DC" w:rsidRPr="00FF070E" w:rsidRDefault="00D722DC" w:rsidP="00FF070E">
      <w:pPr>
        <w:tabs>
          <w:tab w:val="left" w:pos="-6946"/>
        </w:tabs>
        <w:autoSpaceDE w:val="0"/>
        <w:autoSpaceDN w:val="0"/>
        <w:adjustRightInd w:val="0"/>
        <w:ind w:left="851"/>
        <w:jc w:val="both"/>
        <w:rPr>
          <w:i/>
          <w:sz w:val="24"/>
          <w:szCs w:val="24"/>
        </w:rPr>
      </w:pPr>
      <w:r w:rsidRPr="00FF070E">
        <w:rPr>
          <w:i/>
          <w:sz w:val="24"/>
          <w:szCs w:val="24"/>
        </w:rPr>
        <w:t>5) wyboru oferty najkorzystniejszej</w:t>
      </w:r>
    </w:p>
    <w:p w:rsidR="00D722DC" w:rsidRPr="00FF070E" w:rsidRDefault="00D722DC" w:rsidP="00FF070E">
      <w:pPr>
        <w:pStyle w:val="Subhead2"/>
        <w:tabs>
          <w:tab w:val="left" w:pos="851"/>
        </w:tabs>
        <w:ind w:left="851" w:hanging="567"/>
        <w:jc w:val="both"/>
        <w:rPr>
          <w:b w:val="0"/>
          <w:szCs w:val="24"/>
        </w:rPr>
      </w:pPr>
      <w:r w:rsidRPr="00FF070E">
        <w:rPr>
          <w:b w:val="0"/>
          <w:szCs w:val="24"/>
        </w:rPr>
        <w:t>25.7.</w:t>
      </w:r>
      <w:r w:rsidRPr="00FF070E">
        <w:rPr>
          <w:b w:val="0"/>
          <w:szCs w:val="24"/>
        </w:rPr>
        <w:tab/>
      </w:r>
      <w:r w:rsidRPr="00FF070E">
        <w:rPr>
          <w:b w:val="0"/>
          <w:spacing w:val="-2"/>
          <w:szCs w:val="24"/>
        </w:rPr>
        <w:t>Odwołanie powinno wskazywać czynność lub zaniechanie czynności Zamawiającego, której</w:t>
      </w:r>
      <w:r w:rsidRPr="00FF070E">
        <w:rPr>
          <w:b w:val="0"/>
          <w:szCs w:val="24"/>
        </w:rPr>
        <w:t xml:space="preserve"> zarzuca si</w:t>
      </w:r>
      <w:r>
        <w:rPr>
          <w:b w:val="0"/>
          <w:szCs w:val="24"/>
        </w:rPr>
        <w:t>ę</w:t>
      </w:r>
      <w:r w:rsidRPr="00FF070E">
        <w:rPr>
          <w:b w:val="0"/>
          <w:szCs w:val="24"/>
        </w:rPr>
        <w:t xml:space="preserve"> niezgodność z przepisami ustawy, zawierać zwięzłe przedstawienie zarzutów, </w:t>
      </w:r>
      <w:r w:rsidRPr="00FF070E">
        <w:rPr>
          <w:b w:val="0"/>
          <w:spacing w:val="-2"/>
          <w:szCs w:val="24"/>
        </w:rPr>
        <w:t>określać żądanie oraz wskazywać okoliczności faktyczne i prawne uzasadniające wniesienie</w:t>
      </w:r>
      <w:r w:rsidRPr="00FF070E">
        <w:rPr>
          <w:b w:val="0"/>
          <w:szCs w:val="24"/>
        </w:rPr>
        <w:t xml:space="preserve"> odwołania.</w:t>
      </w:r>
    </w:p>
    <w:p w:rsidR="00D722DC" w:rsidRPr="00FF070E" w:rsidRDefault="00D722DC" w:rsidP="00FF070E">
      <w:pPr>
        <w:pStyle w:val="Subhead2"/>
        <w:tabs>
          <w:tab w:val="left" w:pos="851"/>
        </w:tabs>
        <w:ind w:left="851" w:hanging="567"/>
        <w:jc w:val="both"/>
        <w:rPr>
          <w:b w:val="0"/>
          <w:szCs w:val="24"/>
        </w:rPr>
      </w:pPr>
      <w:r w:rsidRPr="00FF070E">
        <w:rPr>
          <w:b w:val="0"/>
          <w:szCs w:val="24"/>
        </w:rPr>
        <w:t>25.8.</w:t>
      </w:r>
      <w:r w:rsidRPr="00FF070E">
        <w:rPr>
          <w:b w:val="0"/>
          <w:color w:val="00B050"/>
          <w:szCs w:val="24"/>
        </w:rPr>
        <w:tab/>
      </w:r>
      <w:r w:rsidRPr="0040782E">
        <w:rPr>
          <w:b w:val="0"/>
          <w:spacing w:val="-4"/>
          <w:szCs w:val="24"/>
        </w:rPr>
        <w:t>Odwołanie wnosi si</w:t>
      </w:r>
      <w:r>
        <w:rPr>
          <w:b w:val="0"/>
          <w:spacing w:val="-4"/>
          <w:szCs w:val="24"/>
        </w:rPr>
        <w:t>ę</w:t>
      </w:r>
      <w:r w:rsidRPr="0040782E">
        <w:rPr>
          <w:b w:val="0"/>
          <w:spacing w:val="-4"/>
          <w:szCs w:val="24"/>
        </w:rPr>
        <w:t xml:space="preserve"> do Prezesa </w:t>
      </w:r>
      <w:r>
        <w:rPr>
          <w:b w:val="0"/>
          <w:spacing w:val="-4"/>
          <w:szCs w:val="24"/>
        </w:rPr>
        <w:t xml:space="preserve">Krajowej </w:t>
      </w:r>
      <w:r w:rsidRPr="0040782E">
        <w:rPr>
          <w:b w:val="0"/>
          <w:spacing w:val="-4"/>
          <w:szCs w:val="24"/>
        </w:rPr>
        <w:t>Izby</w:t>
      </w:r>
      <w:r>
        <w:rPr>
          <w:b w:val="0"/>
          <w:spacing w:val="-4"/>
          <w:szCs w:val="24"/>
        </w:rPr>
        <w:t xml:space="preserve"> Odwoławczej</w:t>
      </w:r>
      <w:r w:rsidRPr="0040782E">
        <w:rPr>
          <w:b w:val="0"/>
          <w:spacing w:val="-4"/>
          <w:szCs w:val="24"/>
        </w:rPr>
        <w:t xml:space="preserve"> (adres: Urząd Zamówień Publicznych, ul. Postępu 17a,</w:t>
      </w:r>
      <w:r w:rsidRPr="00FF070E">
        <w:rPr>
          <w:b w:val="0"/>
          <w:spacing w:val="-4"/>
          <w:szCs w:val="24"/>
        </w:rPr>
        <w:t xml:space="preserve"> 02-676 Warszawa, Polska, strona internetowa: </w:t>
      </w:r>
      <w:r w:rsidRPr="00FF070E">
        <w:rPr>
          <w:spacing w:val="-4"/>
          <w:szCs w:val="24"/>
        </w:rPr>
        <w:t>www.uzp.gov.pl</w:t>
      </w:r>
      <w:r w:rsidRPr="00FF070E">
        <w:rPr>
          <w:b w:val="0"/>
          <w:spacing w:val="-4"/>
          <w:szCs w:val="24"/>
        </w:rPr>
        <w:t xml:space="preserve">) </w:t>
      </w:r>
      <w:r w:rsidRPr="00FF070E">
        <w:rPr>
          <w:b w:val="0"/>
          <w:szCs w:val="24"/>
        </w:rPr>
        <w:t>w formie pisemnej albo elektronicznej opatrzonej bezpiecznym podpisem elektronicznym weryfikowanym za pomocą ważnego kwalifikowanego certyfikatu lub równoważnego środka, spełniającego wymagania tego rodzaju podpisu.</w:t>
      </w:r>
    </w:p>
    <w:p w:rsidR="00D722DC" w:rsidRPr="00291FE9" w:rsidRDefault="00D722DC" w:rsidP="00FF070E">
      <w:pPr>
        <w:pStyle w:val="Subhead2"/>
        <w:tabs>
          <w:tab w:val="left" w:pos="851"/>
        </w:tabs>
        <w:ind w:left="851" w:hanging="567"/>
        <w:jc w:val="both"/>
        <w:rPr>
          <w:b w:val="0"/>
          <w:spacing w:val="-4"/>
          <w:szCs w:val="24"/>
        </w:rPr>
      </w:pPr>
      <w:r w:rsidRPr="00FF070E">
        <w:rPr>
          <w:b w:val="0"/>
          <w:szCs w:val="24"/>
        </w:rPr>
        <w:t>25.9.</w:t>
      </w:r>
      <w:r w:rsidRPr="00FF070E">
        <w:rPr>
          <w:b w:val="0"/>
          <w:szCs w:val="24"/>
        </w:rPr>
        <w:tab/>
        <w:t>Odwołujący przesyła kopie odwołania Zamawiającemu przed upływem terminu do wniesienia odwołania w taki sposób, aby mógł</w:t>
      </w:r>
      <w:r>
        <w:rPr>
          <w:b w:val="0"/>
          <w:szCs w:val="24"/>
        </w:rPr>
        <w:t xml:space="preserve"> on zapoznać się</w:t>
      </w:r>
      <w:r w:rsidRPr="00FF070E">
        <w:rPr>
          <w:b w:val="0"/>
          <w:szCs w:val="24"/>
        </w:rPr>
        <w:t xml:space="preserve"> z jego treścią przed upływem tego terminu. Domniemywa się, i</w:t>
      </w:r>
      <w:r>
        <w:rPr>
          <w:b w:val="0"/>
          <w:szCs w:val="24"/>
        </w:rPr>
        <w:t>ż  Zamawiający mógł zapoznać się</w:t>
      </w:r>
      <w:r w:rsidRPr="00FF070E">
        <w:rPr>
          <w:b w:val="0"/>
          <w:szCs w:val="24"/>
        </w:rPr>
        <w:t xml:space="preserve"> z treścią </w:t>
      </w:r>
      <w:r w:rsidRPr="00FF070E">
        <w:rPr>
          <w:b w:val="0"/>
          <w:spacing w:val="-2"/>
          <w:szCs w:val="24"/>
        </w:rPr>
        <w:t>odwołania przed upływem terminu do jego wniesienia, jeżeli przesłanie jego kopii nastąpiło</w:t>
      </w:r>
      <w:r w:rsidRPr="00FF070E">
        <w:rPr>
          <w:b w:val="0"/>
          <w:szCs w:val="24"/>
        </w:rPr>
        <w:t xml:space="preserve"> </w:t>
      </w:r>
      <w:r w:rsidRPr="00FF070E">
        <w:rPr>
          <w:b w:val="0"/>
          <w:spacing w:val="-4"/>
          <w:szCs w:val="24"/>
        </w:rPr>
        <w:t>przed upływem terminu do jego wniesienia przy użyciu środków komunikacji elektronicznej</w:t>
      </w:r>
      <w:r>
        <w:rPr>
          <w:b w:val="0"/>
          <w:spacing w:val="-4"/>
          <w:szCs w:val="24"/>
        </w:rPr>
        <w:t xml:space="preserve"> </w:t>
      </w:r>
      <w:r w:rsidRPr="00291FE9">
        <w:rPr>
          <w:spacing w:val="-4"/>
          <w:szCs w:val="21"/>
        </w:rPr>
        <w:t>(</w:t>
      </w:r>
      <w:r w:rsidRPr="00291FE9">
        <w:rPr>
          <w:i/>
          <w:spacing w:val="-4"/>
          <w:szCs w:val="21"/>
        </w:rPr>
        <w:t>faks nr 052 582 27 77 – Sekretariat Zamawiającego, e-mail: zarzad@zdmikp.bydgoszcz.pl</w:t>
      </w:r>
      <w:r w:rsidRPr="00291FE9">
        <w:rPr>
          <w:spacing w:val="-4"/>
          <w:szCs w:val="21"/>
        </w:rPr>
        <w:t>)</w:t>
      </w:r>
      <w:r w:rsidRPr="00291FE9">
        <w:rPr>
          <w:b w:val="0"/>
          <w:spacing w:val="-4"/>
          <w:szCs w:val="24"/>
        </w:rPr>
        <w:t>.</w:t>
      </w:r>
    </w:p>
    <w:p w:rsidR="00D722DC" w:rsidRPr="00FF070E" w:rsidRDefault="00D722DC" w:rsidP="00FF070E">
      <w:pPr>
        <w:pStyle w:val="Subhead2"/>
        <w:tabs>
          <w:tab w:val="left" w:pos="851"/>
        </w:tabs>
        <w:ind w:left="851" w:hanging="567"/>
        <w:jc w:val="both"/>
        <w:rPr>
          <w:b w:val="0"/>
          <w:spacing w:val="-6"/>
          <w:szCs w:val="24"/>
        </w:rPr>
      </w:pPr>
      <w:r w:rsidRPr="00FF070E">
        <w:rPr>
          <w:b w:val="0"/>
          <w:spacing w:val="-20"/>
          <w:szCs w:val="24"/>
        </w:rPr>
        <w:t>25.10.</w:t>
      </w:r>
      <w:r w:rsidRPr="00FF070E">
        <w:rPr>
          <w:b w:val="0"/>
          <w:spacing w:val="-20"/>
          <w:szCs w:val="24"/>
        </w:rPr>
        <w:tab/>
      </w:r>
      <w:r w:rsidRPr="00FF070E">
        <w:rPr>
          <w:b w:val="0"/>
          <w:szCs w:val="24"/>
        </w:rPr>
        <w:t xml:space="preserve">Odwołanie wnosi się w terminie 5 dni od dnia przesłania informacji o czynności Zamawiającego stanowiącej podstawę jego wniesienia - jeżeli zostały przesłane w sposób </w:t>
      </w:r>
      <w:r w:rsidRPr="00FF070E">
        <w:rPr>
          <w:b w:val="0"/>
          <w:spacing w:val="-6"/>
          <w:szCs w:val="24"/>
        </w:rPr>
        <w:t xml:space="preserve">określony w art. 180 ust. 5 UPZP zdanie drugie, albo w terminie 10 dni - jeżeli zostały przesłane </w:t>
      </w:r>
      <w:r w:rsidRPr="00FF070E">
        <w:rPr>
          <w:b w:val="0"/>
          <w:spacing w:val="-6"/>
          <w:szCs w:val="24"/>
        </w:rPr>
        <w:br/>
        <w:t>w inny sposób.</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25.11.</w:t>
      </w:r>
      <w:r w:rsidRPr="00FF070E">
        <w:rPr>
          <w:b w:val="0"/>
          <w:szCs w:val="24"/>
        </w:rPr>
        <w:tab/>
        <w:t xml:space="preserve">Odwołanie wobec treści ogłoszenia o zamówieniu, a jeżeli postępowanie jest prowadzone </w:t>
      </w:r>
      <w:r w:rsidRPr="00FF070E">
        <w:rPr>
          <w:b w:val="0"/>
          <w:szCs w:val="24"/>
        </w:rPr>
        <w:br/>
        <w:t xml:space="preserve">w trybie przetargu nieograniczonego, także wobec postanowień specyfikacji istotnych warunków zamówienia, wnosi się w terminie 5 dni od dnia zamieszczenia ogłoszenia </w:t>
      </w:r>
      <w:r w:rsidRPr="00FF070E">
        <w:rPr>
          <w:b w:val="0"/>
          <w:szCs w:val="24"/>
        </w:rPr>
        <w:br/>
        <w:t>w Biuletynie Zamówień Publicznych lub zamieszczenia specyfikacji istotnych warunków zamówienia na stronie internetowej.</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25.12.</w:t>
      </w:r>
      <w:r w:rsidRPr="00FF070E">
        <w:rPr>
          <w:b w:val="0"/>
          <w:spacing w:val="-20"/>
          <w:szCs w:val="24"/>
        </w:rPr>
        <w:tab/>
      </w:r>
      <w:r w:rsidRPr="00FF070E">
        <w:rPr>
          <w:b w:val="0"/>
          <w:spacing w:val="-2"/>
          <w:szCs w:val="24"/>
        </w:rPr>
        <w:t>Odwołanie wobec czynności innych niż określone w pkt  25.11. SIWZ wnosi się w terminie</w:t>
      </w:r>
      <w:r w:rsidRPr="00FF070E">
        <w:rPr>
          <w:b w:val="0"/>
          <w:szCs w:val="24"/>
        </w:rPr>
        <w:t xml:space="preserve"> 5 dni od dnia, w którym powzięto lub przy zachowaniu należytej staranności można było powziąć wiadomość o okolicznościach stanowiących podstawę jego wniesienia.</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25.13.</w:t>
      </w:r>
      <w:r w:rsidRPr="00FF070E">
        <w:rPr>
          <w:b w:val="0"/>
          <w:szCs w:val="24"/>
        </w:rPr>
        <w:tab/>
        <w:t xml:space="preserve">Jeżeli Zamawiający mimo takiego obowiązku nie przesłał wykonawcy zawiadomienia </w:t>
      </w:r>
      <w:r w:rsidRPr="00FF070E">
        <w:rPr>
          <w:b w:val="0"/>
          <w:szCs w:val="24"/>
        </w:rPr>
        <w:br/>
        <w:t>o wyborze oferty najkorzystniejszej, odwołanie wnosi się nie później niż w terminie:</w:t>
      </w:r>
    </w:p>
    <w:p w:rsidR="00D722DC" w:rsidRPr="00FF070E" w:rsidRDefault="00D722DC"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15 dni od dnia zamieszczenia w Biuletynie Zamówień Publicznych ogłoszenia </w:t>
      </w:r>
      <w:r>
        <w:rPr>
          <w:spacing w:val="-2"/>
          <w:sz w:val="24"/>
          <w:szCs w:val="24"/>
        </w:rPr>
        <w:br/>
      </w:r>
      <w:r w:rsidRPr="00FF070E">
        <w:rPr>
          <w:spacing w:val="-2"/>
          <w:sz w:val="24"/>
          <w:szCs w:val="24"/>
        </w:rPr>
        <w:t>o udzieleniu</w:t>
      </w:r>
      <w:r w:rsidRPr="00FF070E">
        <w:rPr>
          <w:sz w:val="24"/>
          <w:szCs w:val="24"/>
        </w:rPr>
        <w:t xml:space="preserve"> zamówienia,</w:t>
      </w:r>
    </w:p>
    <w:p w:rsidR="00D722DC" w:rsidRPr="00FF070E" w:rsidRDefault="00D722DC" w:rsidP="00FF070E">
      <w:pPr>
        <w:numPr>
          <w:ilvl w:val="0"/>
          <w:numId w:val="24"/>
        </w:numPr>
        <w:tabs>
          <w:tab w:val="left" w:pos="1134"/>
        </w:tabs>
        <w:autoSpaceDE w:val="0"/>
        <w:autoSpaceDN w:val="0"/>
        <w:adjustRightInd w:val="0"/>
        <w:ind w:left="1134" w:hanging="283"/>
        <w:jc w:val="both"/>
        <w:rPr>
          <w:sz w:val="24"/>
          <w:szCs w:val="24"/>
        </w:rPr>
      </w:pPr>
      <w:r w:rsidRPr="00FF070E">
        <w:rPr>
          <w:spacing w:val="-2"/>
          <w:sz w:val="24"/>
          <w:szCs w:val="24"/>
        </w:rPr>
        <w:t xml:space="preserve">1 miesiąca od dnia zawarcia umowy, jeżeli Zamawiający, nie opublikował w </w:t>
      </w:r>
      <w:r w:rsidRPr="00FF070E">
        <w:rPr>
          <w:sz w:val="24"/>
          <w:szCs w:val="24"/>
        </w:rPr>
        <w:t>Biuletynie Zamówień Publicznych ogłoszenia o udzieleniu zamówienia.</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25.14.</w:t>
      </w:r>
      <w:r w:rsidRPr="00FF070E">
        <w:rPr>
          <w:b w:val="0"/>
          <w:szCs w:val="24"/>
        </w:rPr>
        <w:tab/>
        <w:t>Zasady postępowania po wniesieniu odwołania, zostały określone w Dziale VI UPZP.</w:t>
      </w:r>
    </w:p>
    <w:p w:rsidR="00D722DC" w:rsidRPr="00FF070E" w:rsidRDefault="00D722DC" w:rsidP="00291FE9">
      <w:pPr>
        <w:pStyle w:val="Subhead2"/>
        <w:tabs>
          <w:tab w:val="left" w:pos="851"/>
        </w:tabs>
        <w:ind w:left="851" w:hanging="567"/>
        <w:jc w:val="both"/>
        <w:rPr>
          <w:b w:val="0"/>
          <w:szCs w:val="24"/>
        </w:rPr>
      </w:pPr>
      <w:r w:rsidRPr="00FF070E">
        <w:rPr>
          <w:b w:val="0"/>
          <w:spacing w:val="-20"/>
          <w:szCs w:val="24"/>
        </w:rPr>
        <w:t>25.15</w:t>
      </w:r>
      <w:r w:rsidRPr="00FF070E">
        <w:rPr>
          <w:b w:val="0"/>
          <w:szCs w:val="24"/>
        </w:rPr>
        <w:t>.</w:t>
      </w:r>
      <w:r w:rsidRPr="00FF070E">
        <w:rPr>
          <w:b w:val="0"/>
          <w:szCs w:val="24"/>
        </w:rPr>
        <w:tab/>
        <w:t>Na orzeczenie Izby stronom oraz uczestnikom postępowania odwoławczego przysługuje skarga do sądu.</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25.16.</w:t>
      </w:r>
      <w:r w:rsidRPr="00FF070E">
        <w:rPr>
          <w:b w:val="0"/>
          <w:szCs w:val="24"/>
        </w:rPr>
        <w:tab/>
        <w:t>Skargę wnosi się do sadu okręgowego właściwego dla siedziby albo miejsca zamieszkania Zamawiającego.</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25.17.</w:t>
      </w:r>
      <w:r w:rsidRPr="00FF070E">
        <w:rPr>
          <w:b w:val="0"/>
          <w:spacing w:val="-20"/>
          <w:szCs w:val="24"/>
        </w:rPr>
        <w:tab/>
      </w:r>
      <w:r w:rsidRPr="00FF070E">
        <w:rPr>
          <w:b w:val="0"/>
          <w:szCs w:val="24"/>
        </w:rPr>
        <w:t xml:space="preserve">Skargę wnosi się za pośrednictwem Prezesa Izby w terminie 7 dni od dnia doręczenia orzeczenia Krajowej Izby Odwoławczej, przesyłając jednocześnie jej </w:t>
      </w:r>
      <w:r w:rsidRPr="00FF070E">
        <w:rPr>
          <w:b w:val="0"/>
          <w:spacing w:val="-2"/>
          <w:szCs w:val="24"/>
        </w:rPr>
        <w:t>odpis przeciwnikowi skargi. Złożenie skargi w placówce pocztowej operatora wyznaczonego</w:t>
      </w:r>
      <w:r w:rsidRPr="00FF070E">
        <w:rPr>
          <w:b w:val="0"/>
          <w:szCs w:val="24"/>
        </w:rPr>
        <w:t xml:space="preserve"> w rozumieniu ustawy z dnia 23 listopada 2012 r. Prawo pocztowe, jest równoznaczne z jej wniesieniem.</w:t>
      </w:r>
    </w:p>
    <w:p w:rsidR="00D722DC" w:rsidRPr="00FF070E" w:rsidRDefault="00D722DC" w:rsidP="00FF070E">
      <w:pPr>
        <w:pStyle w:val="Subhead2"/>
        <w:tabs>
          <w:tab w:val="left" w:pos="851"/>
        </w:tabs>
        <w:ind w:left="851" w:hanging="567"/>
        <w:jc w:val="both"/>
        <w:rPr>
          <w:b w:val="0"/>
          <w:szCs w:val="24"/>
        </w:rPr>
      </w:pPr>
      <w:r w:rsidRPr="00FF070E">
        <w:rPr>
          <w:b w:val="0"/>
          <w:spacing w:val="-20"/>
          <w:szCs w:val="24"/>
        </w:rPr>
        <w:t>25.18.</w:t>
      </w:r>
      <w:r w:rsidRPr="00FF070E">
        <w:rPr>
          <w:b w:val="0"/>
          <w:szCs w:val="24"/>
        </w:rPr>
        <w:tab/>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D722DC" w:rsidRPr="00FF070E" w:rsidRDefault="00D722DC" w:rsidP="00FF070E">
      <w:pPr>
        <w:pStyle w:val="Subhead2"/>
        <w:spacing w:after="120"/>
        <w:ind w:left="851" w:hanging="567"/>
        <w:jc w:val="both"/>
        <w:rPr>
          <w:b w:val="0"/>
          <w:szCs w:val="24"/>
        </w:rPr>
      </w:pPr>
      <w:r w:rsidRPr="00FF070E">
        <w:rPr>
          <w:b w:val="0"/>
          <w:spacing w:val="-20"/>
          <w:szCs w:val="24"/>
        </w:rPr>
        <w:t>25.19.</w:t>
      </w:r>
      <w:r w:rsidRPr="00FF070E">
        <w:rPr>
          <w:b w:val="0"/>
          <w:spacing w:val="-20"/>
          <w:szCs w:val="24"/>
        </w:rPr>
        <w:tab/>
      </w:r>
      <w:r w:rsidRPr="00FF070E">
        <w:rPr>
          <w:b w:val="0"/>
          <w:szCs w:val="24"/>
        </w:rPr>
        <w:t>Od wyroku sądu lub postanowienia kończącego postępowanie w sprawie nie przysługuje skarga kasacyjna.</w:t>
      </w:r>
    </w:p>
    <w:p w:rsidR="00D722DC" w:rsidRPr="00FF070E" w:rsidRDefault="00D722DC" w:rsidP="00FF070E">
      <w:pPr>
        <w:pStyle w:val="Subhead2"/>
        <w:tabs>
          <w:tab w:val="left" w:pos="-284"/>
        </w:tabs>
        <w:spacing w:before="120" w:after="60"/>
        <w:ind w:left="425" w:hanging="425"/>
        <w:jc w:val="both"/>
        <w:rPr>
          <w:szCs w:val="24"/>
        </w:rPr>
      </w:pPr>
      <w:r w:rsidRPr="00FF070E">
        <w:rPr>
          <w:szCs w:val="24"/>
        </w:rPr>
        <w:t>26.</w:t>
      </w:r>
      <w:r w:rsidRPr="00FF070E">
        <w:rPr>
          <w:szCs w:val="24"/>
        </w:rPr>
        <w:tab/>
        <w:t>Wysokość zwrotu kosztów udziału w postępowaniu, jeżeli Zamawiający przewiduje ich zwrot.</w:t>
      </w:r>
    </w:p>
    <w:p w:rsidR="00D722DC" w:rsidRPr="00FF070E" w:rsidRDefault="00D722DC" w:rsidP="00FF070E">
      <w:pPr>
        <w:tabs>
          <w:tab w:val="left" w:pos="-2694"/>
        </w:tabs>
        <w:ind w:left="284"/>
        <w:jc w:val="both"/>
        <w:rPr>
          <w:rFonts w:eastAsia="Batang"/>
          <w:sz w:val="24"/>
          <w:szCs w:val="24"/>
        </w:rPr>
      </w:pPr>
      <w:r w:rsidRPr="00FF070E">
        <w:rPr>
          <w:sz w:val="24"/>
          <w:szCs w:val="24"/>
        </w:rPr>
        <w:t>Zamawiający</w:t>
      </w:r>
      <w:r w:rsidRPr="00FF070E">
        <w:rPr>
          <w:b/>
          <w:sz w:val="24"/>
          <w:szCs w:val="24"/>
        </w:rPr>
        <w:t xml:space="preserve"> nie przewiduje </w:t>
      </w:r>
      <w:r w:rsidRPr="00FF070E">
        <w:rPr>
          <w:sz w:val="24"/>
          <w:szCs w:val="24"/>
        </w:rPr>
        <w:t>zwrotu kosztów udziału w niniejszym postępowaniu</w:t>
      </w:r>
      <w:r w:rsidRPr="00FF070E">
        <w:rPr>
          <w:rFonts w:eastAsia="Batang"/>
          <w:sz w:val="24"/>
          <w:szCs w:val="24"/>
        </w:rPr>
        <w:t xml:space="preserve">. </w:t>
      </w:r>
    </w:p>
    <w:p w:rsidR="00D722DC" w:rsidRPr="00FF070E" w:rsidRDefault="00D722DC" w:rsidP="00FF070E">
      <w:pPr>
        <w:pStyle w:val="Subhead2"/>
        <w:tabs>
          <w:tab w:val="left" w:pos="284"/>
        </w:tabs>
        <w:spacing w:before="120"/>
        <w:ind w:left="284" w:hanging="284"/>
        <w:jc w:val="both"/>
        <w:rPr>
          <w:szCs w:val="24"/>
        </w:rPr>
      </w:pPr>
      <w:r w:rsidRPr="00FF070E">
        <w:rPr>
          <w:szCs w:val="24"/>
        </w:rPr>
        <w:t>27.</w:t>
      </w:r>
      <w:r w:rsidRPr="00FF070E">
        <w:rPr>
          <w:szCs w:val="24"/>
        </w:rPr>
        <w:tab/>
        <w:t>Załączniki do SIWZ :</w:t>
      </w:r>
    </w:p>
    <w:p w:rsidR="00D722DC" w:rsidRPr="00C54F07" w:rsidRDefault="00D722DC" w:rsidP="00C54F07">
      <w:pPr>
        <w:tabs>
          <w:tab w:val="left" w:pos="-851"/>
        </w:tabs>
        <w:ind w:left="709" w:hanging="283"/>
        <w:jc w:val="both"/>
        <w:rPr>
          <w:spacing w:val="-8"/>
          <w:sz w:val="24"/>
        </w:rPr>
      </w:pPr>
      <w:r w:rsidRPr="00FF070E">
        <w:rPr>
          <w:sz w:val="24"/>
        </w:rPr>
        <w:t>1)</w:t>
      </w:r>
      <w:r w:rsidRPr="00FF070E">
        <w:rPr>
          <w:sz w:val="24"/>
        </w:rPr>
        <w:tab/>
      </w:r>
      <w:r w:rsidRPr="00C54F07">
        <w:rPr>
          <w:spacing w:val="-8"/>
          <w:sz w:val="24"/>
        </w:rPr>
        <w:t>specyfikacja techniczna wykonania i odbioru robót budowlanych (SST) wraz z wykazem ulic</w:t>
      </w:r>
      <w:r>
        <w:rPr>
          <w:spacing w:val="-8"/>
          <w:sz w:val="24"/>
        </w:rPr>
        <w:t xml:space="preserve"> </w:t>
      </w:r>
      <w:r w:rsidRPr="00FF070E">
        <w:rPr>
          <w:sz w:val="24"/>
          <w:szCs w:val="24"/>
        </w:rPr>
        <w:t>–</w:t>
      </w:r>
      <w:r w:rsidRPr="00C54F07">
        <w:rPr>
          <w:spacing w:val="-8"/>
          <w:sz w:val="24"/>
          <w:szCs w:val="24"/>
          <w:u w:val="single"/>
        </w:rPr>
        <w:t>załącznik Nr 1</w:t>
      </w:r>
      <w:r w:rsidRPr="00C54F07">
        <w:rPr>
          <w:spacing w:val="-8"/>
          <w:sz w:val="24"/>
        </w:rPr>
        <w:t>,</w:t>
      </w:r>
    </w:p>
    <w:p w:rsidR="00D722DC" w:rsidRDefault="00D722DC" w:rsidP="00C54F07">
      <w:pPr>
        <w:tabs>
          <w:tab w:val="left" w:pos="-1134"/>
        </w:tabs>
        <w:ind w:left="426"/>
        <w:jc w:val="both"/>
        <w:rPr>
          <w:sz w:val="24"/>
        </w:rPr>
      </w:pPr>
      <w:r>
        <w:rPr>
          <w:sz w:val="24"/>
        </w:rPr>
        <w:t>2)</w:t>
      </w:r>
      <w:r>
        <w:rPr>
          <w:sz w:val="24"/>
        </w:rPr>
        <w:tab/>
      </w:r>
      <w:r w:rsidRPr="00FF070E">
        <w:rPr>
          <w:sz w:val="24"/>
        </w:rPr>
        <w:t>wzór umowy</w:t>
      </w:r>
      <w:r w:rsidRPr="00FF070E">
        <w:rPr>
          <w:sz w:val="24"/>
          <w:szCs w:val="24"/>
        </w:rPr>
        <w:t xml:space="preserve">– </w:t>
      </w:r>
      <w:r w:rsidRPr="00FF070E">
        <w:rPr>
          <w:sz w:val="24"/>
          <w:szCs w:val="24"/>
          <w:u w:val="single"/>
        </w:rPr>
        <w:t xml:space="preserve">załącznik Nr </w:t>
      </w:r>
      <w:r>
        <w:rPr>
          <w:sz w:val="24"/>
          <w:szCs w:val="24"/>
          <w:u w:val="single"/>
        </w:rPr>
        <w:t>2</w:t>
      </w:r>
      <w:r w:rsidRPr="00FF070E">
        <w:rPr>
          <w:sz w:val="24"/>
          <w:szCs w:val="24"/>
        </w:rPr>
        <w:t>,</w:t>
      </w:r>
      <w:r w:rsidRPr="007F2F1B">
        <w:rPr>
          <w:sz w:val="24"/>
        </w:rPr>
        <w:t xml:space="preserve"> </w:t>
      </w:r>
    </w:p>
    <w:p w:rsidR="00D722DC" w:rsidRDefault="00D722DC" w:rsidP="00C54F07">
      <w:pPr>
        <w:tabs>
          <w:tab w:val="left" w:pos="-993"/>
        </w:tabs>
        <w:ind w:left="426"/>
        <w:jc w:val="both"/>
        <w:rPr>
          <w:spacing w:val="-4"/>
          <w:sz w:val="24"/>
        </w:rPr>
      </w:pPr>
      <w:r>
        <w:rPr>
          <w:sz w:val="24"/>
        </w:rPr>
        <w:t>3)</w:t>
      </w:r>
      <w:r>
        <w:rPr>
          <w:sz w:val="24"/>
        </w:rPr>
        <w:tab/>
      </w:r>
      <w:r w:rsidRPr="00FF070E">
        <w:rPr>
          <w:sz w:val="24"/>
        </w:rPr>
        <w:t xml:space="preserve">wzór </w:t>
      </w:r>
      <w:r w:rsidRPr="00FF070E">
        <w:rPr>
          <w:spacing w:val="-4"/>
          <w:sz w:val="24"/>
        </w:rPr>
        <w:t>kosztorysu ofertowego zawierającego przedmiar</w:t>
      </w:r>
      <w:r>
        <w:rPr>
          <w:spacing w:val="-4"/>
          <w:sz w:val="24"/>
        </w:rPr>
        <w:t xml:space="preserve"> robót:</w:t>
      </w:r>
    </w:p>
    <w:p w:rsidR="00D722DC" w:rsidRDefault="00D722DC" w:rsidP="00C54F07">
      <w:pPr>
        <w:tabs>
          <w:tab w:val="left" w:pos="-993"/>
        </w:tabs>
        <w:ind w:left="426"/>
        <w:jc w:val="both"/>
        <w:rPr>
          <w:sz w:val="24"/>
          <w:szCs w:val="24"/>
          <w:u w:val="single"/>
        </w:rPr>
      </w:pPr>
      <w:r>
        <w:rPr>
          <w:spacing w:val="-4"/>
          <w:sz w:val="24"/>
        </w:rPr>
        <w:t xml:space="preserve">     </w:t>
      </w:r>
      <w:r w:rsidRPr="00FF070E">
        <w:rPr>
          <w:sz w:val="24"/>
          <w:szCs w:val="24"/>
        </w:rPr>
        <w:t xml:space="preserve">– </w:t>
      </w:r>
      <w:r w:rsidRPr="00FF070E">
        <w:rPr>
          <w:sz w:val="24"/>
          <w:szCs w:val="24"/>
          <w:u w:val="single"/>
        </w:rPr>
        <w:t xml:space="preserve">załącznik Nr </w:t>
      </w:r>
      <w:r>
        <w:rPr>
          <w:sz w:val="24"/>
          <w:szCs w:val="24"/>
          <w:u w:val="single"/>
        </w:rPr>
        <w:t>3a (dla zamówienia podstawowego),</w:t>
      </w:r>
    </w:p>
    <w:p w:rsidR="00D722DC" w:rsidRPr="00FF070E" w:rsidRDefault="00D722DC" w:rsidP="00C54F07">
      <w:pPr>
        <w:tabs>
          <w:tab w:val="left" w:pos="-993"/>
        </w:tabs>
        <w:ind w:left="426"/>
        <w:jc w:val="both"/>
        <w:rPr>
          <w:sz w:val="24"/>
        </w:rPr>
      </w:pPr>
      <w:r>
        <w:rPr>
          <w:sz w:val="24"/>
          <w:szCs w:val="24"/>
        </w:rPr>
        <w:t xml:space="preserve">     </w:t>
      </w:r>
      <w:r w:rsidRPr="00FF070E">
        <w:rPr>
          <w:sz w:val="24"/>
          <w:szCs w:val="24"/>
        </w:rPr>
        <w:t xml:space="preserve">– </w:t>
      </w:r>
      <w:r w:rsidRPr="00FF070E">
        <w:rPr>
          <w:sz w:val="24"/>
          <w:szCs w:val="24"/>
          <w:u w:val="single"/>
        </w:rPr>
        <w:t xml:space="preserve">załącznik Nr </w:t>
      </w:r>
      <w:r>
        <w:rPr>
          <w:sz w:val="24"/>
          <w:szCs w:val="24"/>
          <w:u w:val="single"/>
        </w:rPr>
        <w:t>3b (dla prawa opcji)</w:t>
      </w:r>
    </w:p>
    <w:p w:rsidR="00D722DC" w:rsidRPr="007F2F1B" w:rsidRDefault="00D722DC" w:rsidP="00C54F07">
      <w:pPr>
        <w:tabs>
          <w:tab w:val="left" w:pos="-851"/>
        </w:tabs>
        <w:ind w:left="426"/>
        <w:jc w:val="both"/>
        <w:rPr>
          <w:sz w:val="24"/>
          <w:szCs w:val="24"/>
        </w:rPr>
      </w:pPr>
      <w:r>
        <w:rPr>
          <w:sz w:val="24"/>
        </w:rPr>
        <w:t>4</w:t>
      </w:r>
      <w:r w:rsidRPr="00FF070E">
        <w:rPr>
          <w:sz w:val="24"/>
        </w:rPr>
        <w:t>)</w:t>
      </w:r>
      <w:r w:rsidRPr="00FF070E">
        <w:rPr>
          <w:sz w:val="24"/>
        </w:rPr>
        <w:tab/>
      </w:r>
      <w:r>
        <w:rPr>
          <w:sz w:val="24"/>
          <w:szCs w:val="24"/>
        </w:rPr>
        <w:t xml:space="preserve">wzór formularza oferty </w:t>
      </w:r>
      <w:r w:rsidRPr="00FF070E">
        <w:rPr>
          <w:sz w:val="24"/>
          <w:szCs w:val="24"/>
        </w:rPr>
        <w:t xml:space="preserve">– </w:t>
      </w:r>
      <w:r w:rsidRPr="00FF070E">
        <w:rPr>
          <w:sz w:val="24"/>
          <w:szCs w:val="24"/>
          <w:u w:val="single"/>
        </w:rPr>
        <w:t xml:space="preserve">załącznik Nr </w:t>
      </w:r>
      <w:r>
        <w:rPr>
          <w:sz w:val="24"/>
          <w:szCs w:val="24"/>
          <w:u w:val="single"/>
        </w:rPr>
        <w:t>4,</w:t>
      </w:r>
    </w:p>
    <w:p w:rsidR="00D722DC" w:rsidRPr="00FF070E" w:rsidRDefault="00D722DC" w:rsidP="00C54F07">
      <w:pPr>
        <w:tabs>
          <w:tab w:val="left" w:pos="1134"/>
        </w:tabs>
        <w:ind w:left="709" w:hanging="283"/>
        <w:jc w:val="both"/>
        <w:rPr>
          <w:sz w:val="24"/>
        </w:rPr>
      </w:pPr>
      <w:r>
        <w:rPr>
          <w:sz w:val="24"/>
        </w:rPr>
        <w:t>5</w:t>
      </w:r>
      <w:r w:rsidRPr="00FF070E">
        <w:rPr>
          <w:sz w:val="24"/>
        </w:rPr>
        <w:t>)</w:t>
      </w:r>
      <w:r w:rsidRPr="00FF070E">
        <w:rPr>
          <w:sz w:val="24"/>
        </w:rPr>
        <w:tab/>
        <w:t>wzór oświadczenia, o spełnianiu warunków udziału w postępowaniu oraz</w:t>
      </w:r>
      <w:r>
        <w:rPr>
          <w:sz w:val="24"/>
        </w:rPr>
        <w:t xml:space="preserve"> o braku podstaw do wykluczenia </w:t>
      </w:r>
      <w:r w:rsidRPr="00FF070E">
        <w:rPr>
          <w:sz w:val="24"/>
          <w:szCs w:val="24"/>
        </w:rPr>
        <w:t xml:space="preserve">– </w:t>
      </w:r>
      <w:r w:rsidRPr="00FF070E">
        <w:rPr>
          <w:sz w:val="24"/>
          <w:szCs w:val="24"/>
          <w:u w:val="single"/>
        </w:rPr>
        <w:t xml:space="preserve">załącznik Nr </w:t>
      </w:r>
      <w:r>
        <w:rPr>
          <w:sz w:val="24"/>
          <w:szCs w:val="24"/>
          <w:u w:val="single"/>
        </w:rPr>
        <w:t>5</w:t>
      </w:r>
    </w:p>
    <w:p w:rsidR="00D722DC" w:rsidRPr="00FF070E" w:rsidRDefault="00D722DC" w:rsidP="00C54F07">
      <w:pPr>
        <w:tabs>
          <w:tab w:val="left" w:pos="1134"/>
        </w:tabs>
        <w:ind w:left="709" w:hanging="283"/>
        <w:jc w:val="both"/>
        <w:rPr>
          <w:sz w:val="24"/>
        </w:rPr>
      </w:pPr>
      <w:r>
        <w:rPr>
          <w:sz w:val="24"/>
        </w:rPr>
        <w:t>6</w:t>
      </w:r>
      <w:r w:rsidRPr="00FF070E">
        <w:rPr>
          <w:sz w:val="24"/>
        </w:rPr>
        <w:t>)</w:t>
      </w:r>
      <w:r w:rsidRPr="00FF070E">
        <w:rPr>
          <w:sz w:val="24"/>
        </w:rPr>
        <w:tab/>
        <w:t xml:space="preserve">wzór wykazu wykonanych </w:t>
      </w:r>
      <w:r>
        <w:rPr>
          <w:sz w:val="24"/>
        </w:rPr>
        <w:t>robót budowlanych</w:t>
      </w:r>
      <w:r w:rsidRPr="00FF070E">
        <w:rPr>
          <w:sz w:val="24"/>
        </w:rPr>
        <w:tab/>
        <w:t xml:space="preserve">– </w:t>
      </w:r>
      <w:r w:rsidRPr="00FF070E">
        <w:rPr>
          <w:sz w:val="24"/>
          <w:u w:val="single"/>
        </w:rPr>
        <w:t xml:space="preserve">załącznik Nr </w:t>
      </w:r>
      <w:r>
        <w:rPr>
          <w:sz w:val="24"/>
          <w:u w:val="single"/>
        </w:rPr>
        <w:t>6</w:t>
      </w:r>
      <w:r w:rsidRPr="00FF070E">
        <w:rPr>
          <w:sz w:val="24"/>
        </w:rPr>
        <w:t>,</w:t>
      </w:r>
    </w:p>
    <w:p w:rsidR="00D722DC" w:rsidRPr="00FF070E" w:rsidRDefault="00D722DC" w:rsidP="00C54F07">
      <w:pPr>
        <w:tabs>
          <w:tab w:val="left" w:pos="1134"/>
        </w:tabs>
        <w:ind w:left="709" w:hanging="283"/>
        <w:jc w:val="both"/>
        <w:rPr>
          <w:sz w:val="24"/>
          <w:szCs w:val="24"/>
        </w:rPr>
      </w:pPr>
      <w:r>
        <w:rPr>
          <w:sz w:val="24"/>
        </w:rPr>
        <w:t>7</w:t>
      </w:r>
      <w:r w:rsidRPr="00FF070E">
        <w:rPr>
          <w:sz w:val="24"/>
        </w:rPr>
        <w:t>)</w:t>
      </w:r>
      <w:r w:rsidRPr="00FF070E">
        <w:rPr>
          <w:sz w:val="24"/>
        </w:rPr>
        <w:tab/>
      </w:r>
      <w:r w:rsidRPr="00FF070E">
        <w:rPr>
          <w:rFonts w:eastAsia="TimesNewRoman"/>
          <w:sz w:val="24"/>
          <w:szCs w:val="24"/>
        </w:rPr>
        <w:t xml:space="preserve">wzór wykazu osób, skierowanych przez wykonawcę do realizacji </w:t>
      </w:r>
      <w:r w:rsidRPr="00FF070E">
        <w:rPr>
          <w:rFonts w:eastAsia="TimesNewRoman"/>
          <w:sz w:val="24"/>
          <w:szCs w:val="24"/>
        </w:rPr>
        <w:tab/>
      </w:r>
      <w:r w:rsidRPr="00FF070E">
        <w:rPr>
          <w:rFonts w:eastAsia="TimesNewRoman"/>
          <w:sz w:val="24"/>
          <w:szCs w:val="24"/>
        </w:rPr>
        <w:br/>
        <w:t>zamówienia publicznego</w:t>
      </w:r>
      <w:r w:rsidRPr="00FF070E">
        <w:rPr>
          <w:rFonts w:eastAsia="TimesNewRoman"/>
          <w:sz w:val="24"/>
          <w:szCs w:val="24"/>
        </w:rPr>
        <w:tab/>
        <w:t xml:space="preserve">– </w:t>
      </w:r>
      <w:r w:rsidRPr="00FF070E">
        <w:rPr>
          <w:rFonts w:eastAsia="TimesNewRoman"/>
          <w:sz w:val="24"/>
          <w:szCs w:val="24"/>
          <w:u w:val="single"/>
        </w:rPr>
        <w:t xml:space="preserve">załącznik Nr </w:t>
      </w:r>
      <w:r>
        <w:rPr>
          <w:rFonts w:eastAsia="TimesNewRoman"/>
          <w:sz w:val="24"/>
          <w:szCs w:val="24"/>
          <w:u w:val="single"/>
        </w:rPr>
        <w:t>7</w:t>
      </w:r>
      <w:r w:rsidRPr="00FF070E">
        <w:rPr>
          <w:rFonts w:eastAsia="TimesNewRoman"/>
          <w:sz w:val="24"/>
          <w:szCs w:val="24"/>
        </w:rPr>
        <w:t xml:space="preserve">, </w:t>
      </w:r>
    </w:p>
    <w:p w:rsidR="00D722DC" w:rsidRPr="00FF070E" w:rsidRDefault="00D722DC" w:rsidP="00C54F07">
      <w:pPr>
        <w:tabs>
          <w:tab w:val="left" w:pos="1134"/>
        </w:tabs>
        <w:ind w:left="709" w:hanging="283"/>
        <w:jc w:val="both"/>
        <w:rPr>
          <w:sz w:val="24"/>
          <w:szCs w:val="24"/>
        </w:rPr>
      </w:pPr>
      <w:r>
        <w:rPr>
          <w:sz w:val="24"/>
        </w:rPr>
        <w:t>8</w:t>
      </w:r>
      <w:r w:rsidRPr="00FF070E">
        <w:rPr>
          <w:sz w:val="24"/>
        </w:rPr>
        <w:t>)</w:t>
      </w:r>
      <w:r w:rsidRPr="00FF070E">
        <w:rPr>
          <w:sz w:val="24"/>
        </w:rPr>
        <w:tab/>
      </w:r>
      <w:r w:rsidRPr="00FF070E">
        <w:rPr>
          <w:sz w:val="24"/>
          <w:szCs w:val="24"/>
        </w:rPr>
        <w:t>wzór oświadczenia o przynależności lub braku przynależności do tej samej</w:t>
      </w:r>
      <w:r w:rsidRPr="00FF070E">
        <w:rPr>
          <w:sz w:val="24"/>
          <w:szCs w:val="24"/>
        </w:rPr>
        <w:tab/>
      </w:r>
      <w:r w:rsidRPr="00FF070E">
        <w:rPr>
          <w:sz w:val="24"/>
          <w:szCs w:val="24"/>
        </w:rPr>
        <w:br/>
        <w:t>grupy kapitałowej, o której mo</w:t>
      </w:r>
      <w:r>
        <w:rPr>
          <w:sz w:val="24"/>
          <w:szCs w:val="24"/>
        </w:rPr>
        <w:t xml:space="preserve">wa w art. 24 ust. 1 pkt 23 UPZP </w:t>
      </w:r>
      <w:r w:rsidRPr="00FF070E">
        <w:rPr>
          <w:sz w:val="24"/>
          <w:szCs w:val="24"/>
        </w:rPr>
        <w:t xml:space="preserve">– </w:t>
      </w:r>
      <w:r w:rsidRPr="00FF070E">
        <w:rPr>
          <w:sz w:val="24"/>
          <w:szCs w:val="24"/>
          <w:u w:val="single"/>
        </w:rPr>
        <w:t xml:space="preserve">załącznik Nr </w:t>
      </w:r>
      <w:r>
        <w:rPr>
          <w:sz w:val="24"/>
          <w:szCs w:val="24"/>
          <w:u w:val="single"/>
        </w:rPr>
        <w:t>8</w:t>
      </w:r>
    </w:p>
    <w:p w:rsidR="00D722DC" w:rsidRPr="006C7144" w:rsidRDefault="00D722DC" w:rsidP="00F9136F">
      <w:pPr>
        <w:tabs>
          <w:tab w:val="left" w:pos="851"/>
        </w:tabs>
        <w:jc w:val="both"/>
        <w:rPr>
          <w:sz w:val="24"/>
          <w:szCs w:val="24"/>
        </w:rPr>
      </w:pPr>
    </w:p>
    <w:p w:rsidR="00D722DC" w:rsidRPr="006C7144" w:rsidRDefault="00D722DC" w:rsidP="00CC5621">
      <w:pPr>
        <w:tabs>
          <w:tab w:val="left" w:pos="851"/>
        </w:tabs>
        <w:ind w:left="426"/>
        <w:rPr>
          <w:sz w:val="24"/>
          <w:szCs w:val="24"/>
        </w:rPr>
      </w:pPr>
      <w:r w:rsidRPr="00852F27">
        <w:rPr>
          <w:sz w:val="24"/>
          <w:szCs w:val="24"/>
        </w:rPr>
        <w:t xml:space="preserve">Wyżej wymienione dokumenty są dostępne na stronie internetowej Zamawiającego </w:t>
      </w:r>
      <w:hyperlink r:id="rId14" w:history="1">
        <w:r w:rsidRPr="00852F27">
          <w:rPr>
            <w:b/>
            <w:sz w:val="24"/>
            <w:szCs w:val="24"/>
            <w:u w:val="single"/>
          </w:rPr>
          <w:t>www.zdmikp.bydgoszcz.pl</w:t>
        </w:r>
      </w:hyperlink>
      <w:r w:rsidRPr="00852F27">
        <w:rPr>
          <w:spacing w:val="-4"/>
          <w:sz w:val="24"/>
          <w:szCs w:val="24"/>
          <w:u w:val="single"/>
        </w:rPr>
        <w:t>,</w:t>
      </w:r>
      <w:r w:rsidRPr="006C7144">
        <w:rPr>
          <w:spacing w:val="-2"/>
          <w:sz w:val="24"/>
          <w:szCs w:val="24"/>
        </w:rPr>
        <w:t xml:space="preserve"> w miejscu ogłoszenia niniejszego postępowania.</w:t>
      </w:r>
    </w:p>
    <w:sectPr w:rsidR="00D722DC" w:rsidRPr="006C7144" w:rsidSect="00337B8B">
      <w:headerReference w:type="first" r:id="rId15"/>
      <w:pgSz w:w="11907" w:h="16840" w:code="9"/>
      <w:pgMar w:top="851" w:right="1134" w:bottom="709" w:left="1134" w:header="397" w:footer="586"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2DC" w:rsidRDefault="00D722DC">
      <w:r>
        <w:separator/>
      </w:r>
    </w:p>
  </w:endnote>
  <w:endnote w:type="continuationSeparator" w:id="0">
    <w:p w:rsidR="00D722DC" w:rsidRDefault="00D722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ourierNew">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A"/>
    <w:panose1 w:val="02030600000101010101"/>
    <w:charset w:val="81"/>
    <w:family w:val="roman"/>
    <w:pitch w:val="variable"/>
    <w:sig w:usb0="B00002AF" w:usb1="69D77CFB" w:usb2="00000030" w:usb3="00000000" w:csb0="000800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T2A2t00">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DC" w:rsidRDefault="00D722DC">
    <w:pPr>
      <w:pStyle w:val="Footer"/>
      <w:pBdr>
        <w:top w:val="single" w:sz="4" w:space="4" w:color="auto"/>
      </w:pBdr>
      <w:tabs>
        <w:tab w:val="clear" w:pos="9072"/>
        <w:tab w:val="right" w:pos="9639"/>
      </w:tabs>
      <w:spacing w:before="60"/>
      <w:ind w:right="-1"/>
      <w:rPr>
        <w:rStyle w:val="PageNumber"/>
      </w:rPr>
    </w:pPr>
    <w:r>
      <w:t>Zarząd Dróg Miejskich i Komunikacji Publicznej w Bydgoszczy</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DC" w:rsidRDefault="00D722DC" w:rsidP="003F0C0B">
    <w:pPr>
      <w:pStyle w:val="Footer"/>
      <w:pBdr>
        <w:top w:val="single" w:sz="4" w:space="15" w:color="auto"/>
      </w:pBdr>
      <w:spacing w:before="60"/>
      <w:jc w:val="right"/>
      <w:rPr>
        <w:rFonts w:ascii="Arial" w:hAnsi="Arial"/>
        <w:color w:val="000000"/>
        <w:sz w:val="16"/>
        <w:lang w:val="de-DE"/>
      </w:rPr>
    </w:pPr>
    <w:r>
      <w:rPr>
        <w:rFonts w:ascii="Arial" w:hAnsi="Arial"/>
        <w:color w:val="000000"/>
        <w:sz w:val="16"/>
      </w:rPr>
      <w:t xml:space="preserve">85-844 Bydgoszcz, ul. Toruńska </w:t>
    </w:r>
    <w:smartTag w:uri="urn:schemas-microsoft-com:office:smarttags" w:element="metricconverter">
      <w:smartTagPr>
        <w:attr w:name="ProductID" w:val="174 a"/>
      </w:smartTagPr>
      <w:r>
        <w:rPr>
          <w:rFonts w:ascii="Arial" w:hAnsi="Arial"/>
          <w:color w:val="000000"/>
          <w:sz w:val="16"/>
        </w:rPr>
        <w:t>174 a</w:t>
      </w:r>
    </w:smartTag>
    <w:r>
      <w:rPr>
        <w:rFonts w:ascii="Arial" w:hAnsi="Arial"/>
        <w:color w:val="000000"/>
        <w:sz w:val="16"/>
      </w:rPr>
      <w:t xml:space="preserve">, tel. </w:t>
    </w:r>
    <w:r>
      <w:rPr>
        <w:rFonts w:ascii="Arial" w:hAnsi="Arial"/>
        <w:color w:val="000000"/>
        <w:sz w:val="16"/>
        <w:lang w:val="de-DE"/>
      </w:rPr>
      <w:t xml:space="preserve">(52) 582 27 23  •  fax (52) 582 27 77     </w:t>
    </w:r>
  </w:p>
  <w:p w:rsidR="00D722DC" w:rsidRDefault="00D722DC" w:rsidP="003F0C0B">
    <w:pPr>
      <w:pStyle w:val="Footer"/>
      <w:tabs>
        <w:tab w:val="clear" w:pos="9072"/>
        <w:tab w:val="right" w:pos="9356"/>
      </w:tabs>
      <w:jc w:val="right"/>
      <w:rPr>
        <w:rFonts w:ascii="Arial Narrow" w:hAnsi="Arial Narrow"/>
        <w:w w:val="120"/>
        <w:lang w:val="de-DE"/>
      </w:rPr>
    </w:pPr>
    <w:r>
      <w:rPr>
        <w:rFonts w:ascii="Arial" w:hAnsi="Arial"/>
        <w:color w:val="000000"/>
        <w:sz w:val="16"/>
        <w:lang w:val="de-DE"/>
      </w:rPr>
      <w:t xml:space="preserve"> e-mail: </w:t>
    </w:r>
    <w:hyperlink r:id="rId1" w:history="1">
      <w:r>
        <w:rPr>
          <w:rStyle w:val="Hyperlink"/>
          <w:rFonts w:ascii="Arial" w:hAnsi="Arial"/>
          <w:color w:val="000000"/>
          <w:sz w:val="16"/>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D722DC" w:rsidRDefault="00D722DC" w:rsidP="003F0C0B">
    <w:pPr>
      <w:pStyle w:val="Footer"/>
      <w:jc w:val="right"/>
      <w:rPr>
        <w:rFonts w:ascii="Arial Narrow" w:hAnsi="Arial Narrow"/>
        <w:w w:val="120"/>
        <w:sz w:val="18"/>
        <w:lang w:val="de-DE"/>
      </w:rPr>
    </w:pPr>
    <w:r>
      <w:rPr>
        <w:rFonts w:ascii="Arial Narrow" w:hAnsi="Arial Narrow"/>
        <w:w w:val="120"/>
        <w:sz w:val="18"/>
        <w:lang w:val="de-DE"/>
      </w:rPr>
      <w:t xml:space="preserve">  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2DC" w:rsidRDefault="00D722DC">
      <w:r>
        <w:separator/>
      </w:r>
    </w:p>
  </w:footnote>
  <w:footnote w:type="continuationSeparator" w:id="0">
    <w:p w:rsidR="00D722DC" w:rsidRDefault="00D722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DC" w:rsidRDefault="00D722DC" w:rsidP="003F0C0B">
    <w:pPr>
      <w:pStyle w:val="Header"/>
      <w:pBdr>
        <w:bottom w:val="single" w:sz="4" w:space="1" w:color="auto"/>
      </w:pBdr>
      <w:tabs>
        <w:tab w:val="clear" w:pos="9072"/>
        <w:tab w:val="left" w:pos="3570"/>
        <w:tab w:val="right" w:pos="9639"/>
      </w:tabs>
      <w:spacing w:after="120"/>
    </w:pPr>
    <w:r>
      <w:rPr>
        <w:sz w:val="22"/>
      </w:rPr>
      <w:t>Nr sprawy</w:t>
    </w:r>
    <w:r>
      <w:rPr>
        <w:sz w:val="36"/>
      </w:rPr>
      <w:t xml:space="preserve"> 004/2018</w:t>
    </w:r>
    <w:r>
      <w:rPr>
        <w:sz w:val="36"/>
      </w:rPr>
      <w:tab/>
    </w:r>
    <w:r>
      <w:rPr>
        <w:sz w:val="36"/>
      </w:rPr>
      <w:tab/>
    </w:r>
    <w:r>
      <w:rPr>
        <w:sz w:val="36"/>
      </w:rPr>
      <w:tab/>
    </w:r>
    <w:r w:rsidRPr="003F0C0B">
      <w:rPr>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DC" w:rsidRDefault="00D722DC">
    <w:pPr>
      <w:pStyle w:val="Header"/>
      <w:tabs>
        <w:tab w:val="clear" w:pos="9072"/>
        <w:tab w:val="right" w:pos="9639"/>
      </w:tabs>
      <w:rPr>
        <w:sz w:val="36"/>
      </w:rPr>
    </w:pPr>
    <w:r>
      <w:rPr>
        <w:sz w:val="22"/>
      </w:rPr>
      <w:t>Nr sprawy</w:t>
    </w:r>
    <w:r>
      <w:rPr>
        <w:sz w:val="36"/>
      </w:rPr>
      <w:t xml:space="preserve"> 004/2018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DC" w:rsidRDefault="00D722DC">
    <w:pPr>
      <w:pStyle w:val="Header"/>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Heading8"/>
      <w:lvlText w:val="(%8)"/>
      <w:legacy w:legacy="1" w:legacySpace="0" w:legacyIndent="708"/>
      <w:lvlJc w:val="left"/>
      <w:pPr>
        <w:ind w:left="5664" w:hanging="708"/>
      </w:pPr>
      <w:rPr>
        <w:rFonts w:cs="Times New Roman"/>
      </w:rPr>
    </w:lvl>
    <w:lvl w:ilvl="8">
      <w:start w:val="1"/>
      <w:numFmt w:val="lowerRoman"/>
      <w:pStyle w:val="Heading9"/>
      <w:lvlText w:val="(%9)"/>
      <w:legacy w:legacy="1" w:legacySpace="0" w:legacyIndent="708"/>
      <w:lvlJc w:val="left"/>
      <w:pPr>
        <w:ind w:left="6372" w:hanging="708"/>
      </w:pPr>
      <w:rPr>
        <w:rFonts w:cs="Times New Roman"/>
      </w:r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nsid w:val="00000003"/>
    <w:multiLevelType w:val="singleLevel"/>
    <w:tmpl w:val="00000003"/>
    <w:name w:val="WW8Num3"/>
    <w:lvl w:ilvl="0">
      <w:start w:val="1"/>
      <w:numFmt w:val="lowerLetter"/>
      <w:lvlText w:val="%1)"/>
      <w:lvlJc w:val="left"/>
      <w:pPr>
        <w:tabs>
          <w:tab w:val="num" w:pos="927"/>
        </w:tabs>
        <w:ind w:left="927" w:hanging="360"/>
      </w:pPr>
      <w:rPr>
        <w:rFonts w:cs="Times New Roman"/>
        <w:b w:val="0"/>
        <w:bCs w:val="0"/>
        <w:i w:val="0"/>
        <w:iCs w:val="0"/>
      </w:rPr>
    </w:lvl>
  </w:abstractNum>
  <w:abstractNum w:abstractNumId="3">
    <w:nsid w:val="00000004"/>
    <w:multiLevelType w:val="singleLevel"/>
    <w:tmpl w:val="00000004"/>
    <w:name w:val="WW8Num6"/>
    <w:lvl w:ilvl="0">
      <w:start w:val="1"/>
      <w:numFmt w:val="lowerLetter"/>
      <w:lvlText w:val="%1)"/>
      <w:lvlJc w:val="left"/>
      <w:pPr>
        <w:tabs>
          <w:tab w:val="num" w:pos="674"/>
        </w:tabs>
        <w:ind w:left="674" w:hanging="39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502"/>
        </w:tabs>
        <w:ind w:left="502" w:hanging="360"/>
      </w:pPr>
      <w:rPr>
        <w:rFonts w:cs="Times New Roman"/>
      </w:rPr>
    </w:lvl>
  </w:abstractNum>
  <w:abstractNum w:abstractNumId="5">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nsid w:val="00000013"/>
    <w:multiLevelType w:val="singleLevel"/>
    <w:tmpl w:val="00000013"/>
    <w:name w:val="WW8Num24"/>
    <w:lvl w:ilvl="0">
      <w:start w:val="1"/>
      <w:numFmt w:val="lowerLetter"/>
      <w:lvlText w:val="%1)"/>
      <w:lvlJc w:val="left"/>
      <w:pPr>
        <w:tabs>
          <w:tab w:val="num" w:pos="360"/>
        </w:tabs>
        <w:ind w:left="360" w:hanging="360"/>
      </w:pPr>
      <w:rPr>
        <w:rFonts w:cs="Times New Roman"/>
      </w:rPr>
    </w:lvl>
  </w:abstractNum>
  <w:abstractNum w:abstractNumId="7">
    <w:nsid w:val="0CC80067"/>
    <w:multiLevelType w:val="singleLevel"/>
    <w:tmpl w:val="8F041384"/>
    <w:name w:val="WW8Num422"/>
    <w:lvl w:ilvl="0">
      <w:start w:val="1"/>
      <w:numFmt w:val="decimal"/>
      <w:lvlText w:val="%1)"/>
      <w:lvlJc w:val="left"/>
      <w:pPr>
        <w:tabs>
          <w:tab w:val="num" w:pos="1418"/>
        </w:tabs>
        <w:ind w:left="1418" w:hanging="567"/>
      </w:pPr>
      <w:rPr>
        <w:rFonts w:cs="Times New Roman"/>
      </w:rPr>
    </w:lvl>
  </w:abstractNum>
  <w:abstractNum w:abstractNumId="8">
    <w:nsid w:val="0CE42825"/>
    <w:multiLevelType w:val="singleLevel"/>
    <w:tmpl w:val="04150013"/>
    <w:lvl w:ilvl="0">
      <w:start w:val="1"/>
      <w:numFmt w:val="upperRoman"/>
      <w:pStyle w:val="Subtitle"/>
      <w:lvlText w:val="%1."/>
      <w:lvlJc w:val="left"/>
      <w:pPr>
        <w:tabs>
          <w:tab w:val="num" w:pos="720"/>
        </w:tabs>
        <w:ind w:left="720" w:hanging="720"/>
      </w:pPr>
      <w:rPr>
        <w:rFonts w:cs="Times New Roman" w:hint="default"/>
      </w:rPr>
    </w:lvl>
  </w:abstractNum>
  <w:abstractNum w:abstractNumId="9">
    <w:nsid w:val="0D3C7322"/>
    <w:multiLevelType w:val="hybridMultilevel"/>
    <w:tmpl w:val="C3B695D6"/>
    <w:lvl w:ilvl="0" w:tplc="D2662174">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1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9AE6A8D"/>
    <w:multiLevelType w:val="hybridMultilevel"/>
    <w:tmpl w:val="D35E345E"/>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2">
    <w:nsid w:val="1CCD24AB"/>
    <w:multiLevelType w:val="hybridMultilevel"/>
    <w:tmpl w:val="30E636A0"/>
    <w:lvl w:ilvl="0" w:tplc="04150001">
      <w:start w:val="1"/>
      <w:numFmt w:val="bullet"/>
      <w:lvlText w:val=""/>
      <w:lvlJc w:val="left"/>
      <w:pPr>
        <w:tabs>
          <w:tab w:val="num" w:pos="454"/>
        </w:tabs>
        <w:ind w:left="454" w:hanging="360"/>
      </w:pPr>
      <w:rPr>
        <w:rFonts w:ascii="Symbol" w:hAnsi="Symbol" w:hint="default"/>
      </w:rPr>
    </w:lvl>
    <w:lvl w:ilvl="1" w:tplc="04150003">
      <w:start w:val="1"/>
      <w:numFmt w:val="bullet"/>
      <w:lvlText w:val="o"/>
      <w:lvlJc w:val="left"/>
      <w:pPr>
        <w:tabs>
          <w:tab w:val="num" w:pos="1174"/>
        </w:tabs>
        <w:ind w:left="1174" w:hanging="360"/>
      </w:pPr>
      <w:rPr>
        <w:rFonts w:ascii="Courier New" w:hAnsi="Courier New" w:hint="default"/>
      </w:rPr>
    </w:lvl>
    <w:lvl w:ilvl="2" w:tplc="04150005" w:tentative="1">
      <w:start w:val="1"/>
      <w:numFmt w:val="bullet"/>
      <w:lvlText w:val=""/>
      <w:lvlJc w:val="left"/>
      <w:pPr>
        <w:tabs>
          <w:tab w:val="num" w:pos="1894"/>
        </w:tabs>
        <w:ind w:left="1894" w:hanging="360"/>
      </w:pPr>
      <w:rPr>
        <w:rFonts w:ascii="Wingdings" w:hAnsi="Wingdings" w:hint="default"/>
      </w:rPr>
    </w:lvl>
    <w:lvl w:ilvl="3" w:tplc="04150001" w:tentative="1">
      <w:start w:val="1"/>
      <w:numFmt w:val="bullet"/>
      <w:lvlText w:val=""/>
      <w:lvlJc w:val="left"/>
      <w:pPr>
        <w:tabs>
          <w:tab w:val="num" w:pos="2614"/>
        </w:tabs>
        <w:ind w:left="2614" w:hanging="360"/>
      </w:pPr>
      <w:rPr>
        <w:rFonts w:ascii="Symbol" w:hAnsi="Symbol" w:hint="default"/>
      </w:rPr>
    </w:lvl>
    <w:lvl w:ilvl="4" w:tplc="04150003" w:tentative="1">
      <w:start w:val="1"/>
      <w:numFmt w:val="bullet"/>
      <w:lvlText w:val="o"/>
      <w:lvlJc w:val="left"/>
      <w:pPr>
        <w:tabs>
          <w:tab w:val="num" w:pos="3334"/>
        </w:tabs>
        <w:ind w:left="3334" w:hanging="360"/>
      </w:pPr>
      <w:rPr>
        <w:rFonts w:ascii="Courier New" w:hAnsi="Courier New" w:hint="default"/>
      </w:rPr>
    </w:lvl>
    <w:lvl w:ilvl="5" w:tplc="04150005" w:tentative="1">
      <w:start w:val="1"/>
      <w:numFmt w:val="bullet"/>
      <w:lvlText w:val=""/>
      <w:lvlJc w:val="left"/>
      <w:pPr>
        <w:tabs>
          <w:tab w:val="num" w:pos="4054"/>
        </w:tabs>
        <w:ind w:left="4054" w:hanging="360"/>
      </w:pPr>
      <w:rPr>
        <w:rFonts w:ascii="Wingdings" w:hAnsi="Wingdings" w:hint="default"/>
      </w:rPr>
    </w:lvl>
    <w:lvl w:ilvl="6" w:tplc="04150001" w:tentative="1">
      <w:start w:val="1"/>
      <w:numFmt w:val="bullet"/>
      <w:lvlText w:val=""/>
      <w:lvlJc w:val="left"/>
      <w:pPr>
        <w:tabs>
          <w:tab w:val="num" w:pos="4774"/>
        </w:tabs>
        <w:ind w:left="4774" w:hanging="360"/>
      </w:pPr>
      <w:rPr>
        <w:rFonts w:ascii="Symbol" w:hAnsi="Symbol" w:hint="default"/>
      </w:rPr>
    </w:lvl>
    <w:lvl w:ilvl="7" w:tplc="04150003" w:tentative="1">
      <w:start w:val="1"/>
      <w:numFmt w:val="bullet"/>
      <w:lvlText w:val="o"/>
      <w:lvlJc w:val="left"/>
      <w:pPr>
        <w:tabs>
          <w:tab w:val="num" w:pos="5494"/>
        </w:tabs>
        <w:ind w:left="5494" w:hanging="360"/>
      </w:pPr>
      <w:rPr>
        <w:rFonts w:ascii="Courier New" w:hAnsi="Courier New" w:hint="default"/>
      </w:rPr>
    </w:lvl>
    <w:lvl w:ilvl="8" w:tplc="04150005" w:tentative="1">
      <w:start w:val="1"/>
      <w:numFmt w:val="bullet"/>
      <w:lvlText w:val=""/>
      <w:lvlJc w:val="left"/>
      <w:pPr>
        <w:tabs>
          <w:tab w:val="num" w:pos="6214"/>
        </w:tabs>
        <w:ind w:left="6214" w:hanging="360"/>
      </w:pPr>
      <w:rPr>
        <w:rFonts w:ascii="Wingdings" w:hAnsi="Wingdings" w:hint="default"/>
      </w:rPr>
    </w:lvl>
  </w:abstractNum>
  <w:abstractNum w:abstractNumId="13">
    <w:nsid w:val="220006E4"/>
    <w:multiLevelType w:val="hybridMultilevel"/>
    <w:tmpl w:val="C6C8A158"/>
    <w:lvl w:ilvl="0" w:tplc="40045E9A">
      <w:start w:val="2"/>
      <w:numFmt w:val="decimal"/>
      <w:lvlText w:val="%1)"/>
      <w:lvlJc w:val="left"/>
      <w:pPr>
        <w:tabs>
          <w:tab w:val="num" w:pos="1494"/>
        </w:tabs>
        <w:ind w:left="1494" w:hanging="360"/>
      </w:pPr>
      <w:rPr>
        <w:rFonts w:cs="Times New Roman" w:hint="default"/>
        <w:b w:val="0"/>
      </w:rPr>
    </w:lvl>
    <w:lvl w:ilvl="1" w:tplc="04150019" w:tentative="1">
      <w:start w:val="1"/>
      <w:numFmt w:val="lowerLetter"/>
      <w:lvlText w:val="%2."/>
      <w:lvlJc w:val="left"/>
      <w:pPr>
        <w:tabs>
          <w:tab w:val="num" w:pos="2214"/>
        </w:tabs>
        <w:ind w:left="2214" w:hanging="360"/>
      </w:pPr>
      <w:rPr>
        <w:rFonts w:cs="Times New Roman"/>
      </w:rPr>
    </w:lvl>
    <w:lvl w:ilvl="2" w:tplc="0415001B" w:tentative="1">
      <w:start w:val="1"/>
      <w:numFmt w:val="lowerRoman"/>
      <w:lvlText w:val="%3."/>
      <w:lvlJc w:val="right"/>
      <w:pPr>
        <w:tabs>
          <w:tab w:val="num" w:pos="2934"/>
        </w:tabs>
        <w:ind w:left="2934" w:hanging="180"/>
      </w:pPr>
      <w:rPr>
        <w:rFonts w:cs="Times New Roman"/>
      </w:rPr>
    </w:lvl>
    <w:lvl w:ilvl="3" w:tplc="0415000F" w:tentative="1">
      <w:start w:val="1"/>
      <w:numFmt w:val="decimal"/>
      <w:lvlText w:val="%4."/>
      <w:lvlJc w:val="left"/>
      <w:pPr>
        <w:tabs>
          <w:tab w:val="num" w:pos="3654"/>
        </w:tabs>
        <w:ind w:left="3654" w:hanging="360"/>
      </w:pPr>
      <w:rPr>
        <w:rFonts w:cs="Times New Roman"/>
      </w:rPr>
    </w:lvl>
    <w:lvl w:ilvl="4" w:tplc="04150019" w:tentative="1">
      <w:start w:val="1"/>
      <w:numFmt w:val="lowerLetter"/>
      <w:lvlText w:val="%5."/>
      <w:lvlJc w:val="left"/>
      <w:pPr>
        <w:tabs>
          <w:tab w:val="num" w:pos="4374"/>
        </w:tabs>
        <w:ind w:left="4374" w:hanging="360"/>
      </w:pPr>
      <w:rPr>
        <w:rFonts w:cs="Times New Roman"/>
      </w:rPr>
    </w:lvl>
    <w:lvl w:ilvl="5" w:tplc="0415001B" w:tentative="1">
      <w:start w:val="1"/>
      <w:numFmt w:val="lowerRoman"/>
      <w:lvlText w:val="%6."/>
      <w:lvlJc w:val="right"/>
      <w:pPr>
        <w:tabs>
          <w:tab w:val="num" w:pos="5094"/>
        </w:tabs>
        <w:ind w:left="5094" w:hanging="180"/>
      </w:pPr>
      <w:rPr>
        <w:rFonts w:cs="Times New Roman"/>
      </w:rPr>
    </w:lvl>
    <w:lvl w:ilvl="6" w:tplc="0415000F" w:tentative="1">
      <w:start w:val="1"/>
      <w:numFmt w:val="decimal"/>
      <w:lvlText w:val="%7."/>
      <w:lvlJc w:val="left"/>
      <w:pPr>
        <w:tabs>
          <w:tab w:val="num" w:pos="5814"/>
        </w:tabs>
        <w:ind w:left="5814" w:hanging="360"/>
      </w:pPr>
      <w:rPr>
        <w:rFonts w:cs="Times New Roman"/>
      </w:rPr>
    </w:lvl>
    <w:lvl w:ilvl="7" w:tplc="04150019" w:tentative="1">
      <w:start w:val="1"/>
      <w:numFmt w:val="lowerLetter"/>
      <w:lvlText w:val="%8."/>
      <w:lvlJc w:val="left"/>
      <w:pPr>
        <w:tabs>
          <w:tab w:val="num" w:pos="6534"/>
        </w:tabs>
        <w:ind w:left="6534" w:hanging="360"/>
      </w:pPr>
      <w:rPr>
        <w:rFonts w:cs="Times New Roman"/>
      </w:rPr>
    </w:lvl>
    <w:lvl w:ilvl="8" w:tplc="0415001B" w:tentative="1">
      <w:start w:val="1"/>
      <w:numFmt w:val="lowerRoman"/>
      <w:lvlText w:val="%9."/>
      <w:lvlJc w:val="right"/>
      <w:pPr>
        <w:tabs>
          <w:tab w:val="num" w:pos="7254"/>
        </w:tabs>
        <w:ind w:left="7254" w:hanging="180"/>
      </w:pPr>
      <w:rPr>
        <w:rFonts w:cs="Times New Roman"/>
      </w:rPr>
    </w:lvl>
  </w:abstractNum>
  <w:abstractNum w:abstractNumId="14">
    <w:nsid w:val="230F20D4"/>
    <w:multiLevelType w:val="hybridMultilevel"/>
    <w:tmpl w:val="F52E8D70"/>
    <w:lvl w:ilvl="0" w:tplc="8E06E5D6">
      <w:start w:val="1"/>
      <w:numFmt w:val="decimal"/>
      <w:lvlText w:val="%1)"/>
      <w:lvlJc w:val="left"/>
      <w:pPr>
        <w:ind w:left="1494" w:hanging="360"/>
      </w:pPr>
      <w:rPr>
        <w:rFonts w:cs="Times New Roman"/>
        <w:b w:val="0"/>
        <w:i w:val="0"/>
      </w:rPr>
    </w:lvl>
    <w:lvl w:ilvl="1" w:tplc="04150019" w:tentative="1">
      <w:start w:val="1"/>
      <w:numFmt w:val="lowerLetter"/>
      <w:lvlText w:val="%2."/>
      <w:lvlJc w:val="left"/>
      <w:pPr>
        <w:ind w:left="2385" w:hanging="360"/>
      </w:pPr>
      <w:rPr>
        <w:rFonts w:cs="Times New Roman"/>
      </w:rPr>
    </w:lvl>
    <w:lvl w:ilvl="2" w:tplc="0415001B" w:tentative="1">
      <w:start w:val="1"/>
      <w:numFmt w:val="lowerRoman"/>
      <w:lvlText w:val="%3."/>
      <w:lvlJc w:val="right"/>
      <w:pPr>
        <w:ind w:left="3105" w:hanging="180"/>
      </w:pPr>
      <w:rPr>
        <w:rFonts w:cs="Times New Roman"/>
      </w:rPr>
    </w:lvl>
    <w:lvl w:ilvl="3" w:tplc="0415000F" w:tentative="1">
      <w:start w:val="1"/>
      <w:numFmt w:val="decimal"/>
      <w:lvlText w:val="%4."/>
      <w:lvlJc w:val="left"/>
      <w:pPr>
        <w:ind w:left="3825" w:hanging="360"/>
      </w:pPr>
      <w:rPr>
        <w:rFonts w:cs="Times New Roman"/>
      </w:rPr>
    </w:lvl>
    <w:lvl w:ilvl="4" w:tplc="04150019" w:tentative="1">
      <w:start w:val="1"/>
      <w:numFmt w:val="lowerLetter"/>
      <w:lvlText w:val="%5."/>
      <w:lvlJc w:val="left"/>
      <w:pPr>
        <w:ind w:left="4545" w:hanging="360"/>
      </w:pPr>
      <w:rPr>
        <w:rFonts w:cs="Times New Roman"/>
      </w:rPr>
    </w:lvl>
    <w:lvl w:ilvl="5" w:tplc="0415001B" w:tentative="1">
      <w:start w:val="1"/>
      <w:numFmt w:val="lowerRoman"/>
      <w:lvlText w:val="%6."/>
      <w:lvlJc w:val="right"/>
      <w:pPr>
        <w:ind w:left="5265" w:hanging="180"/>
      </w:pPr>
      <w:rPr>
        <w:rFonts w:cs="Times New Roman"/>
      </w:rPr>
    </w:lvl>
    <w:lvl w:ilvl="6" w:tplc="0415000F" w:tentative="1">
      <w:start w:val="1"/>
      <w:numFmt w:val="decimal"/>
      <w:lvlText w:val="%7."/>
      <w:lvlJc w:val="left"/>
      <w:pPr>
        <w:ind w:left="5985" w:hanging="360"/>
      </w:pPr>
      <w:rPr>
        <w:rFonts w:cs="Times New Roman"/>
      </w:rPr>
    </w:lvl>
    <w:lvl w:ilvl="7" w:tplc="04150019" w:tentative="1">
      <w:start w:val="1"/>
      <w:numFmt w:val="lowerLetter"/>
      <w:lvlText w:val="%8."/>
      <w:lvlJc w:val="left"/>
      <w:pPr>
        <w:ind w:left="6705" w:hanging="360"/>
      </w:pPr>
      <w:rPr>
        <w:rFonts w:cs="Times New Roman"/>
      </w:rPr>
    </w:lvl>
    <w:lvl w:ilvl="8" w:tplc="0415001B" w:tentative="1">
      <w:start w:val="1"/>
      <w:numFmt w:val="lowerRoman"/>
      <w:lvlText w:val="%9."/>
      <w:lvlJc w:val="right"/>
      <w:pPr>
        <w:ind w:left="7425" w:hanging="180"/>
      </w:pPr>
      <w:rPr>
        <w:rFonts w:cs="Times New Roman"/>
      </w:rPr>
    </w:lvl>
  </w:abstractNum>
  <w:abstractNum w:abstractNumId="15">
    <w:nsid w:val="272C0DB1"/>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16">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nsid w:val="2DBA6209"/>
    <w:multiLevelType w:val="hybridMultilevel"/>
    <w:tmpl w:val="CBEE1BF8"/>
    <w:lvl w:ilvl="0" w:tplc="B45A904A">
      <w:start w:val="10"/>
      <w:numFmt w:val="ordinal"/>
      <w:lvlText w:val="%12."/>
      <w:lvlJc w:val="left"/>
      <w:pPr>
        <w:tabs>
          <w:tab w:val="num" w:pos="720"/>
        </w:tabs>
        <w:ind w:left="1440" w:hanging="360"/>
      </w:pPr>
      <w:rPr>
        <w:rFonts w:cs="Times New Roman" w:hint="default"/>
        <w:b w:val="0"/>
      </w:rPr>
    </w:lvl>
    <w:lvl w:ilvl="1" w:tplc="DE248DDC">
      <w:start w:val="1"/>
      <w:numFmt w:val="decimal"/>
      <w:lvlText w:val="%2."/>
      <w:lvlJc w:val="left"/>
      <w:pPr>
        <w:tabs>
          <w:tab w:val="num" w:pos="1440"/>
        </w:tabs>
        <w:ind w:left="1440" w:hanging="360"/>
      </w:pPr>
      <w:rPr>
        <w:rFonts w:cs="Times New Roman" w:hint="default"/>
        <w:b w:val="0"/>
      </w:rPr>
    </w:lvl>
    <w:lvl w:ilvl="2" w:tplc="8FA8AAE0">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3230CE2"/>
    <w:multiLevelType w:val="hybridMultilevel"/>
    <w:tmpl w:val="BE4AB492"/>
    <w:lvl w:ilvl="0" w:tplc="455E76A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tabs>
          <w:tab w:val="num" w:pos="1667"/>
        </w:tabs>
        <w:ind w:left="1667" w:hanging="360"/>
      </w:pPr>
      <w:rPr>
        <w:rFonts w:cs="Times New Roman"/>
      </w:rPr>
    </w:lvl>
    <w:lvl w:ilvl="2" w:tplc="0415001B" w:tentative="1">
      <w:start w:val="1"/>
      <w:numFmt w:val="lowerRoman"/>
      <w:lvlText w:val="%3."/>
      <w:lvlJc w:val="right"/>
      <w:pPr>
        <w:tabs>
          <w:tab w:val="num" w:pos="2387"/>
        </w:tabs>
        <w:ind w:left="2387" w:hanging="180"/>
      </w:pPr>
      <w:rPr>
        <w:rFonts w:cs="Times New Roman"/>
      </w:rPr>
    </w:lvl>
    <w:lvl w:ilvl="3" w:tplc="0415000F" w:tentative="1">
      <w:start w:val="1"/>
      <w:numFmt w:val="decimal"/>
      <w:lvlText w:val="%4."/>
      <w:lvlJc w:val="left"/>
      <w:pPr>
        <w:tabs>
          <w:tab w:val="num" w:pos="3107"/>
        </w:tabs>
        <w:ind w:left="3107" w:hanging="360"/>
      </w:pPr>
      <w:rPr>
        <w:rFonts w:cs="Times New Roman"/>
      </w:rPr>
    </w:lvl>
    <w:lvl w:ilvl="4" w:tplc="04150019" w:tentative="1">
      <w:start w:val="1"/>
      <w:numFmt w:val="lowerLetter"/>
      <w:lvlText w:val="%5."/>
      <w:lvlJc w:val="left"/>
      <w:pPr>
        <w:tabs>
          <w:tab w:val="num" w:pos="3827"/>
        </w:tabs>
        <w:ind w:left="3827" w:hanging="360"/>
      </w:pPr>
      <w:rPr>
        <w:rFonts w:cs="Times New Roman"/>
      </w:rPr>
    </w:lvl>
    <w:lvl w:ilvl="5" w:tplc="0415001B" w:tentative="1">
      <w:start w:val="1"/>
      <w:numFmt w:val="lowerRoman"/>
      <w:lvlText w:val="%6."/>
      <w:lvlJc w:val="right"/>
      <w:pPr>
        <w:tabs>
          <w:tab w:val="num" w:pos="4547"/>
        </w:tabs>
        <w:ind w:left="4547" w:hanging="180"/>
      </w:pPr>
      <w:rPr>
        <w:rFonts w:cs="Times New Roman"/>
      </w:rPr>
    </w:lvl>
    <w:lvl w:ilvl="6" w:tplc="0415000F" w:tentative="1">
      <w:start w:val="1"/>
      <w:numFmt w:val="decimal"/>
      <w:lvlText w:val="%7."/>
      <w:lvlJc w:val="left"/>
      <w:pPr>
        <w:tabs>
          <w:tab w:val="num" w:pos="5267"/>
        </w:tabs>
        <w:ind w:left="5267" w:hanging="360"/>
      </w:pPr>
      <w:rPr>
        <w:rFonts w:cs="Times New Roman"/>
      </w:rPr>
    </w:lvl>
    <w:lvl w:ilvl="7" w:tplc="04150019" w:tentative="1">
      <w:start w:val="1"/>
      <w:numFmt w:val="lowerLetter"/>
      <w:lvlText w:val="%8."/>
      <w:lvlJc w:val="left"/>
      <w:pPr>
        <w:tabs>
          <w:tab w:val="num" w:pos="5987"/>
        </w:tabs>
        <w:ind w:left="5987" w:hanging="360"/>
      </w:pPr>
      <w:rPr>
        <w:rFonts w:cs="Times New Roman"/>
      </w:rPr>
    </w:lvl>
    <w:lvl w:ilvl="8" w:tplc="0415001B" w:tentative="1">
      <w:start w:val="1"/>
      <w:numFmt w:val="lowerRoman"/>
      <w:lvlText w:val="%9."/>
      <w:lvlJc w:val="right"/>
      <w:pPr>
        <w:tabs>
          <w:tab w:val="num" w:pos="6707"/>
        </w:tabs>
        <w:ind w:left="6707" w:hanging="180"/>
      </w:pPr>
      <w:rPr>
        <w:rFonts w:cs="Times New Roman"/>
      </w:rPr>
    </w:lvl>
  </w:abstractNum>
  <w:abstractNum w:abstractNumId="19">
    <w:nsid w:val="3381122C"/>
    <w:multiLevelType w:val="hybridMultilevel"/>
    <w:tmpl w:val="A8703F3E"/>
    <w:lvl w:ilvl="0" w:tplc="1ED2CF1A">
      <w:start w:val="1"/>
      <w:numFmt w:val="decimal"/>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20">
    <w:nsid w:val="340D2068"/>
    <w:multiLevelType w:val="hybridMultilevel"/>
    <w:tmpl w:val="BE101020"/>
    <w:lvl w:ilvl="0" w:tplc="E23A6DB8">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nsid w:val="38C777A3"/>
    <w:multiLevelType w:val="multilevel"/>
    <w:tmpl w:val="0BDC4D8A"/>
    <w:lvl w:ilvl="0">
      <w:start w:val="3"/>
      <w:numFmt w:val="decimal"/>
      <w:lvlText w:val="%1."/>
      <w:lvlJc w:val="left"/>
      <w:pPr>
        <w:ind w:left="360" w:hanging="360"/>
      </w:pPr>
      <w:rPr>
        <w:rFonts w:cs="Times New Roman" w:hint="default"/>
      </w:rPr>
    </w:lvl>
    <w:lvl w:ilvl="1">
      <w:start w:val="1"/>
      <w:numFmt w:val="decimal"/>
      <w:lvlText w:val="%1.%2."/>
      <w:lvlJc w:val="left"/>
      <w:pPr>
        <w:ind w:left="3762" w:hanging="360"/>
      </w:pPr>
      <w:rPr>
        <w:rFonts w:cs="Times New Roman" w:hint="default"/>
      </w:rPr>
    </w:lvl>
    <w:lvl w:ilvl="2">
      <w:start w:val="1"/>
      <w:numFmt w:val="decimalZero"/>
      <w:lvlText w:val="%1.%2.%3."/>
      <w:lvlJc w:val="left"/>
      <w:pPr>
        <w:ind w:left="2706" w:hanging="720"/>
      </w:pPr>
      <w:rPr>
        <w:rFonts w:cs="Times New Roman" w:hint="default"/>
      </w:rPr>
    </w:lvl>
    <w:lvl w:ilvl="3">
      <w:start w:val="1"/>
      <w:numFmt w:val="decimalZero"/>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744" w:hanging="1800"/>
      </w:pPr>
      <w:rPr>
        <w:rFonts w:cs="Times New Roman" w:hint="default"/>
      </w:rPr>
    </w:lvl>
  </w:abstractNum>
  <w:abstractNum w:abstractNumId="22">
    <w:nsid w:val="392B5F8B"/>
    <w:multiLevelType w:val="hybridMultilevel"/>
    <w:tmpl w:val="0664999A"/>
    <w:lvl w:ilvl="0" w:tplc="43A2F214">
      <w:start w:val="1"/>
      <w:numFmt w:val="decimal"/>
      <w:lvlText w:val="%1."/>
      <w:lvlJc w:val="left"/>
      <w:pPr>
        <w:ind w:left="644" w:hanging="360"/>
      </w:pPr>
      <w:rPr>
        <w:rFonts w:cs="Times New Roman"/>
        <w:color w:val="auto"/>
      </w:rPr>
    </w:lvl>
    <w:lvl w:ilvl="1" w:tplc="04150019">
      <w:start w:val="1"/>
      <w:numFmt w:val="lowerLetter"/>
      <w:lvlText w:val="%2."/>
      <w:lvlJc w:val="left"/>
      <w:pPr>
        <w:ind w:left="1439" w:hanging="360"/>
      </w:pPr>
      <w:rPr>
        <w:rFonts w:cs="Times New Roman"/>
      </w:rPr>
    </w:lvl>
    <w:lvl w:ilvl="2" w:tplc="2272B9AE">
      <w:start w:val="2"/>
      <w:numFmt w:val="decimal"/>
      <w:lvlText w:val="%3)"/>
      <w:lvlJc w:val="left"/>
      <w:pPr>
        <w:tabs>
          <w:tab w:val="num" w:pos="2339"/>
        </w:tabs>
        <w:ind w:left="2339" w:hanging="360"/>
      </w:pPr>
      <w:rPr>
        <w:rFonts w:cs="Times New Roman" w:hint="default"/>
      </w:rPr>
    </w:lvl>
    <w:lvl w:ilvl="3" w:tplc="0415000F" w:tentative="1">
      <w:start w:val="1"/>
      <w:numFmt w:val="decimal"/>
      <w:lvlText w:val="%4."/>
      <w:lvlJc w:val="left"/>
      <w:pPr>
        <w:ind w:left="2879" w:hanging="360"/>
      </w:pPr>
      <w:rPr>
        <w:rFonts w:cs="Times New Roman"/>
      </w:rPr>
    </w:lvl>
    <w:lvl w:ilvl="4" w:tplc="04150019" w:tentative="1">
      <w:start w:val="1"/>
      <w:numFmt w:val="lowerLetter"/>
      <w:lvlText w:val="%5."/>
      <w:lvlJc w:val="left"/>
      <w:pPr>
        <w:ind w:left="3599" w:hanging="360"/>
      </w:pPr>
      <w:rPr>
        <w:rFonts w:cs="Times New Roman"/>
      </w:rPr>
    </w:lvl>
    <w:lvl w:ilvl="5" w:tplc="0415001B" w:tentative="1">
      <w:start w:val="1"/>
      <w:numFmt w:val="lowerRoman"/>
      <w:lvlText w:val="%6."/>
      <w:lvlJc w:val="right"/>
      <w:pPr>
        <w:ind w:left="4319" w:hanging="180"/>
      </w:pPr>
      <w:rPr>
        <w:rFonts w:cs="Times New Roman"/>
      </w:rPr>
    </w:lvl>
    <w:lvl w:ilvl="6" w:tplc="0415000F" w:tentative="1">
      <w:start w:val="1"/>
      <w:numFmt w:val="decimal"/>
      <w:lvlText w:val="%7."/>
      <w:lvlJc w:val="left"/>
      <w:pPr>
        <w:ind w:left="5039" w:hanging="360"/>
      </w:pPr>
      <w:rPr>
        <w:rFonts w:cs="Times New Roman"/>
      </w:rPr>
    </w:lvl>
    <w:lvl w:ilvl="7" w:tplc="04150019" w:tentative="1">
      <w:start w:val="1"/>
      <w:numFmt w:val="lowerLetter"/>
      <w:lvlText w:val="%8."/>
      <w:lvlJc w:val="left"/>
      <w:pPr>
        <w:ind w:left="5759" w:hanging="360"/>
      </w:pPr>
      <w:rPr>
        <w:rFonts w:cs="Times New Roman"/>
      </w:rPr>
    </w:lvl>
    <w:lvl w:ilvl="8" w:tplc="0415001B" w:tentative="1">
      <w:start w:val="1"/>
      <w:numFmt w:val="lowerRoman"/>
      <w:lvlText w:val="%9."/>
      <w:lvlJc w:val="right"/>
      <w:pPr>
        <w:ind w:left="6479" w:hanging="180"/>
      </w:pPr>
      <w:rPr>
        <w:rFonts w:cs="Times New Roman"/>
      </w:rPr>
    </w:lvl>
  </w:abstractNum>
  <w:abstractNum w:abstractNumId="23">
    <w:nsid w:val="396B7EEB"/>
    <w:multiLevelType w:val="hybridMultilevel"/>
    <w:tmpl w:val="11BC9E0A"/>
    <w:lvl w:ilvl="0" w:tplc="0415000F">
      <w:start w:val="1"/>
      <w:numFmt w:val="decimal"/>
      <w:lvlText w:val="%1."/>
      <w:lvlJc w:val="left"/>
      <w:pPr>
        <w:ind w:left="1004" w:hanging="360"/>
      </w:pPr>
      <w:rPr>
        <w:rFonts w:cs="Times New Roman"/>
      </w:rPr>
    </w:lvl>
    <w:lvl w:ilvl="1" w:tplc="06925862">
      <w:start w:val="1"/>
      <w:numFmt w:val="lowerLetter"/>
      <w:lvlText w:val="%2)"/>
      <w:lvlJc w:val="left"/>
      <w:pPr>
        <w:ind w:left="1724" w:hanging="360"/>
      </w:pPr>
      <w:rPr>
        <w:rFonts w:cs="CourierNew" w:hint="default"/>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nsid w:val="3A86625A"/>
    <w:multiLevelType w:val="hybridMultilevel"/>
    <w:tmpl w:val="0FB4AC0E"/>
    <w:lvl w:ilvl="0" w:tplc="108C3F0C">
      <w:start w:val="2"/>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3CB827EE"/>
    <w:multiLevelType w:val="hybridMultilevel"/>
    <w:tmpl w:val="56E85450"/>
    <w:lvl w:ilvl="0" w:tplc="FEC2E09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27">
    <w:nsid w:val="45504F85"/>
    <w:multiLevelType w:val="hybridMultilevel"/>
    <w:tmpl w:val="5EF66C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nsid w:val="4A364A15"/>
    <w:multiLevelType w:val="hybridMultilevel"/>
    <w:tmpl w:val="7E10ACD6"/>
    <w:lvl w:ilvl="0" w:tplc="56BA9610">
      <w:start w:val="1"/>
      <w:numFmt w:val="decimal"/>
      <w:lvlText w:val="%1."/>
      <w:lvlJc w:val="left"/>
      <w:pPr>
        <w:ind w:left="2203" w:hanging="360"/>
      </w:pPr>
      <w:rPr>
        <w:rFonts w:cs="Times New Roman" w:hint="default"/>
      </w:rPr>
    </w:lvl>
    <w:lvl w:ilvl="1" w:tplc="04150019" w:tentative="1">
      <w:start w:val="1"/>
      <w:numFmt w:val="lowerLetter"/>
      <w:lvlText w:val="%2."/>
      <w:lvlJc w:val="left"/>
      <w:pPr>
        <w:ind w:left="2923" w:hanging="360"/>
      </w:pPr>
      <w:rPr>
        <w:rFonts w:cs="Times New Roman"/>
      </w:rPr>
    </w:lvl>
    <w:lvl w:ilvl="2" w:tplc="0415001B" w:tentative="1">
      <w:start w:val="1"/>
      <w:numFmt w:val="lowerRoman"/>
      <w:lvlText w:val="%3."/>
      <w:lvlJc w:val="right"/>
      <w:pPr>
        <w:ind w:left="3643" w:hanging="180"/>
      </w:pPr>
      <w:rPr>
        <w:rFonts w:cs="Times New Roman"/>
      </w:rPr>
    </w:lvl>
    <w:lvl w:ilvl="3" w:tplc="0415000F" w:tentative="1">
      <w:start w:val="1"/>
      <w:numFmt w:val="decimal"/>
      <w:lvlText w:val="%4."/>
      <w:lvlJc w:val="left"/>
      <w:pPr>
        <w:ind w:left="4363" w:hanging="360"/>
      </w:pPr>
      <w:rPr>
        <w:rFonts w:cs="Times New Roman"/>
      </w:rPr>
    </w:lvl>
    <w:lvl w:ilvl="4" w:tplc="04150019" w:tentative="1">
      <w:start w:val="1"/>
      <w:numFmt w:val="lowerLetter"/>
      <w:lvlText w:val="%5."/>
      <w:lvlJc w:val="left"/>
      <w:pPr>
        <w:ind w:left="5083" w:hanging="360"/>
      </w:pPr>
      <w:rPr>
        <w:rFonts w:cs="Times New Roman"/>
      </w:rPr>
    </w:lvl>
    <w:lvl w:ilvl="5" w:tplc="0415001B" w:tentative="1">
      <w:start w:val="1"/>
      <w:numFmt w:val="lowerRoman"/>
      <w:lvlText w:val="%6."/>
      <w:lvlJc w:val="right"/>
      <w:pPr>
        <w:ind w:left="5803" w:hanging="180"/>
      </w:pPr>
      <w:rPr>
        <w:rFonts w:cs="Times New Roman"/>
      </w:rPr>
    </w:lvl>
    <w:lvl w:ilvl="6" w:tplc="0415000F" w:tentative="1">
      <w:start w:val="1"/>
      <w:numFmt w:val="decimal"/>
      <w:lvlText w:val="%7."/>
      <w:lvlJc w:val="left"/>
      <w:pPr>
        <w:ind w:left="6523" w:hanging="360"/>
      </w:pPr>
      <w:rPr>
        <w:rFonts w:cs="Times New Roman"/>
      </w:rPr>
    </w:lvl>
    <w:lvl w:ilvl="7" w:tplc="04150019" w:tentative="1">
      <w:start w:val="1"/>
      <w:numFmt w:val="lowerLetter"/>
      <w:lvlText w:val="%8."/>
      <w:lvlJc w:val="left"/>
      <w:pPr>
        <w:ind w:left="7243" w:hanging="360"/>
      </w:pPr>
      <w:rPr>
        <w:rFonts w:cs="Times New Roman"/>
      </w:rPr>
    </w:lvl>
    <w:lvl w:ilvl="8" w:tplc="0415001B" w:tentative="1">
      <w:start w:val="1"/>
      <w:numFmt w:val="lowerRoman"/>
      <w:lvlText w:val="%9."/>
      <w:lvlJc w:val="right"/>
      <w:pPr>
        <w:ind w:left="7963" w:hanging="180"/>
      </w:pPr>
      <w:rPr>
        <w:rFonts w:cs="Times New Roman"/>
      </w:rPr>
    </w:lvl>
  </w:abstractNum>
  <w:abstractNum w:abstractNumId="29">
    <w:nsid w:val="4B94449F"/>
    <w:multiLevelType w:val="hybridMultilevel"/>
    <w:tmpl w:val="778820E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4BE54F49"/>
    <w:multiLevelType w:val="multilevel"/>
    <w:tmpl w:val="B0B6A76E"/>
    <w:name w:val="WW8Num42"/>
    <w:lvl w:ilvl="0">
      <w:start w:val="1"/>
      <w:numFmt w:val="lowerLetter"/>
      <w:lvlText w:val="%1)"/>
      <w:lvlJc w:val="left"/>
      <w:pPr>
        <w:tabs>
          <w:tab w:val="num" w:pos="1004"/>
        </w:tabs>
        <w:ind w:left="1004" w:hanging="36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2">
    <w:nsid w:val="54464556"/>
    <w:multiLevelType w:val="hybridMultilevel"/>
    <w:tmpl w:val="E8CEA8C8"/>
    <w:lvl w:ilvl="0" w:tplc="26DC379C">
      <w:start w:val="1"/>
      <w:numFmt w:val="decimal"/>
      <w:lvlText w:val="%1)"/>
      <w:lvlJc w:val="left"/>
      <w:pPr>
        <w:ind w:left="1211" w:hanging="360"/>
      </w:pPr>
      <w:rPr>
        <w:rFonts w:cs="Times New Roman" w:hint="default"/>
      </w:rPr>
    </w:lvl>
    <w:lvl w:ilvl="1" w:tplc="04150019">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3">
    <w:nsid w:val="575F2D3F"/>
    <w:multiLevelType w:val="hybridMultilevel"/>
    <w:tmpl w:val="CE5E68FA"/>
    <w:lvl w:ilvl="0" w:tplc="7A6CEA52">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58D24A8E"/>
    <w:multiLevelType w:val="singleLevel"/>
    <w:tmpl w:val="0415000F"/>
    <w:lvl w:ilvl="0">
      <w:start w:val="1"/>
      <w:numFmt w:val="decimal"/>
      <w:lvlText w:val="%1."/>
      <w:lvlJc w:val="left"/>
      <w:pPr>
        <w:tabs>
          <w:tab w:val="num" w:pos="360"/>
        </w:tabs>
        <w:ind w:left="360" w:hanging="360"/>
      </w:pPr>
      <w:rPr>
        <w:rFonts w:cs="Times New Roman"/>
      </w:rPr>
    </w:lvl>
  </w:abstractNum>
  <w:abstractNum w:abstractNumId="35">
    <w:nsid w:val="59C23E0E"/>
    <w:multiLevelType w:val="multilevel"/>
    <w:tmpl w:val="BA04B60A"/>
    <w:lvl w:ilvl="0">
      <w:start w:val="11"/>
      <w:numFmt w:val="decimal"/>
      <w:lvlText w:val="%1."/>
      <w:lvlJc w:val="left"/>
      <w:pPr>
        <w:ind w:left="480" w:hanging="480"/>
      </w:pPr>
      <w:rPr>
        <w:rFonts w:cs="Times New Roman" w:hint="default"/>
      </w:rPr>
    </w:lvl>
    <w:lvl w:ilvl="1">
      <w:start w:val="1"/>
      <w:numFmt w:val="decimal"/>
      <w:lvlText w:val="%1.%2."/>
      <w:lvlJc w:val="left"/>
      <w:pPr>
        <w:ind w:left="622" w:hanging="48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36">
    <w:nsid w:val="5A327CF8"/>
    <w:multiLevelType w:val="hybridMultilevel"/>
    <w:tmpl w:val="2B98C75A"/>
    <w:lvl w:ilvl="0" w:tplc="DE248DDC">
      <w:start w:val="1"/>
      <w:numFmt w:val="decimal"/>
      <w:lvlText w:val="%1."/>
      <w:lvlJc w:val="left"/>
      <w:pPr>
        <w:tabs>
          <w:tab w:val="num" w:pos="2771"/>
        </w:tabs>
        <w:ind w:left="2771" w:hanging="360"/>
      </w:pPr>
      <w:rPr>
        <w:rFonts w:cs="Times New Roman" w:hint="default"/>
      </w:rPr>
    </w:lvl>
    <w:lvl w:ilvl="1" w:tplc="E1CCF2E6">
      <w:start w:val="10"/>
      <w:numFmt w:val="ordinal"/>
      <w:lvlText w:val="%24."/>
      <w:lvlJc w:val="left"/>
      <w:pPr>
        <w:tabs>
          <w:tab w:val="num" w:pos="2051"/>
        </w:tabs>
        <w:ind w:left="2771" w:hanging="360"/>
      </w:pPr>
      <w:rPr>
        <w:rFonts w:cs="Times New Roman" w:hint="default"/>
        <w:b w:val="0"/>
      </w:rPr>
    </w:lvl>
    <w:lvl w:ilvl="2" w:tplc="0415001B">
      <w:start w:val="1"/>
      <w:numFmt w:val="lowerRoman"/>
      <w:lvlText w:val="%3."/>
      <w:lvlJc w:val="right"/>
      <w:pPr>
        <w:tabs>
          <w:tab w:val="num" w:pos="3491"/>
        </w:tabs>
        <w:ind w:left="3491" w:hanging="180"/>
      </w:pPr>
      <w:rPr>
        <w:rFonts w:cs="Times New Roman"/>
      </w:rPr>
    </w:lvl>
    <w:lvl w:ilvl="3" w:tplc="0415000F" w:tentative="1">
      <w:start w:val="1"/>
      <w:numFmt w:val="decimal"/>
      <w:lvlText w:val="%4."/>
      <w:lvlJc w:val="left"/>
      <w:pPr>
        <w:tabs>
          <w:tab w:val="num" w:pos="4211"/>
        </w:tabs>
        <w:ind w:left="4211" w:hanging="360"/>
      </w:pPr>
      <w:rPr>
        <w:rFonts w:cs="Times New Roman"/>
      </w:rPr>
    </w:lvl>
    <w:lvl w:ilvl="4" w:tplc="04150019" w:tentative="1">
      <w:start w:val="1"/>
      <w:numFmt w:val="lowerLetter"/>
      <w:lvlText w:val="%5."/>
      <w:lvlJc w:val="left"/>
      <w:pPr>
        <w:tabs>
          <w:tab w:val="num" w:pos="4931"/>
        </w:tabs>
        <w:ind w:left="4931" w:hanging="360"/>
      </w:pPr>
      <w:rPr>
        <w:rFonts w:cs="Times New Roman"/>
      </w:rPr>
    </w:lvl>
    <w:lvl w:ilvl="5" w:tplc="0415001B" w:tentative="1">
      <w:start w:val="1"/>
      <w:numFmt w:val="lowerRoman"/>
      <w:lvlText w:val="%6."/>
      <w:lvlJc w:val="right"/>
      <w:pPr>
        <w:tabs>
          <w:tab w:val="num" w:pos="5651"/>
        </w:tabs>
        <w:ind w:left="5651" w:hanging="180"/>
      </w:pPr>
      <w:rPr>
        <w:rFonts w:cs="Times New Roman"/>
      </w:rPr>
    </w:lvl>
    <w:lvl w:ilvl="6" w:tplc="0415000F" w:tentative="1">
      <w:start w:val="1"/>
      <w:numFmt w:val="decimal"/>
      <w:lvlText w:val="%7."/>
      <w:lvlJc w:val="left"/>
      <w:pPr>
        <w:tabs>
          <w:tab w:val="num" w:pos="6371"/>
        </w:tabs>
        <w:ind w:left="6371" w:hanging="360"/>
      </w:pPr>
      <w:rPr>
        <w:rFonts w:cs="Times New Roman"/>
      </w:rPr>
    </w:lvl>
    <w:lvl w:ilvl="7" w:tplc="04150019" w:tentative="1">
      <w:start w:val="1"/>
      <w:numFmt w:val="lowerLetter"/>
      <w:lvlText w:val="%8."/>
      <w:lvlJc w:val="left"/>
      <w:pPr>
        <w:tabs>
          <w:tab w:val="num" w:pos="7091"/>
        </w:tabs>
        <w:ind w:left="7091" w:hanging="360"/>
      </w:pPr>
      <w:rPr>
        <w:rFonts w:cs="Times New Roman"/>
      </w:rPr>
    </w:lvl>
    <w:lvl w:ilvl="8" w:tplc="0415001B" w:tentative="1">
      <w:start w:val="1"/>
      <w:numFmt w:val="lowerRoman"/>
      <w:lvlText w:val="%9."/>
      <w:lvlJc w:val="right"/>
      <w:pPr>
        <w:tabs>
          <w:tab w:val="num" w:pos="7811"/>
        </w:tabs>
        <w:ind w:left="7811" w:hanging="180"/>
      </w:pPr>
      <w:rPr>
        <w:rFonts w:cs="Times New Roman"/>
      </w:rPr>
    </w:lvl>
  </w:abstractNum>
  <w:abstractNum w:abstractNumId="37">
    <w:nsid w:val="5EBF0EFA"/>
    <w:multiLevelType w:val="hybridMultilevel"/>
    <w:tmpl w:val="9B48A7E2"/>
    <w:lvl w:ilvl="0" w:tplc="04150001">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hint="default"/>
      </w:rPr>
    </w:lvl>
    <w:lvl w:ilvl="2" w:tplc="04150011">
      <w:start w:val="1"/>
      <w:numFmt w:val="decimal"/>
      <w:lvlText w:val="%3)"/>
      <w:lvlJc w:val="left"/>
      <w:pPr>
        <w:tabs>
          <w:tab w:val="num" w:pos="3011"/>
        </w:tabs>
        <w:ind w:left="3011" w:hanging="360"/>
      </w:pPr>
      <w:rPr>
        <w:rFonts w:cs="Times New Roman"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8">
    <w:nsid w:val="60F13A0E"/>
    <w:multiLevelType w:val="hybridMultilevel"/>
    <w:tmpl w:val="5ED816A6"/>
    <w:lvl w:ilvl="0" w:tplc="103651C4">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39">
    <w:nsid w:val="6195548B"/>
    <w:multiLevelType w:val="multilevel"/>
    <w:tmpl w:val="4BAEB972"/>
    <w:lvl w:ilvl="0">
      <w:start w:val="16"/>
      <w:numFmt w:val="decimal"/>
      <w:lvlText w:val="%1"/>
      <w:lvlJc w:val="left"/>
      <w:pPr>
        <w:ind w:left="540" w:hanging="540"/>
      </w:pPr>
      <w:rPr>
        <w:rFonts w:cs="Times New Roman" w:hint="default"/>
      </w:rPr>
    </w:lvl>
    <w:lvl w:ilvl="1">
      <w:start w:val="10"/>
      <w:numFmt w:val="decimal"/>
      <w:lvlText w:val="%1.%2"/>
      <w:lvlJc w:val="left"/>
      <w:pPr>
        <w:ind w:left="1108" w:hanging="54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40">
    <w:nsid w:val="63A73E14"/>
    <w:multiLevelType w:val="hybridMultilevel"/>
    <w:tmpl w:val="9640AC9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nsid w:val="659418E7"/>
    <w:multiLevelType w:val="hybridMultilevel"/>
    <w:tmpl w:val="017C731C"/>
    <w:lvl w:ilvl="0" w:tplc="0415000D">
      <w:start w:val="1"/>
      <w:numFmt w:val="bullet"/>
      <w:lvlText w:val=""/>
      <w:lvlJc w:val="left"/>
      <w:pPr>
        <w:ind w:left="3530" w:hanging="360"/>
      </w:pPr>
      <w:rPr>
        <w:rFonts w:ascii="Wingdings" w:hAnsi="Wingdings" w:hint="default"/>
      </w:rPr>
    </w:lvl>
    <w:lvl w:ilvl="1" w:tplc="04150003">
      <w:start w:val="1"/>
      <w:numFmt w:val="bullet"/>
      <w:lvlText w:val="o"/>
      <w:lvlJc w:val="left"/>
      <w:pPr>
        <w:ind w:left="4250" w:hanging="360"/>
      </w:pPr>
      <w:rPr>
        <w:rFonts w:ascii="Courier New" w:hAnsi="Courier New" w:hint="default"/>
      </w:rPr>
    </w:lvl>
    <w:lvl w:ilvl="2" w:tplc="04150005" w:tentative="1">
      <w:start w:val="1"/>
      <w:numFmt w:val="bullet"/>
      <w:lvlText w:val=""/>
      <w:lvlJc w:val="left"/>
      <w:pPr>
        <w:ind w:left="4970" w:hanging="360"/>
      </w:pPr>
      <w:rPr>
        <w:rFonts w:ascii="Wingdings" w:hAnsi="Wingdings" w:hint="default"/>
      </w:rPr>
    </w:lvl>
    <w:lvl w:ilvl="3" w:tplc="04150001" w:tentative="1">
      <w:start w:val="1"/>
      <w:numFmt w:val="bullet"/>
      <w:lvlText w:val=""/>
      <w:lvlJc w:val="left"/>
      <w:pPr>
        <w:ind w:left="5690" w:hanging="360"/>
      </w:pPr>
      <w:rPr>
        <w:rFonts w:ascii="Symbol" w:hAnsi="Symbol" w:hint="default"/>
      </w:rPr>
    </w:lvl>
    <w:lvl w:ilvl="4" w:tplc="04150003" w:tentative="1">
      <w:start w:val="1"/>
      <w:numFmt w:val="bullet"/>
      <w:lvlText w:val="o"/>
      <w:lvlJc w:val="left"/>
      <w:pPr>
        <w:ind w:left="6410" w:hanging="360"/>
      </w:pPr>
      <w:rPr>
        <w:rFonts w:ascii="Courier New" w:hAnsi="Courier New" w:hint="default"/>
      </w:rPr>
    </w:lvl>
    <w:lvl w:ilvl="5" w:tplc="04150005" w:tentative="1">
      <w:start w:val="1"/>
      <w:numFmt w:val="bullet"/>
      <w:lvlText w:val=""/>
      <w:lvlJc w:val="left"/>
      <w:pPr>
        <w:ind w:left="7130" w:hanging="360"/>
      </w:pPr>
      <w:rPr>
        <w:rFonts w:ascii="Wingdings" w:hAnsi="Wingdings" w:hint="default"/>
      </w:rPr>
    </w:lvl>
    <w:lvl w:ilvl="6" w:tplc="04150001" w:tentative="1">
      <w:start w:val="1"/>
      <w:numFmt w:val="bullet"/>
      <w:lvlText w:val=""/>
      <w:lvlJc w:val="left"/>
      <w:pPr>
        <w:ind w:left="7850" w:hanging="360"/>
      </w:pPr>
      <w:rPr>
        <w:rFonts w:ascii="Symbol" w:hAnsi="Symbol" w:hint="default"/>
      </w:rPr>
    </w:lvl>
    <w:lvl w:ilvl="7" w:tplc="04150003" w:tentative="1">
      <w:start w:val="1"/>
      <w:numFmt w:val="bullet"/>
      <w:lvlText w:val="o"/>
      <w:lvlJc w:val="left"/>
      <w:pPr>
        <w:ind w:left="8570" w:hanging="360"/>
      </w:pPr>
      <w:rPr>
        <w:rFonts w:ascii="Courier New" w:hAnsi="Courier New" w:hint="default"/>
      </w:rPr>
    </w:lvl>
    <w:lvl w:ilvl="8" w:tplc="04150005" w:tentative="1">
      <w:start w:val="1"/>
      <w:numFmt w:val="bullet"/>
      <w:lvlText w:val=""/>
      <w:lvlJc w:val="left"/>
      <w:pPr>
        <w:ind w:left="9290" w:hanging="360"/>
      </w:pPr>
      <w:rPr>
        <w:rFonts w:ascii="Wingdings" w:hAnsi="Wingdings" w:hint="default"/>
      </w:rPr>
    </w:lvl>
  </w:abstractNum>
  <w:abstractNum w:abstractNumId="42">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43">
    <w:nsid w:val="6B3C3737"/>
    <w:multiLevelType w:val="hybridMultilevel"/>
    <w:tmpl w:val="DC38D43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6B516078"/>
    <w:multiLevelType w:val="hybridMultilevel"/>
    <w:tmpl w:val="8B6ADB76"/>
    <w:lvl w:ilvl="0" w:tplc="9A0411E2">
      <w:start w:val="2"/>
      <w:numFmt w:val="decimal"/>
      <w:lvlText w:val="%1."/>
      <w:lvlJc w:val="left"/>
      <w:pPr>
        <w:tabs>
          <w:tab w:val="num" w:pos="1211"/>
        </w:tabs>
        <w:ind w:left="1211" w:hanging="360"/>
      </w:pPr>
      <w:rPr>
        <w:rFonts w:cs="Times New Roman" w:hint="default"/>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45">
    <w:nsid w:val="73391BA9"/>
    <w:multiLevelType w:val="hybridMultilevel"/>
    <w:tmpl w:val="D13C76EC"/>
    <w:lvl w:ilvl="0" w:tplc="8CC62EC0">
      <w:start w:val="11"/>
      <w:numFmt w:val="bullet"/>
      <w:lvlText w:val="-"/>
      <w:lvlJc w:val="left"/>
      <w:pPr>
        <w:tabs>
          <w:tab w:val="num" w:pos="1494"/>
        </w:tabs>
        <w:ind w:left="1494" w:hanging="360"/>
      </w:pPr>
      <w:rPr>
        <w:rFonts w:ascii="Times New Roman" w:eastAsia="Times New Roman" w:hAnsi="Times New Roman" w:hint="default"/>
      </w:rPr>
    </w:lvl>
    <w:lvl w:ilvl="1" w:tplc="04150003" w:tentative="1">
      <w:start w:val="1"/>
      <w:numFmt w:val="bullet"/>
      <w:lvlText w:val="o"/>
      <w:lvlJc w:val="left"/>
      <w:pPr>
        <w:tabs>
          <w:tab w:val="num" w:pos="2214"/>
        </w:tabs>
        <w:ind w:left="2214" w:hanging="360"/>
      </w:pPr>
      <w:rPr>
        <w:rFonts w:ascii="Courier New" w:hAnsi="Courier New" w:hint="default"/>
      </w:rPr>
    </w:lvl>
    <w:lvl w:ilvl="2" w:tplc="04150005" w:tentative="1">
      <w:start w:val="1"/>
      <w:numFmt w:val="bullet"/>
      <w:lvlText w:val=""/>
      <w:lvlJc w:val="left"/>
      <w:pPr>
        <w:tabs>
          <w:tab w:val="num" w:pos="2934"/>
        </w:tabs>
        <w:ind w:left="2934" w:hanging="360"/>
      </w:pPr>
      <w:rPr>
        <w:rFonts w:ascii="Wingdings" w:hAnsi="Wingdings" w:hint="default"/>
      </w:rPr>
    </w:lvl>
    <w:lvl w:ilvl="3" w:tplc="04150001" w:tentative="1">
      <w:start w:val="1"/>
      <w:numFmt w:val="bullet"/>
      <w:lvlText w:val=""/>
      <w:lvlJc w:val="left"/>
      <w:pPr>
        <w:tabs>
          <w:tab w:val="num" w:pos="3654"/>
        </w:tabs>
        <w:ind w:left="3654" w:hanging="360"/>
      </w:pPr>
      <w:rPr>
        <w:rFonts w:ascii="Symbol" w:hAnsi="Symbol" w:hint="default"/>
      </w:rPr>
    </w:lvl>
    <w:lvl w:ilvl="4" w:tplc="04150003" w:tentative="1">
      <w:start w:val="1"/>
      <w:numFmt w:val="bullet"/>
      <w:lvlText w:val="o"/>
      <w:lvlJc w:val="left"/>
      <w:pPr>
        <w:tabs>
          <w:tab w:val="num" w:pos="4374"/>
        </w:tabs>
        <w:ind w:left="4374" w:hanging="360"/>
      </w:pPr>
      <w:rPr>
        <w:rFonts w:ascii="Courier New" w:hAnsi="Courier New" w:hint="default"/>
      </w:rPr>
    </w:lvl>
    <w:lvl w:ilvl="5" w:tplc="04150005" w:tentative="1">
      <w:start w:val="1"/>
      <w:numFmt w:val="bullet"/>
      <w:lvlText w:val=""/>
      <w:lvlJc w:val="left"/>
      <w:pPr>
        <w:tabs>
          <w:tab w:val="num" w:pos="5094"/>
        </w:tabs>
        <w:ind w:left="5094" w:hanging="360"/>
      </w:pPr>
      <w:rPr>
        <w:rFonts w:ascii="Wingdings" w:hAnsi="Wingdings" w:hint="default"/>
      </w:rPr>
    </w:lvl>
    <w:lvl w:ilvl="6" w:tplc="04150001" w:tentative="1">
      <w:start w:val="1"/>
      <w:numFmt w:val="bullet"/>
      <w:lvlText w:val=""/>
      <w:lvlJc w:val="left"/>
      <w:pPr>
        <w:tabs>
          <w:tab w:val="num" w:pos="5814"/>
        </w:tabs>
        <w:ind w:left="5814" w:hanging="360"/>
      </w:pPr>
      <w:rPr>
        <w:rFonts w:ascii="Symbol" w:hAnsi="Symbol" w:hint="default"/>
      </w:rPr>
    </w:lvl>
    <w:lvl w:ilvl="7" w:tplc="04150003" w:tentative="1">
      <w:start w:val="1"/>
      <w:numFmt w:val="bullet"/>
      <w:lvlText w:val="o"/>
      <w:lvlJc w:val="left"/>
      <w:pPr>
        <w:tabs>
          <w:tab w:val="num" w:pos="6534"/>
        </w:tabs>
        <w:ind w:left="6534" w:hanging="360"/>
      </w:pPr>
      <w:rPr>
        <w:rFonts w:ascii="Courier New" w:hAnsi="Courier New" w:hint="default"/>
      </w:rPr>
    </w:lvl>
    <w:lvl w:ilvl="8" w:tplc="04150005" w:tentative="1">
      <w:start w:val="1"/>
      <w:numFmt w:val="bullet"/>
      <w:lvlText w:val=""/>
      <w:lvlJc w:val="left"/>
      <w:pPr>
        <w:tabs>
          <w:tab w:val="num" w:pos="7254"/>
        </w:tabs>
        <w:ind w:left="7254" w:hanging="360"/>
      </w:pPr>
      <w:rPr>
        <w:rFonts w:ascii="Wingdings" w:hAnsi="Wingdings" w:hint="default"/>
      </w:rPr>
    </w:lvl>
  </w:abstractNum>
  <w:abstractNum w:abstractNumId="46">
    <w:nsid w:val="756E53EB"/>
    <w:multiLevelType w:val="hybridMultilevel"/>
    <w:tmpl w:val="1706A72C"/>
    <w:lvl w:ilvl="0" w:tplc="C468781A">
      <w:start w:val="1"/>
      <w:numFmt w:val="decimal"/>
      <w:lvlText w:val="%1."/>
      <w:lvlJc w:val="left"/>
      <w:pPr>
        <w:ind w:left="1004" w:hanging="360"/>
      </w:pPr>
      <w:rPr>
        <w:rFonts w:cs="Times New Roman"/>
        <w:b w:val="0"/>
      </w:rPr>
    </w:lvl>
    <w:lvl w:ilvl="1" w:tplc="2D90799A"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nsid w:val="78856BAF"/>
    <w:multiLevelType w:val="hybridMultilevel"/>
    <w:tmpl w:val="F5D20F8A"/>
    <w:lvl w:ilvl="0" w:tplc="16343E78">
      <w:start w:val="1"/>
      <w:numFmt w:val="decimal"/>
      <w:lvlText w:val="%1)"/>
      <w:lvlJc w:val="left"/>
      <w:pPr>
        <w:ind w:left="1211" w:hanging="360"/>
      </w:pPr>
      <w:rPr>
        <w:rFonts w:cs="Times New Roman" w:hint="default"/>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48">
    <w:nsid w:val="7A0E300D"/>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49">
    <w:nsid w:val="7B2352BE"/>
    <w:multiLevelType w:val="hybridMultilevel"/>
    <w:tmpl w:val="0B4A76DA"/>
    <w:lvl w:ilvl="0" w:tplc="13DC26D4">
      <w:start w:val="1"/>
      <w:numFmt w:val="decimal"/>
      <w:lvlText w:val="%1."/>
      <w:lvlJc w:val="left"/>
      <w:pPr>
        <w:tabs>
          <w:tab w:val="num" w:pos="947"/>
        </w:tabs>
        <w:ind w:left="94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1"/>
  </w:num>
  <w:num w:numId="4">
    <w:abstractNumId w:val="15"/>
  </w:num>
  <w:num w:numId="5">
    <w:abstractNumId w:val="10"/>
  </w:num>
  <w:num w:numId="6">
    <w:abstractNumId w:val="44"/>
  </w:num>
  <w:num w:numId="7">
    <w:abstractNumId w:val="46"/>
  </w:num>
  <w:num w:numId="8">
    <w:abstractNumId w:val="45"/>
  </w:num>
  <w:num w:numId="9">
    <w:abstractNumId w:val="19"/>
  </w:num>
  <w:num w:numId="10">
    <w:abstractNumId w:val="47"/>
  </w:num>
  <w:num w:numId="11">
    <w:abstractNumId w:val="21"/>
  </w:num>
  <w:num w:numId="12">
    <w:abstractNumId w:val="11"/>
  </w:num>
  <w:num w:numId="13">
    <w:abstractNumId w:val="40"/>
  </w:num>
  <w:num w:numId="14">
    <w:abstractNumId w:val="27"/>
  </w:num>
  <w:num w:numId="15">
    <w:abstractNumId w:val="48"/>
  </w:num>
  <w:num w:numId="16">
    <w:abstractNumId w:val="35"/>
  </w:num>
  <w:num w:numId="17">
    <w:abstractNumId w:val="18"/>
  </w:num>
  <w:num w:numId="18">
    <w:abstractNumId w:val="28"/>
  </w:num>
  <w:num w:numId="19">
    <w:abstractNumId w:val="41"/>
  </w:num>
  <w:num w:numId="20">
    <w:abstractNumId w:val="49"/>
  </w:num>
  <w:num w:numId="21">
    <w:abstractNumId w:val="29"/>
  </w:num>
  <w:num w:numId="22">
    <w:abstractNumId w:val="23"/>
  </w:num>
  <w:num w:numId="23">
    <w:abstractNumId w:val="26"/>
  </w:num>
  <w:num w:numId="24">
    <w:abstractNumId w:val="20"/>
  </w:num>
  <w:num w:numId="25">
    <w:abstractNumId w:val="42"/>
  </w:num>
  <w:num w:numId="26">
    <w:abstractNumId w:val="43"/>
  </w:num>
  <w:num w:numId="27">
    <w:abstractNumId w:val="31"/>
  </w:num>
  <w:num w:numId="28">
    <w:abstractNumId w:val="9"/>
  </w:num>
  <w:num w:numId="29">
    <w:abstractNumId w:val="34"/>
  </w:num>
  <w:num w:numId="30">
    <w:abstractNumId w:val="39"/>
  </w:num>
  <w:num w:numId="31">
    <w:abstractNumId w:val="17"/>
  </w:num>
  <w:num w:numId="32">
    <w:abstractNumId w:val="36"/>
  </w:num>
  <w:num w:numId="33">
    <w:abstractNumId w:val="14"/>
  </w:num>
  <w:num w:numId="34">
    <w:abstractNumId w:val="37"/>
  </w:num>
  <w:num w:numId="35">
    <w:abstractNumId w:val="12"/>
  </w:num>
  <w:num w:numId="36">
    <w:abstractNumId w:val="16"/>
  </w:num>
  <w:num w:numId="37">
    <w:abstractNumId w:val="38"/>
  </w:num>
  <w:num w:numId="38">
    <w:abstractNumId w:val="32"/>
  </w:num>
  <w:num w:numId="39">
    <w:abstractNumId w:val="13"/>
  </w:num>
  <w:num w:numId="40">
    <w:abstractNumId w:val="24"/>
  </w:num>
  <w:num w:numId="41">
    <w:abstractNumId w:val="33"/>
  </w:num>
  <w:num w:numId="42">
    <w:abstractNumId w:val="22"/>
  </w:num>
  <w:num w:numId="4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intFractionalCharacterWidth/>
  <w:defaultTabStop w:val="227"/>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2B55"/>
    <w:rsid w:val="00020FB3"/>
    <w:rsid w:val="0002225A"/>
    <w:rsid w:val="000324D5"/>
    <w:rsid w:val="00032841"/>
    <w:rsid w:val="0004555D"/>
    <w:rsid w:val="00052DB3"/>
    <w:rsid w:val="000629D0"/>
    <w:rsid w:val="00065594"/>
    <w:rsid w:val="00065953"/>
    <w:rsid w:val="00067101"/>
    <w:rsid w:val="000723BF"/>
    <w:rsid w:val="00074838"/>
    <w:rsid w:val="000748B5"/>
    <w:rsid w:val="00074BCF"/>
    <w:rsid w:val="00074DC4"/>
    <w:rsid w:val="00074E5B"/>
    <w:rsid w:val="00076458"/>
    <w:rsid w:val="00081BBB"/>
    <w:rsid w:val="00086650"/>
    <w:rsid w:val="00087570"/>
    <w:rsid w:val="00095189"/>
    <w:rsid w:val="000A0540"/>
    <w:rsid w:val="000B519D"/>
    <w:rsid w:val="000B7D8F"/>
    <w:rsid w:val="000C1425"/>
    <w:rsid w:val="000C20E0"/>
    <w:rsid w:val="000C25C6"/>
    <w:rsid w:val="000C6502"/>
    <w:rsid w:val="000D2BDE"/>
    <w:rsid w:val="000D5266"/>
    <w:rsid w:val="000D69A0"/>
    <w:rsid w:val="000E785C"/>
    <w:rsid w:val="000F5587"/>
    <w:rsid w:val="00101A39"/>
    <w:rsid w:val="00110FB1"/>
    <w:rsid w:val="00113A27"/>
    <w:rsid w:val="00114026"/>
    <w:rsid w:val="00117B7F"/>
    <w:rsid w:val="00123096"/>
    <w:rsid w:val="00124E99"/>
    <w:rsid w:val="00125F9E"/>
    <w:rsid w:val="00127B71"/>
    <w:rsid w:val="001330C8"/>
    <w:rsid w:val="00133CF7"/>
    <w:rsid w:val="001361E4"/>
    <w:rsid w:val="00140A8F"/>
    <w:rsid w:val="00145A30"/>
    <w:rsid w:val="00146EBD"/>
    <w:rsid w:val="0014725C"/>
    <w:rsid w:val="00156AF2"/>
    <w:rsid w:val="00161090"/>
    <w:rsid w:val="00161C5C"/>
    <w:rsid w:val="00164D98"/>
    <w:rsid w:val="001674ED"/>
    <w:rsid w:val="001706F0"/>
    <w:rsid w:val="00182409"/>
    <w:rsid w:val="0018468B"/>
    <w:rsid w:val="00191EA6"/>
    <w:rsid w:val="00195132"/>
    <w:rsid w:val="00197C9E"/>
    <w:rsid w:val="001A14C2"/>
    <w:rsid w:val="001A7707"/>
    <w:rsid w:val="001B0813"/>
    <w:rsid w:val="001B0C2A"/>
    <w:rsid w:val="001B38D0"/>
    <w:rsid w:val="001B3A74"/>
    <w:rsid w:val="001B7BAF"/>
    <w:rsid w:val="001C416C"/>
    <w:rsid w:val="001C5DFC"/>
    <w:rsid w:val="001C65BC"/>
    <w:rsid w:val="001C69CD"/>
    <w:rsid w:val="001C72B8"/>
    <w:rsid w:val="001D3547"/>
    <w:rsid w:val="001D67DF"/>
    <w:rsid w:val="001E11D2"/>
    <w:rsid w:val="00201EEF"/>
    <w:rsid w:val="00212F77"/>
    <w:rsid w:val="00217BE6"/>
    <w:rsid w:val="00222CDB"/>
    <w:rsid w:val="00233E51"/>
    <w:rsid w:val="00241520"/>
    <w:rsid w:val="00254E79"/>
    <w:rsid w:val="00263CE0"/>
    <w:rsid w:val="00266723"/>
    <w:rsid w:val="0027577A"/>
    <w:rsid w:val="002768D0"/>
    <w:rsid w:val="00283905"/>
    <w:rsid w:val="00286F0D"/>
    <w:rsid w:val="00290590"/>
    <w:rsid w:val="00291FE9"/>
    <w:rsid w:val="00296C34"/>
    <w:rsid w:val="002A4CFB"/>
    <w:rsid w:val="002B47D1"/>
    <w:rsid w:val="002C16DE"/>
    <w:rsid w:val="002C2B25"/>
    <w:rsid w:val="002C44C8"/>
    <w:rsid w:val="002C467C"/>
    <w:rsid w:val="002D15F1"/>
    <w:rsid w:val="002D2254"/>
    <w:rsid w:val="002E21DA"/>
    <w:rsid w:val="002E4BF5"/>
    <w:rsid w:val="002F35F0"/>
    <w:rsid w:val="002F4184"/>
    <w:rsid w:val="00307D28"/>
    <w:rsid w:val="00316AC0"/>
    <w:rsid w:val="00324B00"/>
    <w:rsid w:val="00327285"/>
    <w:rsid w:val="00334505"/>
    <w:rsid w:val="00334944"/>
    <w:rsid w:val="00337B8B"/>
    <w:rsid w:val="00341B56"/>
    <w:rsid w:val="00341E65"/>
    <w:rsid w:val="00345661"/>
    <w:rsid w:val="00347B32"/>
    <w:rsid w:val="003523E0"/>
    <w:rsid w:val="00357B25"/>
    <w:rsid w:val="00365360"/>
    <w:rsid w:val="003655EC"/>
    <w:rsid w:val="00367711"/>
    <w:rsid w:val="00373AF7"/>
    <w:rsid w:val="00384927"/>
    <w:rsid w:val="00387866"/>
    <w:rsid w:val="00390E3B"/>
    <w:rsid w:val="003A1645"/>
    <w:rsid w:val="003A364F"/>
    <w:rsid w:val="003A4B26"/>
    <w:rsid w:val="003C170D"/>
    <w:rsid w:val="003C62F3"/>
    <w:rsid w:val="003D29DB"/>
    <w:rsid w:val="003D482F"/>
    <w:rsid w:val="003D67A5"/>
    <w:rsid w:val="003E67AA"/>
    <w:rsid w:val="003F0C0B"/>
    <w:rsid w:val="00401732"/>
    <w:rsid w:val="00402D48"/>
    <w:rsid w:val="00405192"/>
    <w:rsid w:val="004053B7"/>
    <w:rsid w:val="00406863"/>
    <w:rsid w:val="0040782E"/>
    <w:rsid w:val="00412CAF"/>
    <w:rsid w:val="00415370"/>
    <w:rsid w:val="004156E5"/>
    <w:rsid w:val="00423650"/>
    <w:rsid w:val="00424A5A"/>
    <w:rsid w:val="00433B4A"/>
    <w:rsid w:val="00436DF3"/>
    <w:rsid w:val="00437D94"/>
    <w:rsid w:val="004475AD"/>
    <w:rsid w:val="00456FF4"/>
    <w:rsid w:val="0046367E"/>
    <w:rsid w:val="004661A0"/>
    <w:rsid w:val="0046633A"/>
    <w:rsid w:val="0047493B"/>
    <w:rsid w:val="004751DA"/>
    <w:rsid w:val="0048065A"/>
    <w:rsid w:val="004B04C9"/>
    <w:rsid w:val="004B6888"/>
    <w:rsid w:val="004C08D8"/>
    <w:rsid w:val="004D1434"/>
    <w:rsid w:val="004D1C78"/>
    <w:rsid w:val="004D762B"/>
    <w:rsid w:val="004E0E2C"/>
    <w:rsid w:val="004E2BC9"/>
    <w:rsid w:val="004F19AD"/>
    <w:rsid w:val="004F446D"/>
    <w:rsid w:val="004F5D7F"/>
    <w:rsid w:val="004F6462"/>
    <w:rsid w:val="00503D7C"/>
    <w:rsid w:val="005130F6"/>
    <w:rsid w:val="00516648"/>
    <w:rsid w:val="005175E3"/>
    <w:rsid w:val="00520FD1"/>
    <w:rsid w:val="00523149"/>
    <w:rsid w:val="00523326"/>
    <w:rsid w:val="005246E0"/>
    <w:rsid w:val="00535E69"/>
    <w:rsid w:val="00545111"/>
    <w:rsid w:val="00551186"/>
    <w:rsid w:val="00556600"/>
    <w:rsid w:val="005576CB"/>
    <w:rsid w:val="00557EDA"/>
    <w:rsid w:val="00573C04"/>
    <w:rsid w:val="005741AA"/>
    <w:rsid w:val="00580D61"/>
    <w:rsid w:val="00587F4E"/>
    <w:rsid w:val="0059518D"/>
    <w:rsid w:val="005B1BEC"/>
    <w:rsid w:val="005B25A5"/>
    <w:rsid w:val="005B3EB9"/>
    <w:rsid w:val="005C6827"/>
    <w:rsid w:val="005E0C3E"/>
    <w:rsid w:val="005E4603"/>
    <w:rsid w:val="005E4B37"/>
    <w:rsid w:val="005E59B6"/>
    <w:rsid w:val="0060516E"/>
    <w:rsid w:val="00617372"/>
    <w:rsid w:val="0062043B"/>
    <w:rsid w:val="00622E2E"/>
    <w:rsid w:val="0063272F"/>
    <w:rsid w:val="00634771"/>
    <w:rsid w:val="0065400E"/>
    <w:rsid w:val="0066274F"/>
    <w:rsid w:val="00664136"/>
    <w:rsid w:val="00670C48"/>
    <w:rsid w:val="006751AD"/>
    <w:rsid w:val="00675A57"/>
    <w:rsid w:val="00684A12"/>
    <w:rsid w:val="00684C09"/>
    <w:rsid w:val="00687E1A"/>
    <w:rsid w:val="006921F9"/>
    <w:rsid w:val="00692F1C"/>
    <w:rsid w:val="00693FAC"/>
    <w:rsid w:val="006A1AD7"/>
    <w:rsid w:val="006A3E71"/>
    <w:rsid w:val="006A6A49"/>
    <w:rsid w:val="006B7ED9"/>
    <w:rsid w:val="006C20DF"/>
    <w:rsid w:val="006C33C5"/>
    <w:rsid w:val="006C7144"/>
    <w:rsid w:val="006D0D34"/>
    <w:rsid w:val="006D33EF"/>
    <w:rsid w:val="006D6AE2"/>
    <w:rsid w:val="006E1B83"/>
    <w:rsid w:val="006E5604"/>
    <w:rsid w:val="006F123E"/>
    <w:rsid w:val="006F602D"/>
    <w:rsid w:val="006F6DE9"/>
    <w:rsid w:val="00700397"/>
    <w:rsid w:val="00705131"/>
    <w:rsid w:val="007151A9"/>
    <w:rsid w:val="0072406F"/>
    <w:rsid w:val="00726534"/>
    <w:rsid w:val="00726F52"/>
    <w:rsid w:val="00732D57"/>
    <w:rsid w:val="00733224"/>
    <w:rsid w:val="00734CF6"/>
    <w:rsid w:val="00735084"/>
    <w:rsid w:val="007352C4"/>
    <w:rsid w:val="00736018"/>
    <w:rsid w:val="00741266"/>
    <w:rsid w:val="00741CAF"/>
    <w:rsid w:val="00746F4C"/>
    <w:rsid w:val="00764B42"/>
    <w:rsid w:val="00765752"/>
    <w:rsid w:val="007844A0"/>
    <w:rsid w:val="0079074D"/>
    <w:rsid w:val="00793F7D"/>
    <w:rsid w:val="007955BB"/>
    <w:rsid w:val="007970EE"/>
    <w:rsid w:val="007A1A70"/>
    <w:rsid w:val="007A4DD7"/>
    <w:rsid w:val="007B0F1C"/>
    <w:rsid w:val="007B1B55"/>
    <w:rsid w:val="007B2FDA"/>
    <w:rsid w:val="007B37E5"/>
    <w:rsid w:val="007B4BC5"/>
    <w:rsid w:val="007C42FF"/>
    <w:rsid w:val="007C5415"/>
    <w:rsid w:val="007D7ECD"/>
    <w:rsid w:val="007E71C3"/>
    <w:rsid w:val="007F0BA5"/>
    <w:rsid w:val="007F2F1B"/>
    <w:rsid w:val="007F4266"/>
    <w:rsid w:val="0080664D"/>
    <w:rsid w:val="0081727C"/>
    <w:rsid w:val="008205E6"/>
    <w:rsid w:val="008256DA"/>
    <w:rsid w:val="00827560"/>
    <w:rsid w:val="00840B19"/>
    <w:rsid w:val="008460AC"/>
    <w:rsid w:val="00847877"/>
    <w:rsid w:val="00852C16"/>
    <w:rsid w:val="00852F27"/>
    <w:rsid w:val="0085531B"/>
    <w:rsid w:val="00856F54"/>
    <w:rsid w:val="00872695"/>
    <w:rsid w:val="0087574E"/>
    <w:rsid w:val="00895A37"/>
    <w:rsid w:val="008A3357"/>
    <w:rsid w:val="008A4047"/>
    <w:rsid w:val="008A4340"/>
    <w:rsid w:val="008A5041"/>
    <w:rsid w:val="008B2186"/>
    <w:rsid w:val="008B224B"/>
    <w:rsid w:val="008C3664"/>
    <w:rsid w:val="008C39DC"/>
    <w:rsid w:val="008C3C49"/>
    <w:rsid w:val="008C5E5C"/>
    <w:rsid w:val="008D1BC9"/>
    <w:rsid w:val="008E04E4"/>
    <w:rsid w:val="008E40C0"/>
    <w:rsid w:val="008F1F19"/>
    <w:rsid w:val="008F2EC9"/>
    <w:rsid w:val="008F363A"/>
    <w:rsid w:val="008F54D6"/>
    <w:rsid w:val="009016CC"/>
    <w:rsid w:val="00906F2E"/>
    <w:rsid w:val="00912C3B"/>
    <w:rsid w:val="00913F61"/>
    <w:rsid w:val="00920E9D"/>
    <w:rsid w:val="00924D25"/>
    <w:rsid w:val="009274AD"/>
    <w:rsid w:val="00937442"/>
    <w:rsid w:val="009376BF"/>
    <w:rsid w:val="00945841"/>
    <w:rsid w:val="00957C56"/>
    <w:rsid w:val="00960B5B"/>
    <w:rsid w:val="00961A25"/>
    <w:rsid w:val="00962B6B"/>
    <w:rsid w:val="00964FE7"/>
    <w:rsid w:val="00967056"/>
    <w:rsid w:val="00973369"/>
    <w:rsid w:val="009741F6"/>
    <w:rsid w:val="00986F31"/>
    <w:rsid w:val="009958C8"/>
    <w:rsid w:val="00995B41"/>
    <w:rsid w:val="009964A6"/>
    <w:rsid w:val="009A62EC"/>
    <w:rsid w:val="009A6B2E"/>
    <w:rsid w:val="009B3E46"/>
    <w:rsid w:val="009B5BBC"/>
    <w:rsid w:val="009C21B6"/>
    <w:rsid w:val="009C3D6A"/>
    <w:rsid w:val="009D13A2"/>
    <w:rsid w:val="009D3AB7"/>
    <w:rsid w:val="009E0D65"/>
    <w:rsid w:val="009E45EA"/>
    <w:rsid w:val="009E6D3F"/>
    <w:rsid w:val="009E7508"/>
    <w:rsid w:val="009E752D"/>
    <w:rsid w:val="009F4141"/>
    <w:rsid w:val="009F4482"/>
    <w:rsid w:val="00A039D3"/>
    <w:rsid w:val="00A060BD"/>
    <w:rsid w:val="00A109C9"/>
    <w:rsid w:val="00A140E2"/>
    <w:rsid w:val="00A1428C"/>
    <w:rsid w:val="00A1458E"/>
    <w:rsid w:val="00A20719"/>
    <w:rsid w:val="00A221D5"/>
    <w:rsid w:val="00A474ED"/>
    <w:rsid w:val="00A64AAC"/>
    <w:rsid w:val="00A66F50"/>
    <w:rsid w:val="00A71CE2"/>
    <w:rsid w:val="00A869E9"/>
    <w:rsid w:val="00A87EF4"/>
    <w:rsid w:val="00A90BD4"/>
    <w:rsid w:val="00A917E3"/>
    <w:rsid w:val="00A92D6A"/>
    <w:rsid w:val="00A93848"/>
    <w:rsid w:val="00A94E0F"/>
    <w:rsid w:val="00AA0166"/>
    <w:rsid w:val="00AA34F3"/>
    <w:rsid w:val="00AA4B7B"/>
    <w:rsid w:val="00AA5580"/>
    <w:rsid w:val="00AB27CB"/>
    <w:rsid w:val="00AB6074"/>
    <w:rsid w:val="00AB7137"/>
    <w:rsid w:val="00AC18E3"/>
    <w:rsid w:val="00AC1B1E"/>
    <w:rsid w:val="00AE14CA"/>
    <w:rsid w:val="00AE15DE"/>
    <w:rsid w:val="00AE6A69"/>
    <w:rsid w:val="00AE7DB1"/>
    <w:rsid w:val="00AF65FE"/>
    <w:rsid w:val="00B003DA"/>
    <w:rsid w:val="00B016C4"/>
    <w:rsid w:val="00B01E41"/>
    <w:rsid w:val="00B05AE4"/>
    <w:rsid w:val="00B07F4F"/>
    <w:rsid w:val="00B16F7A"/>
    <w:rsid w:val="00B23C59"/>
    <w:rsid w:val="00B311F3"/>
    <w:rsid w:val="00B347C8"/>
    <w:rsid w:val="00B50D13"/>
    <w:rsid w:val="00B543FD"/>
    <w:rsid w:val="00B66BA1"/>
    <w:rsid w:val="00B834FC"/>
    <w:rsid w:val="00B92B55"/>
    <w:rsid w:val="00BA23FB"/>
    <w:rsid w:val="00BA408C"/>
    <w:rsid w:val="00BB37C4"/>
    <w:rsid w:val="00BB38A8"/>
    <w:rsid w:val="00BB3AFD"/>
    <w:rsid w:val="00BB3B2D"/>
    <w:rsid w:val="00BB4B1F"/>
    <w:rsid w:val="00BB650E"/>
    <w:rsid w:val="00BC2032"/>
    <w:rsid w:val="00BC4F74"/>
    <w:rsid w:val="00BD1403"/>
    <w:rsid w:val="00BF1DE7"/>
    <w:rsid w:val="00BF4C30"/>
    <w:rsid w:val="00BF5D33"/>
    <w:rsid w:val="00C026EF"/>
    <w:rsid w:val="00C05127"/>
    <w:rsid w:val="00C17523"/>
    <w:rsid w:val="00C223DF"/>
    <w:rsid w:val="00C24F68"/>
    <w:rsid w:val="00C25943"/>
    <w:rsid w:val="00C31190"/>
    <w:rsid w:val="00C37167"/>
    <w:rsid w:val="00C4126C"/>
    <w:rsid w:val="00C44D75"/>
    <w:rsid w:val="00C52AD3"/>
    <w:rsid w:val="00C5434F"/>
    <w:rsid w:val="00C54F07"/>
    <w:rsid w:val="00C54FF1"/>
    <w:rsid w:val="00C5547D"/>
    <w:rsid w:val="00C56D60"/>
    <w:rsid w:val="00C60B8B"/>
    <w:rsid w:val="00C61BA6"/>
    <w:rsid w:val="00C61E4C"/>
    <w:rsid w:val="00C768A7"/>
    <w:rsid w:val="00C803E1"/>
    <w:rsid w:val="00C8276B"/>
    <w:rsid w:val="00C84118"/>
    <w:rsid w:val="00C900A8"/>
    <w:rsid w:val="00C95B56"/>
    <w:rsid w:val="00CA45DC"/>
    <w:rsid w:val="00CA72EE"/>
    <w:rsid w:val="00CB144B"/>
    <w:rsid w:val="00CC2C69"/>
    <w:rsid w:val="00CC361C"/>
    <w:rsid w:val="00CC3CE2"/>
    <w:rsid w:val="00CC5621"/>
    <w:rsid w:val="00CD3176"/>
    <w:rsid w:val="00CE1C86"/>
    <w:rsid w:val="00CE3093"/>
    <w:rsid w:val="00CE47F2"/>
    <w:rsid w:val="00CF580A"/>
    <w:rsid w:val="00D00340"/>
    <w:rsid w:val="00D04ADC"/>
    <w:rsid w:val="00D056B3"/>
    <w:rsid w:val="00D113DF"/>
    <w:rsid w:val="00D11E20"/>
    <w:rsid w:val="00D1235A"/>
    <w:rsid w:val="00D15765"/>
    <w:rsid w:val="00D27E2F"/>
    <w:rsid w:val="00D302DD"/>
    <w:rsid w:val="00D30447"/>
    <w:rsid w:val="00D40529"/>
    <w:rsid w:val="00D423F5"/>
    <w:rsid w:val="00D47FD4"/>
    <w:rsid w:val="00D5001E"/>
    <w:rsid w:val="00D50793"/>
    <w:rsid w:val="00D55D61"/>
    <w:rsid w:val="00D62B07"/>
    <w:rsid w:val="00D722DC"/>
    <w:rsid w:val="00D74B53"/>
    <w:rsid w:val="00D759D1"/>
    <w:rsid w:val="00D859A3"/>
    <w:rsid w:val="00D85D9D"/>
    <w:rsid w:val="00D91988"/>
    <w:rsid w:val="00D94C3E"/>
    <w:rsid w:val="00D95B13"/>
    <w:rsid w:val="00D97DFD"/>
    <w:rsid w:val="00DA1098"/>
    <w:rsid w:val="00DA3C75"/>
    <w:rsid w:val="00DA61C9"/>
    <w:rsid w:val="00DA6644"/>
    <w:rsid w:val="00DA7DB4"/>
    <w:rsid w:val="00DB36D4"/>
    <w:rsid w:val="00DB63BF"/>
    <w:rsid w:val="00DB7B9A"/>
    <w:rsid w:val="00DC0DE9"/>
    <w:rsid w:val="00DC36A9"/>
    <w:rsid w:val="00DC51B9"/>
    <w:rsid w:val="00DC7137"/>
    <w:rsid w:val="00DD1582"/>
    <w:rsid w:val="00DD239D"/>
    <w:rsid w:val="00DD65A7"/>
    <w:rsid w:val="00DE3ADB"/>
    <w:rsid w:val="00DE402B"/>
    <w:rsid w:val="00DF695E"/>
    <w:rsid w:val="00E01DC4"/>
    <w:rsid w:val="00E03E52"/>
    <w:rsid w:val="00E077A8"/>
    <w:rsid w:val="00E10A0C"/>
    <w:rsid w:val="00E10AB2"/>
    <w:rsid w:val="00E24634"/>
    <w:rsid w:val="00E250E5"/>
    <w:rsid w:val="00E2544A"/>
    <w:rsid w:val="00E63FDE"/>
    <w:rsid w:val="00E65B1C"/>
    <w:rsid w:val="00E73132"/>
    <w:rsid w:val="00E73A83"/>
    <w:rsid w:val="00E85B1A"/>
    <w:rsid w:val="00E87AFE"/>
    <w:rsid w:val="00E9772B"/>
    <w:rsid w:val="00EA04F4"/>
    <w:rsid w:val="00EA1993"/>
    <w:rsid w:val="00EA341E"/>
    <w:rsid w:val="00EA4252"/>
    <w:rsid w:val="00EB60BC"/>
    <w:rsid w:val="00EB6712"/>
    <w:rsid w:val="00EC08E0"/>
    <w:rsid w:val="00EC0DD4"/>
    <w:rsid w:val="00EC247E"/>
    <w:rsid w:val="00EC2BCF"/>
    <w:rsid w:val="00EC6185"/>
    <w:rsid w:val="00ED19C7"/>
    <w:rsid w:val="00ED3509"/>
    <w:rsid w:val="00ED372D"/>
    <w:rsid w:val="00EE5DA9"/>
    <w:rsid w:val="00EE6D82"/>
    <w:rsid w:val="00EF0D66"/>
    <w:rsid w:val="00EF334C"/>
    <w:rsid w:val="00EF5A2B"/>
    <w:rsid w:val="00F0064F"/>
    <w:rsid w:val="00F02DC1"/>
    <w:rsid w:val="00F02ED2"/>
    <w:rsid w:val="00F143CE"/>
    <w:rsid w:val="00F212FD"/>
    <w:rsid w:val="00F23DE7"/>
    <w:rsid w:val="00F3124A"/>
    <w:rsid w:val="00F32C87"/>
    <w:rsid w:val="00F35815"/>
    <w:rsid w:val="00F378B3"/>
    <w:rsid w:val="00F417B5"/>
    <w:rsid w:val="00F54BAE"/>
    <w:rsid w:val="00F5747B"/>
    <w:rsid w:val="00F61439"/>
    <w:rsid w:val="00F625BF"/>
    <w:rsid w:val="00F62686"/>
    <w:rsid w:val="00F63497"/>
    <w:rsid w:val="00F635F6"/>
    <w:rsid w:val="00F6540F"/>
    <w:rsid w:val="00F70541"/>
    <w:rsid w:val="00F71E1D"/>
    <w:rsid w:val="00F90290"/>
    <w:rsid w:val="00F9136F"/>
    <w:rsid w:val="00F953D5"/>
    <w:rsid w:val="00F95E38"/>
    <w:rsid w:val="00F95F3A"/>
    <w:rsid w:val="00FA1F2F"/>
    <w:rsid w:val="00FA25CE"/>
    <w:rsid w:val="00FA295D"/>
    <w:rsid w:val="00FA41A1"/>
    <w:rsid w:val="00FA5916"/>
    <w:rsid w:val="00FB1D81"/>
    <w:rsid w:val="00FB1F84"/>
    <w:rsid w:val="00FB34F3"/>
    <w:rsid w:val="00FC108B"/>
    <w:rsid w:val="00FC2C7C"/>
    <w:rsid w:val="00FC431F"/>
    <w:rsid w:val="00FC4BDB"/>
    <w:rsid w:val="00FD2506"/>
    <w:rsid w:val="00FD348D"/>
    <w:rsid w:val="00FD4290"/>
    <w:rsid w:val="00FE328A"/>
    <w:rsid w:val="00FE6C82"/>
    <w:rsid w:val="00FF070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Standardowy1,Standardowy11,Standardowy111,Standardowy1111,Standardowy11111,Standardowy111111,Standardowy1111111"/>
    <w:qFormat/>
    <w:rsid w:val="00D62B07"/>
    <w:rPr>
      <w:sz w:val="20"/>
      <w:szCs w:val="20"/>
    </w:rPr>
  </w:style>
  <w:style w:type="paragraph" w:styleId="Heading1">
    <w:name w:val="heading 1"/>
    <w:basedOn w:val="Normal"/>
    <w:next w:val="Normal"/>
    <w:link w:val="Heading1Char"/>
    <w:uiPriority w:val="99"/>
    <w:qFormat/>
    <w:rsid w:val="00DB7B9A"/>
    <w:pPr>
      <w:keepNext/>
      <w:outlineLvl w:val="0"/>
    </w:pPr>
    <w:rPr>
      <w:rFonts w:ascii="Arial" w:hAnsi="Arial"/>
      <w:b/>
      <w:sz w:val="32"/>
    </w:rPr>
  </w:style>
  <w:style w:type="paragraph" w:styleId="Heading2">
    <w:name w:val="heading 2"/>
    <w:basedOn w:val="Normal"/>
    <w:next w:val="Normal"/>
    <w:link w:val="Heading2Char"/>
    <w:uiPriority w:val="99"/>
    <w:qFormat/>
    <w:rsid w:val="00DB7B9A"/>
    <w:pPr>
      <w:keepNext/>
      <w:jc w:val="both"/>
      <w:outlineLvl w:val="1"/>
    </w:pPr>
    <w:rPr>
      <w:rFonts w:ascii="Arial" w:hAnsi="Arial"/>
      <w:b/>
      <w:sz w:val="32"/>
    </w:rPr>
  </w:style>
  <w:style w:type="paragraph" w:styleId="Heading3">
    <w:name w:val="heading 3"/>
    <w:basedOn w:val="Normal"/>
    <w:next w:val="Normal"/>
    <w:link w:val="Heading3Char"/>
    <w:uiPriority w:val="99"/>
    <w:qFormat/>
    <w:rsid w:val="00DB7B9A"/>
    <w:pPr>
      <w:keepNext/>
      <w:numPr>
        <w:ilvl w:val="12"/>
      </w:numPr>
      <w:jc w:val="both"/>
      <w:outlineLvl w:val="2"/>
    </w:pPr>
    <w:rPr>
      <w:sz w:val="24"/>
    </w:rPr>
  </w:style>
  <w:style w:type="paragraph" w:styleId="Heading4">
    <w:name w:val="heading 4"/>
    <w:basedOn w:val="Normal"/>
    <w:next w:val="Normal"/>
    <w:link w:val="Heading4Char"/>
    <w:uiPriority w:val="99"/>
    <w:qFormat/>
    <w:rsid w:val="00DB7B9A"/>
    <w:pPr>
      <w:keepNext/>
      <w:jc w:val="center"/>
      <w:outlineLvl w:val="3"/>
    </w:pPr>
    <w:rPr>
      <w:b/>
      <w:color w:val="000000"/>
      <w:sz w:val="32"/>
    </w:rPr>
  </w:style>
  <w:style w:type="paragraph" w:styleId="Heading5">
    <w:name w:val="heading 5"/>
    <w:basedOn w:val="Normal"/>
    <w:next w:val="Normal"/>
    <w:link w:val="Heading5Char"/>
    <w:uiPriority w:val="99"/>
    <w:qFormat/>
    <w:rsid w:val="00DB7B9A"/>
    <w:pPr>
      <w:keepNext/>
      <w:spacing w:line="360" w:lineRule="auto"/>
      <w:jc w:val="center"/>
      <w:outlineLvl w:val="4"/>
    </w:pPr>
    <w:rPr>
      <w:rFonts w:ascii="Arial" w:hAnsi="Arial"/>
      <w:b/>
      <w:sz w:val="24"/>
    </w:rPr>
  </w:style>
  <w:style w:type="paragraph" w:styleId="Heading6">
    <w:name w:val="heading 6"/>
    <w:basedOn w:val="Normal"/>
    <w:next w:val="Normal"/>
    <w:link w:val="Heading6Char"/>
    <w:uiPriority w:val="99"/>
    <w:qFormat/>
    <w:rsid w:val="00DB7B9A"/>
    <w:pPr>
      <w:keepNext/>
      <w:jc w:val="center"/>
      <w:outlineLvl w:val="5"/>
    </w:pPr>
    <w:rPr>
      <w:rFonts w:ascii="Arial" w:hAnsi="Arial"/>
      <w:b/>
      <w:sz w:val="18"/>
    </w:rPr>
  </w:style>
  <w:style w:type="paragraph" w:styleId="Heading7">
    <w:name w:val="heading 7"/>
    <w:basedOn w:val="Normal"/>
    <w:next w:val="Normal"/>
    <w:link w:val="Heading7Char"/>
    <w:uiPriority w:val="99"/>
    <w:qFormat/>
    <w:rsid w:val="00DB7B9A"/>
    <w:pPr>
      <w:keepNext/>
      <w:widowControl w:val="0"/>
      <w:spacing w:before="40" w:after="40"/>
      <w:ind w:left="567"/>
      <w:jc w:val="both"/>
      <w:outlineLvl w:val="6"/>
    </w:pPr>
    <w:rPr>
      <w:b/>
    </w:rPr>
  </w:style>
  <w:style w:type="paragraph" w:styleId="Heading8">
    <w:name w:val="heading 8"/>
    <w:basedOn w:val="Normal"/>
    <w:next w:val="Normal"/>
    <w:link w:val="Heading8Char"/>
    <w:uiPriority w:val="99"/>
    <w:qFormat/>
    <w:rsid w:val="00DB7B9A"/>
    <w:pPr>
      <w:numPr>
        <w:ilvl w:val="7"/>
        <w:numId w:val="2"/>
      </w:numPr>
      <w:spacing w:before="240" w:after="60"/>
      <w:outlineLvl w:val="7"/>
    </w:pPr>
    <w:rPr>
      <w:rFonts w:ascii="Arial" w:hAnsi="Arial"/>
      <w:i/>
    </w:rPr>
  </w:style>
  <w:style w:type="paragraph" w:styleId="Heading9">
    <w:name w:val="heading 9"/>
    <w:basedOn w:val="Normal"/>
    <w:next w:val="Normal"/>
    <w:link w:val="Heading9Char"/>
    <w:uiPriority w:val="99"/>
    <w:qFormat/>
    <w:rsid w:val="00DB7B9A"/>
    <w:pPr>
      <w:numPr>
        <w:ilvl w:val="8"/>
        <w:numId w:val="2"/>
      </w:numPr>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322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33224"/>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33224"/>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33224"/>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33224"/>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33224"/>
    <w:rPr>
      <w:rFonts w:ascii="Calibri" w:hAnsi="Calibri" w:cs="Times New Roman"/>
      <w:b/>
      <w:bCs/>
    </w:rPr>
  </w:style>
  <w:style w:type="character" w:customStyle="1" w:styleId="Heading7Char">
    <w:name w:val="Heading 7 Char"/>
    <w:basedOn w:val="DefaultParagraphFont"/>
    <w:link w:val="Heading7"/>
    <w:uiPriority w:val="99"/>
    <w:semiHidden/>
    <w:locked/>
    <w:rsid w:val="00733224"/>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733224"/>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733224"/>
    <w:rPr>
      <w:rFonts w:ascii="Cambria" w:hAnsi="Cambria" w:cs="Times New Roman"/>
    </w:rPr>
  </w:style>
  <w:style w:type="paragraph" w:styleId="Header">
    <w:name w:val="header"/>
    <w:basedOn w:val="Normal"/>
    <w:link w:val="HeaderChar"/>
    <w:uiPriority w:val="99"/>
    <w:semiHidden/>
    <w:rsid w:val="00DB7B9A"/>
    <w:pPr>
      <w:tabs>
        <w:tab w:val="center" w:pos="4536"/>
        <w:tab w:val="right" w:pos="9072"/>
      </w:tabs>
    </w:pPr>
  </w:style>
  <w:style w:type="character" w:customStyle="1" w:styleId="HeaderChar">
    <w:name w:val="Header Char"/>
    <w:basedOn w:val="DefaultParagraphFont"/>
    <w:link w:val="Header"/>
    <w:uiPriority w:val="99"/>
    <w:semiHidden/>
    <w:locked/>
    <w:rsid w:val="00733224"/>
    <w:rPr>
      <w:rFonts w:cs="Times New Roman"/>
      <w:sz w:val="20"/>
      <w:szCs w:val="20"/>
    </w:rPr>
  </w:style>
  <w:style w:type="paragraph" w:styleId="Footer">
    <w:name w:val="footer"/>
    <w:basedOn w:val="Normal"/>
    <w:link w:val="FooterChar"/>
    <w:uiPriority w:val="99"/>
    <w:semiHidden/>
    <w:rsid w:val="00DB7B9A"/>
    <w:pPr>
      <w:tabs>
        <w:tab w:val="center" w:pos="4536"/>
        <w:tab w:val="right" w:pos="9072"/>
      </w:tabs>
    </w:pPr>
  </w:style>
  <w:style w:type="character" w:customStyle="1" w:styleId="FooterChar">
    <w:name w:val="Footer Char"/>
    <w:basedOn w:val="DefaultParagraphFont"/>
    <w:link w:val="Footer"/>
    <w:uiPriority w:val="99"/>
    <w:semiHidden/>
    <w:locked/>
    <w:rsid w:val="00733224"/>
    <w:rPr>
      <w:rFonts w:cs="Times New Roman"/>
      <w:sz w:val="20"/>
      <w:szCs w:val="20"/>
    </w:rPr>
  </w:style>
  <w:style w:type="character" w:styleId="PageNumber">
    <w:name w:val="page number"/>
    <w:basedOn w:val="DefaultParagraphFont"/>
    <w:uiPriority w:val="99"/>
    <w:semiHidden/>
    <w:rsid w:val="00DB7B9A"/>
    <w:rPr>
      <w:rFonts w:cs="Times New Roman"/>
    </w:rPr>
  </w:style>
  <w:style w:type="paragraph" w:customStyle="1" w:styleId="Subhead2">
    <w:name w:val="Subhead 2"/>
    <w:basedOn w:val="Normal"/>
    <w:uiPriority w:val="99"/>
    <w:rsid w:val="00DB7B9A"/>
    <w:rPr>
      <w:b/>
      <w:sz w:val="24"/>
    </w:rPr>
  </w:style>
  <w:style w:type="paragraph" w:styleId="BodyText3">
    <w:name w:val="Body Text 3"/>
    <w:basedOn w:val="Normal"/>
    <w:link w:val="BodyText3Char"/>
    <w:uiPriority w:val="99"/>
    <w:rsid w:val="00DB7B9A"/>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BodyText3Char">
    <w:name w:val="Body Text 3 Char"/>
    <w:basedOn w:val="DefaultParagraphFont"/>
    <w:link w:val="BodyText3"/>
    <w:uiPriority w:val="99"/>
    <w:locked/>
    <w:rsid w:val="00283905"/>
    <w:rPr>
      <w:rFonts w:cs="Times New Roman"/>
      <w:sz w:val="32"/>
    </w:rPr>
  </w:style>
  <w:style w:type="paragraph" w:styleId="BodyText">
    <w:name w:val="Body Text"/>
    <w:aliases w:val="Treść"/>
    <w:basedOn w:val="Normal"/>
    <w:link w:val="BodyTextChar"/>
    <w:uiPriority w:val="99"/>
    <w:rsid w:val="00DB7B9A"/>
    <w:pPr>
      <w:ind w:right="-142"/>
      <w:jc w:val="both"/>
    </w:pPr>
    <w:rPr>
      <w:rFonts w:ascii="Arial" w:hAnsi="Arial"/>
      <w:sz w:val="22"/>
    </w:rPr>
  </w:style>
  <w:style w:type="character" w:customStyle="1" w:styleId="BodyTextChar">
    <w:name w:val="Body Text Char"/>
    <w:aliases w:val="Treść Char"/>
    <w:basedOn w:val="DefaultParagraphFont"/>
    <w:link w:val="BodyText"/>
    <w:uiPriority w:val="99"/>
    <w:semiHidden/>
    <w:locked/>
    <w:rsid w:val="00733224"/>
    <w:rPr>
      <w:rFonts w:cs="Times New Roman"/>
      <w:sz w:val="20"/>
      <w:szCs w:val="20"/>
    </w:rPr>
  </w:style>
  <w:style w:type="paragraph" w:styleId="BodyTextIndent">
    <w:name w:val="Body Text Indent"/>
    <w:basedOn w:val="Normal"/>
    <w:link w:val="BodyTextIndentChar"/>
    <w:uiPriority w:val="99"/>
    <w:semiHidden/>
    <w:rsid w:val="00DB7B9A"/>
    <w:pPr>
      <w:ind w:left="284"/>
      <w:jc w:val="both"/>
    </w:pPr>
    <w:rPr>
      <w:sz w:val="28"/>
    </w:rPr>
  </w:style>
  <w:style w:type="character" w:customStyle="1" w:styleId="BodyTextIndentChar">
    <w:name w:val="Body Text Indent Char"/>
    <w:basedOn w:val="DefaultParagraphFont"/>
    <w:link w:val="BodyTextIndent"/>
    <w:uiPriority w:val="99"/>
    <w:semiHidden/>
    <w:locked/>
    <w:rsid w:val="00733224"/>
    <w:rPr>
      <w:rFonts w:cs="Times New Roman"/>
      <w:sz w:val="20"/>
      <w:szCs w:val="20"/>
    </w:rPr>
  </w:style>
  <w:style w:type="paragraph" w:styleId="BodyTextIndent2">
    <w:name w:val="Body Text Indent 2"/>
    <w:basedOn w:val="Normal"/>
    <w:link w:val="BodyTextIndent2Char"/>
    <w:uiPriority w:val="99"/>
    <w:semiHidden/>
    <w:rsid w:val="00DB7B9A"/>
    <w:pPr>
      <w:ind w:left="142"/>
      <w:jc w:val="both"/>
    </w:pPr>
    <w:rPr>
      <w:rFonts w:ascii="Arial" w:hAnsi="Arial"/>
      <w:sz w:val="26"/>
    </w:rPr>
  </w:style>
  <w:style w:type="character" w:customStyle="1" w:styleId="BodyTextIndent2Char">
    <w:name w:val="Body Text Indent 2 Char"/>
    <w:basedOn w:val="DefaultParagraphFont"/>
    <w:link w:val="BodyTextIndent2"/>
    <w:uiPriority w:val="99"/>
    <w:semiHidden/>
    <w:locked/>
    <w:rsid w:val="00733224"/>
    <w:rPr>
      <w:rFonts w:cs="Times New Roman"/>
      <w:sz w:val="20"/>
      <w:szCs w:val="20"/>
    </w:rPr>
  </w:style>
  <w:style w:type="paragraph" w:styleId="BlockText">
    <w:name w:val="Block Text"/>
    <w:basedOn w:val="Normal"/>
    <w:uiPriority w:val="99"/>
    <w:semiHidden/>
    <w:rsid w:val="00DB7B9A"/>
    <w:pPr>
      <w:ind w:left="709" w:right="283"/>
      <w:jc w:val="both"/>
    </w:pPr>
    <w:rPr>
      <w:b/>
      <w:sz w:val="28"/>
    </w:rPr>
  </w:style>
  <w:style w:type="paragraph" w:styleId="BodyTextIndent3">
    <w:name w:val="Body Text Indent 3"/>
    <w:basedOn w:val="Normal"/>
    <w:link w:val="BodyTextIndent3Char"/>
    <w:uiPriority w:val="99"/>
    <w:semiHidden/>
    <w:rsid w:val="00DB7B9A"/>
    <w:pPr>
      <w:ind w:left="284"/>
      <w:jc w:val="both"/>
    </w:pPr>
    <w:rPr>
      <w:rFonts w:ascii="Arial" w:hAnsi="Arial"/>
      <w:sz w:val="24"/>
    </w:rPr>
  </w:style>
  <w:style w:type="character" w:customStyle="1" w:styleId="BodyTextIndent3Char">
    <w:name w:val="Body Text Indent 3 Char"/>
    <w:basedOn w:val="DefaultParagraphFont"/>
    <w:link w:val="BodyTextIndent3"/>
    <w:uiPriority w:val="99"/>
    <w:semiHidden/>
    <w:locked/>
    <w:rsid w:val="00733224"/>
    <w:rPr>
      <w:rFonts w:cs="Times New Roman"/>
      <w:sz w:val="16"/>
      <w:szCs w:val="16"/>
    </w:rPr>
  </w:style>
  <w:style w:type="paragraph" w:customStyle="1" w:styleId="Tekstpodstawowy31">
    <w:name w:val="Tekst podstawowy 31"/>
    <w:basedOn w:val="Normal"/>
    <w:uiPriority w:val="99"/>
    <w:rsid w:val="00DB7B9A"/>
    <w:pPr>
      <w:ind w:right="-1"/>
      <w:jc w:val="both"/>
    </w:pPr>
    <w:rPr>
      <w:rFonts w:ascii="Arial" w:hAnsi="Arial"/>
      <w:sz w:val="24"/>
    </w:rPr>
  </w:style>
  <w:style w:type="paragraph" w:styleId="BodyText2">
    <w:name w:val="Body Text 2"/>
    <w:basedOn w:val="Normal"/>
    <w:link w:val="BodyText2Char"/>
    <w:uiPriority w:val="99"/>
    <w:semiHidden/>
    <w:rsid w:val="00DB7B9A"/>
    <w:pPr>
      <w:ind w:right="-567"/>
      <w:jc w:val="both"/>
    </w:pPr>
    <w:rPr>
      <w:sz w:val="28"/>
    </w:rPr>
  </w:style>
  <w:style w:type="character" w:customStyle="1" w:styleId="BodyText2Char">
    <w:name w:val="Body Text 2 Char"/>
    <w:basedOn w:val="DefaultParagraphFont"/>
    <w:link w:val="BodyText2"/>
    <w:uiPriority w:val="99"/>
    <w:semiHidden/>
    <w:locked/>
    <w:rsid w:val="00733224"/>
    <w:rPr>
      <w:rFonts w:cs="Times New Roman"/>
      <w:sz w:val="20"/>
      <w:szCs w:val="20"/>
    </w:rPr>
  </w:style>
  <w:style w:type="paragraph" w:styleId="Title">
    <w:name w:val="Title"/>
    <w:basedOn w:val="Normal"/>
    <w:link w:val="TitleChar"/>
    <w:uiPriority w:val="99"/>
    <w:qFormat/>
    <w:rsid w:val="00DB7B9A"/>
    <w:pPr>
      <w:jc w:val="center"/>
    </w:pPr>
    <w:rPr>
      <w:b/>
      <w:sz w:val="40"/>
    </w:rPr>
  </w:style>
  <w:style w:type="character" w:customStyle="1" w:styleId="TitleChar">
    <w:name w:val="Title Char"/>
    <w:basedOn w:val="DefaultParagraphFont"/>
    <w:link w:val="Title"/>
    <w:uiPriority w:val="99"/>
    <w:locked/>
    <w:rsid w:val="003F0C0B"/>
    <w:rPr>
      <w:rFonts w:cs="Times New Roman"/>
      <w:b/>
      <w:sz w:val="40"/>
    </w:rPr>
  </w:style>
  <w:style w:type="paragraph" w:customStyle="1" w:styleId="Tekstblokowy1">
    <w:name w:val="Tekst blokowy1"/>
    <w:basedOn w:val="Normal"/>
    <w:uiPriority w:val="99"/>
    <w:rsid w:val="00DB7B9A"/>
    <w:pPr>
      <w:ind w:left="1134" w:right="425"/>
      <w:jc w:val="both"/>
    </w:pPr>
    <w:rPr>
      <w:sz w:val="28"/>
      <w:szCs w:val="24"/>
    </w:rPr>
  </w:style>
  <w:style w:type="paragraph" w:customStyle="1" w:styleId="nagwek1">
    <w:name w:val="nagłówek1"/>
    <w:uiPriority w:val="99"/>
    <w:rsid w:val="00DB7B9A"/>
    <w:pPr>
      <w:spacing w:before="114" w:after="114"/>
      <w:ind w:left="482" w:right="482" w:firstLine="1"/>
      <w:jc w:val="center"/>
    </w:pPr>
    <w:rPr>
      <w:color w:val="000000"/>
      <w:sz w:val="24"/>
      <w:szCs w:val="20"/>
    </w:rPr>
  </w:style>
  <w:style w:type="paragraph" w:styleId="Caption">
    <w:name w:val="caption"/>
    <w:basedOn w:val="Normal"/>
    <w:next w:val="Normal"/>
    <w:uiPriority w:val="99"/>
    <w:qFormat/>
    <w:rsid w:val="00DB7B9A"/>
    <w:pPr>
      <w:ind w:left="284" w:right="283"/>
      <w:jc w:val="center"/>
    </w:pPr>
    <w:rPr>
      <w:rFonts w:ascii="Arial" w:hAnsi="Arial"/>
      <w:b/>
      <w:sz w:val="52"/>
    </w:rPr>
  </w:style>
  <w:style w:type="paragraph" w:customStyle="1" w:styleId="Tekstpodstawowy21">
    <w:name w:val="Tekst podstawowy 21"/>
    <w:basedOn w:val="Normal"/>
    <w:uiPriority w:val="99"/>
    <w:rsid w:val="00DB7B9A"/>
    <w:pPr>
      <w:tabs>
        <w:tab w:val="left" w:pos="11766"/>
      </w:tabs>
      <w:jc w:val="both"/>
    </w:pPr>
    <w:rPr>
      <w:rFonts w:ascii="Arial" w:hAnsi="Arial"/>
    </w:rPr>
  </w:style>
  <w:style w:type="paragraph" w:styleId="Subtitle">
    <w:name w:val="Subtitle"/>
    <w:basedOn w:val="Normal"/>
    <w:link w:val="SubtitleChar"/>
    <w:uiPriority w:val="99"/>
    <w:qFormat/>
    <w:rsid w:val="00DB7B9A"/>
    <w:pPr>
      <w:numPr>
        <w:numId w:val="1"/>
      </w:numPr>
    </w:pPr>
    <w:rPr>
      <w:rFonts w:ascii="Arial" w:hAnsi="Arial"/>
      <w:b/>
      <w:sz w:val="32"/>
    </w:rPr>
  </w:style>
  <w:style w:type="character" w:customStyle="1" w:styleId="SubtitleChar">
    <w:name w:val="Subtitle Char"/>
    <w:basedOn w:val="DefaultParagraphFont"/>
    <w:link w:val="Subtitle"/>
    <w:uiPriority w:val="99"/>
    <w:locked/>
    <w:rsid w:val="00733224"/>
    <w:rPr>
      <w:rFonts w:ascii="Cambria" w:hAnsi="Cambria" w:cs="Times New Roman"/>
      <w:sz w:val="24"/>
      <w:szCs w:val="24"/>
    </w:rPr>
  </w:style>
  <w:style w:type="paragraph" w:customStyle="1" w:styleId="Tekstpodstawowy1">
    <w:name w:val="Tekst podstawowy1"/>
    <w:uiPriority w:val="99"/>
    <w:rsid w:val="00DB7B9A"/>
    <w:pPr>
      <w:spacing w:before="1" w:after="1"/>
      <w:ind w:left="1" w:right="1" w:firstLine="681"/>
      <w:jc w:val="both"/>
    </w:pPr>
    <w:rPr>
      <w:color w:val="000000"/>
      <w:spacing w:val="15"/>
      <w:sz w:val="24"/>
      <w:szCs w:val="20"/>
    </w:rPr>
  </w:style>
  <w:style w:type="paragraph" w:customStyle="1" w:styleId="podpunkt">
    <w:name w:val="podpunkt"/>
    <w:uiPriority w:val="99"/>
    <w:rsid w:val="00DB7B9A"/>
    <w:pPr>
      <w:spacing w:before="1" w:after="1"/>
      <w:ind w:left="1" w:right="1" w:firstLine="284"/>
      <w:jc w:val="both"/>
    </w:pPr>
    <w:rPr>
      <w:sz w:val="24"/>
      <w:szCs w:val="20"/>
    </w:rPr>
  </w:style>
  <w:style w:type="paragraph" w:customStyle="1" w:styleId="Tekstpodstawowywcity31">
    <w:name w:val="Tekst podstawowy wcięty 31"/>
    <w:basedOn w:val="Normal"/>
    <w:uiPriority w:val="99"/>
    <w:rsid w:val="00DB7B9A"/>
    <w:pPr>
      <w:ind w:left="284" w:hanging="284"/>
      <w:jc w:val="both"/>
    </w:pPr>
    <w:rPr>
      <w:sz w:val="32"/>
    </w:rPr>
  </w:style>
  <w:style w:type="paragraph" w:styleId="CommentText">
    <w:name w:val="annotation text"/>
    <w:basedOn w:val="Normal"/>
    <w:link w:val="CommentTextChar"/>
    <w:uiPriority w:val="99"/>
    <w:semiHidden/>
    <w:rsid w:val="00DB7B9A"/>
  </w:style>
  <w:style w:type="character" w:customStyle="1" w:styleId="CommentTextChar">
    <w:name w:val="Comment Text Char"/>
    <w:basedOn w:val="DefaultParagraphFont"/>
    <w:link w:val="CommentText"/>
    <w:uiPriority w:val="99"/>
    <w:semiHidden/>
    <w:locked/>
    <w:rsid w:val="00733224"/>
    <w:rPr>
      <w:rFonts w:cs="Times New Roman"/>
      <w:sz w:val="20"/>
      <w:szCs w:val="20"/>
    </w:rPr>
  </w:style>
  <w:style w:type="paragraph" w:customStyle="1" w:styleId="numer">
    <w:name w:val="numer"/>
    <w:basedOn w:val="Normal"/>
    <w:uiPriority w:val="99"/>
    <w:rsid w:val="00DB7B9A"/>
    <w:pPr>
      <w:ind w:left="567" w:firstLine="284"/>
      <w:jc w:val="both"/>
    </w:pPr>
    <w:rPr>
      <w:sz w:val="24"/>
    </w:rPr>
  </w:style>
  <w:style w:type="character" w:styleId="Hyperlink">
    <w:name w:val="Hyperlink"/>
    <w:basedOn w:val="DefaultParagraphFont"/>
    <w:uiPriority w:val="99"/>
    <w:rsid w:val="00DB7B9A"/>
    <w:rPr>
      <w:rFonts w:cs="Times New Roman"/>
      <w:color w:val="0000FF"/>
      <w:u w:val="single"/>
    </w:rPr>
  </w:style>
  <w:style w:type="paragraph" w:customStyle="1" w:styleId="tekst">
    <w:name w:val="tekst"/>
    <w:basedOn w:val="Normal"/>
    <w:uiPriority w:val="99"/>
    <w:rsid w:val="00DB7B9A"/>
    <w:pPr>
      <w:suppressLineNumbers/>
      <w:suppressAutoHyphens/>
      <w:autoSpaceDE w:val="0"/>
      <w:autoSpaceDN w:val="0"/>
      <w:spacing w:before="60" w:after="60"/>
      <w:jc w:val="both"/>
    </w:pPr>
    <w:rPr>
      <w:sz w:val="24"/>
      <w:szCs w:val="24"/>
    </w:rPr>
  </w:style>
  <w:style w:type="paragraph" w:customStyle="1" w:styleId="nagwek10">
    <w:name w:val="nag³ówek1"/>
    <w:uiPriority w:val="99"/>
    <w:rsid w:val="00DB7B9A"/>
    <w:pPr>
      <w:spacing w:before="114" w:after="114"/>
      <w:ind w:left="482" w:right="482" w:firstLine="1"/>
      <w:jc w:val="center"/>
    </w:pPr>
    <w:rPr>
      <w:color w:val="000000"/>
      <w:sz w:val="24"/>
      <w:szCs w:val="20"/>
    </w:rPr>
  </w:style>
  <w:style w:type="paragraph" w:styleId="DocumentMap">
    <w:name w:val="Document Map"/>
    <w:basedOn w:val="Normal"/>
    <w:link w:val="DocumentMapChar"/>
    <w:uiPriority w:val="99"/>
    <w:semiHidden/>
    <w:rsid w:val="00DB7B9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33224"/>
    <w:rPr>
      <w:rFonts w:cs="Times New Roman"/>
      <w:sz w:val="2"/>
    </w:rPr>
  </w:style>
  <w:style w:type="paragraph" w:customStyle="1" w:styleId="Nagwek2a">
    <w:name w:val="Nagłówek2a"/>
    <w:basedOn w:val="Heading2"/>
    <w:autoRedefine/>
    <w:uiPriority w:val="99"/>
    <w:rsid w:val="00DB7B9A"/>
    <w:pPr>
      <w:keepLines/>
      <w:spacing w:before="240" w:after="60"/>
      <w:ind w:left="1559" w:hanging="283"/>
      <w:jc w:val="left"/>
    </w:pPr>
    <w:rPr>
      <w:kern w:val="24"/>
      <w:sz w:val="24"/>
    </w:rPr>
  </w:style>
  <w:style w:type="paragraph" w:customStyle="1" w:styleId="data">
    <w:name w:val="data"/>
    <w:basedOn w:val="Normal"/>
    <w:uiPriority w:val="99"/>
    <w:rsid w:val="00DB7B9A"/>
    <w:pPr>
      <w:keepNext/>
      <w:spacing w:before="240"/>
    </w:pPr>
    <w:rPr>
      <w:rFonts w:ascii="Arial" w:hAnsi="Arial"/>
      <w:sz w:val="24"/>
    </w:rPr>
  </w:style>
  <w:style w:type="paragraph" w:customStyle="1" w:styleId="dopisek">
    <w:name w:val="dopisek"/>
    <w:basedOn w:val="Normal"/>
    <w:uiPriority w:val="99"/>
    <w:rsid w:val="00DB7B9A"/>
    <w:pPr>
      <w:ind w:left="567" w:firstLine="284"/>
      <w:jc w:val="both"/>
    </w:pPr>
    <w:rPr>
      <w:sz w:val="24"/>
    </w:rPr>
  </w:style>
  <w:style w:type="paragraph" w:styleId="NormalWeb">
    <w:name w:val="Normal (Web)"/>
    <w:basedOn w:val="Normal"/>
    <w:uiPriority w:val="99"/>
    <w:semiHidden/>
    <w:rsid w:val="00DB7B9A"/>
    <w:pPr>
      <w:spacing w:before="100" w:beforeAutospacing="1" w:after="100" w:afterAutospacing="1"/>
      <w:jc w:val="both"/>
    </w:pPr>
    <w:rPr>
      <w:rFonts w:ascii="Arial Unicode MS" w:hAnsi="Arial Unicode MS" w:cs="Arial Unicode MS"/>
    </w:rPr>
  </w:style>
  <w:style w:type="character" w:styleId="CommentReference">
    <w:name w:val="annotation reference"/>
    <w:basedOn w:val="DefaultParagraphFont"/>
    <w:uiPriority w:val="99"/>
    <w:semiHidden/>
    <w:rsid w:val="00DB7B9A"/>
    <w:rPr>
      <w:rFonts w:cs="Times New Roman"/>
      <w:sz w:val="16"/>
      <w:szCs w:val="16"/>
    </w:rPr>
  </w:style>
  <w:style w:type="paragraph" w:styleId="CommentSubject">
    <w:name w:val="annotation subject"/>
    <w:basedOn w:val="CommentText"/>
    <w:next w:val="CommentText"/>
    <w:link w:val="CommentSubjectChar"/>
    <w:uiPriority w:val="99"/>
    <w:semiHidden/>
    <w:rsid w:val="00DB7B9A"/>
    <w:rPr>
      <w:b/>
      <w:bCs/>
    </w:rPr>
  </w:style>
  <w:style w:type="character" w:customStyle="1" w:styleId="CommentSubjectChar">
    <w:name w:val="Comment Subject Char"/>
    <w:basedOn w:val="CommentTextChar"/>
    <w:link w:val="CommentSubject"/>
    <w:uiPriority w:val="99"/>
    <w:semiHidden/>
    <w:locked/>
    <w:rsid w:val="00733224"/>
    <w:rPr>
      <w:b/>
      <w:bCs/>
    </w:rPr>
  </w:style>
  <w:style w:type="paragraph" w:styleId="BalloonText">
    <w:name w:val="Balloon Text"/>
    <w:basedOn w:val="Normal"/>
    <w:link w:val="BalloonTextChar"/>
    <w:uiPriority w:val="99"/>
    <w:semiHidden/>
    <w:rsid w:val="00DB7B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224"/>
    <w:rPr>
      <w:rFonts w:cs="Times New Roman"/>
      <w:sz w:val="2"/>
    </w:rPr>
  </w:style>
  <w:style w:type="paragraph" w:customStyle="1" w:styleId="WW-Zwykytekst">
    <w:name w:val="WW-Zwykły tekst"/>
    <w:basedOn w:val="Normal"/>
    <w:uiPriority w:val="99"/>
    <w:rsid w:val="00DB7B9A"/>
    <w:pPr>
      <w:suppressAutoHyphens/>
    </w:pPr>
    <w:rPr>
      <w:rFonts w:ascii="Courier New" w:hAnsi="Courier New"/>
      <w:lang w:eastAsia="ar-SA"/>
    </w:rPr>
  </w:style>
  <w:style w:type="paragraph" w:customStyle="1" w:styleId="1">
    <w:name w:val="1"/>
    <w:basedOn w:val="Normal"/>
    <w:next w:val="Header"/>
    <w:uiPriority w:val="99"/>
    <w:rsid w:val="00DB7B9A"/>
    <w:pPr>
      <w:tabs>
        <w:tab w:val="center" w:pos="4536"/>
        <w:tab w:val="right" w:pos="9072"/>
      </w:tabs>
    </w:pPr>
  </w:style>
  <w:style w:type="paragraph" w:styleId="List">
    <w:name w:val="List"/>
    <w:basedOn w:val="BodyText"/>
    <w:uiPriority w:val="99"/>
    <w:semiHidden/>
    <w:rsid w:val="00DB7B9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
    <w:uiPriority w:val="99"/>
    <w:rsid w:val="00DB7B9A"/>
    <w:pPr>
      <w:suppressLineNumbers/>
      <w:suppressAutoHyphens/>
    </w:pPr>
    <w:rPr>
      <w:rFonts w:cs="Wingdings"/>
      <w:sz w:val="24"/>
      <w:szCs w:val="24"/>
      <w:lang w:eastAsia="ar-SA"/>
    </w:rPr>
  </w:style>
  <w:style w:type="paragraph" w:customStyle="1" w:styleId="WW-Nagwekwykazurde">
    <w:name w:val="WW-Nagłówek wykazu źródeł"/>
    <w:basedOn w:val="Normal"/>
    <w:next w:val="Normal"/>
    <w:uiPriority w:val="99"/>
    <w:rsid w:val="00DB7B9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
    <w:uiPriority w:val="99"/>
    <w:rsid w:val="00DB7B9A"/>
    <w:pPr>
      <w:suppressAutoHyphens/>
      <w:spacing w:before="120"/>
      <w:ind w:left="708"/>
      <w:jc w:val="both"/>
    </w:pPr>
    <w:rPr>
      <w:sz w:val="24"/>
      <w:szCs w:val="24"/>
      <w:lang w:eastAsia="ar-SA"/>
    </w:rPr>
  </w:style>
  <w:style w:type="paragraph" w:customStyle="1" w:styleId="ust">
    <w:name w:val="ust"/>
    <w:uiPriority w:val="99"/>
    <w:rsid w:val="00DB7B9A"/>
    <w:pPr>
      <w:suppressAutoHyphens/>
      <w:autoSpaceDE w:val="0"/>
      <w:autoSpaceDN w:val="0"/>
      <w:spacing w:before="60" w:after="60"/>
      <w:ind w:left="426" w:hanging="284"/>
      <w:jc w:val="both"/>
    </w:pPr>
    <w:rPr>
      <w:sz w:val="24"/>
      <w:szCs w:val="24"/>
    </w:rPr>
  </w:style>
  <w:style w:type="paragraph" w:styleId="PlainText">
    <w:name w:val="Plain Text"/>
    <w:basedOn w:val="Normal"/>
    <w:link w:val="PlainTextChar"/>
    <w:uiPriority w:val="99"/>
    <w:semiHidden/>
    <w:rsid w:val="00DB7B9A"/>
    <w:rPr>
      <w:rFonts w:ascii="Courier New" w:hAnsi="Courier New"/>
    </w:rPr>
  </w:style>
  <w:style w:type="character" w:customStyle="1" w:styleId="PlainTextChar">
    <w:name w:val="Plain Text Char"/>
    <w:basedOn w:val="DefaultParagraphFont"/>
    <w:link w:val="PlainText"/>
    <w:uiPriority w:val="99"/>
    <w:semiHidden/>
    <w:locked/>
    <w:rsid w:val="00733224"/>
    <w:rPr>
      <w:rFonts w:ascii="Courier New" w:hAnsi="Courier New" w:cs="Courier New"/>
      <w:sz w:val="20"/>
      <w:szCs w:val="20"/>
    </w:rPr>
  </w:style>
  <w:style w:type="paragraph" w:customStyle="1" w:styleId="Default">
    <w:name w:val="Default"/>
    <w:uiPriority w:val="99"/>
    <w:rsid w:val="00DB7B9A"/>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
    <w:uiPriority w:val="99"/>
    <w:rsid w:val="00DB7B9A"/>
    <w:pPr>
      <w:numPr>
        <w:numId w:val="5"/>
      </w:numPr>
      <w:tabs>
        <w:tab w:val="left" w:pos="851"/>
      </w:tabs>
      <w:spacing w:after="60"/>
      <w:jc w:val="both"/>
    </w:pPr>
    <w:rPr>
      <w:sz w:val="24"/>
      <w:szCs w:val="24"/>
    </w:rPr>
  </w:style>
  <w:style w:type="character" w:customStyle="1" w:styleId="NagwekZnak">
    <w:name w:val="Nagłówek Znak"/>
    <w:basedOn w:val="DefaultParagraphFont"/>
    <w:uiPriority w:val="99"/>
    <w:rsid w:val="00DB7B9A"/>
    <w:rPr>
      <w:rFonts w:cs="Times New Roman"/>
    </w:rPr>
  </w:style>
  <w:style w:type="paragraph" w:styleId="ListParagraph">
    <w:name w:val="List Paragraph"/>
    <w:basedOn w:val="Normal"/>
    <w:uiPriority w:val="99"/>
    <w:qFormat/>
    <w:rsid w:val="00DB7B9A"/>
    <w:pPr>
      <w:ind w:left="708"/>
    </w:pPr>
  </w:style>
  <w:style w:type="character" w:customStyle="1" w:styleId="TekstpodstawowyZnak">
    <w:name w:val="Tekst podstawowy Znak"/>
    <w:aliases w:val="Treść Znak"/>
    <w:basedOn w:val="DefaultParagraphFont"/>
    <w:uiPriority w:val="99"/>
    <w:rsid w:val="00DB7B9A"/>
    <w:rPr>
      <w:rFonts w:ascii="Arial" w:hAnsi="Arial" w:cs="Times New Roman"/>
      <w:sz w:val="22"/>
    </w:rPr>
  </w:style>
  <w:style w:type="paragraph" w:styleId="EndnoteText">
    <w:name w:val="endnote text"/>
    <w:basedOn w:val="Normal"/>
    <w:link w:val="EndnoteTextChar"/>
    <w:uiPriority w:val="99"/>
    <w:semiHidden/>
    <w:rsid w:val="00140A8F"/>
  </w:style>
  <w:style w:type="character" w:customStyle="1" w:styleId="EndnoteTextChar">
    <w:name w:val="Endnote Text Char"/>
    <w:basedOn w:val="DefaultParagraphFont"/>
    <w:link w:val="EndnoteText"/>
    <w:uiPriority w:val="99"/>
    <w:semiHidden/>
    <w:locked/>
    <w:rsid w:val="00140A8F"/>
    <w:rPr>
      <w:rFonts w:cs="Times New Roman"/>
    </w:rPr>
  </w:style>
  <w:style w:type="character" w:styleId="EndnoteReference">
    <w:name w:val="endnote reference"/>
    <w:basedOn w:val="DefaultParagraphFont"/>
    <w:uiPriority w:val="99"/>
    <w:semiHidden/>
    <w:rsid w:val="00140A8F"/>
    <w:rPr>
      <w:rFonts w:cs="Times New Roman"/>
      <w:vertAlign w:val="superscript"/>
    </w:rPr>
  </w:style>
  <w:style w:type="paragraph" w:customStyle="1" w:styleId="Akapitzlist">
    <w:name w:val="Akapit z listą"/>
    <w:basedOn w:val="Normal"/>
    <w:uiPriority w:val="99"/>
    <w:rsid w:val="00BC2032"/>
    <w:pPr>
      <w:ind w:left="708"/>
    </w:pPr>
  </w:style>
</w:styles>
</file>

<file path=word/webSettings.xml><?xml version="1.0" encoding="utf-8"?>
<w:webSettings xmlns:r="http://schemas.openxmlformats.org/officeDocument/2006/relationships" xmlns:w="http://schemas.openxmlformats.org/wordprocessingml/2006/main">
  <w:divs>
    <w:div w:id="630860975">
      <w:marLeft w:val="0"/>
      <w:marRight w:val="0"/>
      <w:marTop w:val="0"/>
      <w:marBottom w:val="0"/>
      <w:divBdr>
        <w:top w:val="none" w:sz="0" w:space="0" w:color="auto"/>
        <w:left w:val="none" w:sz="0" w:space="0" w:color="auto"/>
        <w:bottom w:val="none" w:sz="0" w:space="0" w:color="auto"/>
        <w:right w:val="none" w:sz="0" w:space="0" w:color="auto"/>
      </w:divBdr>
    </w:div>
    <w:div w:id="630860976">
      <w:marLeft w:val="0"/>
      <w:marRight w:val="0"/>
      <w:marTop w:val="0"/>
      <w:marBottom w:val="0"/>
      <w:divBdr>
        <w:top w:val="none" w:sz="0" w:space="0" w:color="auto"/>
        <w:left w:val="none" w:sz="0" w:space="0" w:color="auto"/>
        <w:bottom w:val="none" w:sz="0" w:space="0" w:color="auto"/>
        <w:right w:val="none" w:sz="0" w:space="0" w:color="auto"/>
      </w:divBdr>
    </w:div>
    <w:div w:id="630860986">
      <w:marLeft w:val="0"/>
      <w:marRight w:val="0"/>
      <w:marTop w:val="0"/>
      <w:marBottom w:val="0"/>
      <w:divBdr>
        <w:top w:val="none" w:sz="0" w:space="0" w:color="auto"/>
        <w:left w:val="none" w:sz="0" w:space="0" w:color="auto"/>
        <w:bottom w:val="none" w:sz="0" w:space="0" w:color="auto"/>
        <w:right w:val="none" w:sz="0" w:space="0" w:color="auto"/>
      </w:divBdr>
      <w:divsChild>
        <w:div w:id="630860977">
          <w:marLeft w:val="0"/>
          <w:marRight w:val="0"/>
          <w:marTop w:val="0"/>
          <w:marBottom w:val="0"/>
          <w:divBdr>
            <w:top w:val="none" w:sz="0" w:space="0" w:color="auto"/>
            <w:left w:val="none" w:sz="0" w:space="0" w:color="auto"/>
            <w:bottom w:val="none" w:sz="0" w:space="0" w:color="auto"/>
            <w:right w:val="none" w:sz="0" w:space="0" w:color="auto"/>
          </w:divBdr>
        </w:div>
        <w:div w:id="630860978">
          <w:marLeft w:val="0"/>
          <w:marRight w:val="0"/>
          <w:marTop w:val="0"/>
          <w:marBottom w:val="0"/>
          <w:divBdr>
            <w:top w:val="none" w:sz="0" w:space="0" w:color="auto"/>
            <w:left w:val="none" w:sz="0" w:space="0" w:color="auto"/>
            <w:bottom w:val="none" w:sz="0" w:space="0" w:color="auto"/>
            <w:right w:val="none" w:sz="0" w:space="0" w:color="auto"/>
          </w:divBdr>
        </w:div>
        <w:div w:id="630860979">
          <w:marLeft w:val="0"/>
          <w:marRight w:val="0"/>
          <w:marTop w:val="0"/>
          <w:marBottom w:val="0"/>
          <w:divBdr>
            <w:top w:val="none" w:sz="0" w:space="0" w:color="auto"/>
            <w:left w:val="none" w:sz="0" w:space="0" w:color="auto"/>
            <w:bottom w:val="none" w:sz="0" w:space="0" w:color="auto"/>
            <w:right w:val="none" w:sz="0" w:space="0" w:color="auto"/>
          </w:divBdr>
        </w:div>
        <w:div w:id="630860980">
          <w:marLeft w:val="0"/>
          <w:marRight w:val="0"/>
          <w:marTop w:val="0"/>
          <w:marBottom w:val="0"/>
          <w:divBdr>
            <w:top w:val="none" w:sz="0" w:space="0" w:color="auto"/>
            <w:left w:val="none" w:sz="0" w:space="0" w:color="auto"/>
            <w:bottom w:val="none" w:sz="0" w:space="0" w:color="auto"/>
            <w:right w:val="none" w:sz="0" w:space="0" w:color="auto"/>
          </w:divBdr>
        </w:div>
        <w:div w:id="630860981">
          <w:marLeft w:val="0"/>
          <w:marRight w:val="0"/>
          <w:marTop w:val="0"/>
          <w:marBottom w:val="0"/>
          <w:divBdr>
            <w:top w:val="none" w:sz="0" w:space="0" w:color="auto"/>
            <w:left w:val="none" w:sz="0" w:space="0" w:color="auto"/>
            <w:bottom w:val="none" w:sz="0" w:space="0" w:color="auto"/>
            <w:right w:val="none" w:sz="0" w:space="0" w:color="auto"/>
          </w:divBdr>
        </w:div>
        <w:div w:id="630860982">
          <w:marLeft w:val="0"/>
          <w:marRight w:val="0"/>
          <w:marTop w:val="0"/>
          <w:marBottom w:val="0"/>
          <w:divBdr>
            <w:top w:val="none" w:sz="0" w:space="0" w:color="auto"/>
            <w:left w:val="none" w:sz="0" w:space="0" w:color="auto"/>
            <w:bottom w:val="none" w:sz="0" w:space="0" w:color="auto"/>
            <w:right w:val="none" w:sz="0" w:space="0" w:color="auto"/>
          </w:divBdr>
        </w:div>
        <w:div w:id="630860983">
          <w:marLeft w:val="0"/>
          <w:marRight w:val="0"/>
          <w:marTop w:val="0"/>
          <w:marBottom w:val="0"/>
          <w:divBdr>
            <w:top w:val="none" w:sz="0" w:space="0" w:color="auto"/>
            <w:left w:val="none" w:sz="0" w:space="0" w:color="auto"/>
            <w:bottom w:val="none" w:sz="0" w:space="0" w:color="auto"/>
            <w:right w:val="none" w:sz="0" w:space="0" w:color="auto"/>
          </w:divBdr>
        </w:div>
        <w:div w:id="630860984">
          <w:marLeft w:val="0"/>
          <w:marRight w:val="0"/>
          <w:marTop w:val="0"/>
          <w:marBottom w:val="0"/>
          <w:divBdr>
            <w:top w:val="none" w:sz="0" w:space="0" w:color="auto"/>
            <w:left w:val="none" w:sz="0" w:space="0" w:color="auto"/>
            <w:bottom w:val="none" w:sz="0" w:space="0" w:color="auto"/>
            <w:right w:val="none" w:sz="0" w:space="0" w:color="auto"/>
          </w:divBdr>
        </w:div>
        <w:div w:id="630860985">
          <w:marLeft w:val="0"/>
          <w:marRight w:val="0"/>
          <w:marTop w:val="0"/>
          <w:marBottom w:val="0"/>
          <w:divBdr>
            <w:top w:val="none" w:sz="0" w:space="0" w:color="auto"/>
            <w:left w:val="none" w:sz="0" w:space="0" w:color="auto"/>
            <w:bottom w:val="none" w:sz="0" w:space="0" w:color="auto"/>
            <w:right w:val="none" w:sz="0" w:space="0" w:color="auto"/>
          </w:divBdr>
        </w:div>
        <w:div w:id="630860987">
          <w:marLeft w:val="0"/>
          <w:marRight w:val="0"/>
          <w:marTop w:val="0"/>
          <w:marBottom w:val="0"/>
          <w:divBdr>
            <w:top w:val="none" w:sz="0" w:space="0" w:color="auto"/>
            <w:left w:val="none" w:sz="0" w:space="0" w:color="auto"/>
            <w:bottom w:val="none" w:sz="0" w:space="0" w:color="auto"/>
            <w:right w:val="none" w:sz="0" w:space="0" w:color="auto"/>
          </w:divBdr>
        </w:div>
        <w:div w:id="630860988">
          <w:marLeft w:val="0"/>
          <w:marRight w:val="0"/>
          <w:marTop w:val="0"/>
          <w:marBottom w:val="0"/>
          <w:divBdr>
            <w:top w:val="none" w:sz="0" w:space="0" w:color="auto"/>
            <w:left w:val="none" w:sz="0" w:space="0" w:color="auto"/>
            <w:bottom w:val="none" w:sz="0" w:space="0" w:color="auto"/>
            <w:right w:val="none" w:sz="0" w:space="0" w:color="auto"/>
          </w:divBdr>
        </w:div>
        <w:div w:id="630860989">
          <w:marLeft w:val="0"/>
          <w:marRight w:val="0"/>
          <w:marTop w:val="0"/>
          <w:marBottom w:val="0"/>
          <w:divBdr>
            <w:top w:val="none" w:sz="0" w:space="0" w:color="auto"/>
            <w:left w:val="none" w:sz="0" w:space="0" w:color="auto"/>
            <w:bottom w:val="none" w:sz="0" w:space="0" w:color="auto"/>
            <w:right w:val="none" w:sz="0" w:space="0" w:color="auto"/>
          </w:divBdr>
        </w:div>
        <w:div w:id="630860990">
          <w:marLeft w:val="0"/>
          <w:marRight w:val="0"/>
          <w:marTop w:val="0"/>
          <w:marBottom w:val="0"/>
          <w:divBdr>
            <w:top w:val="none" w:sz="0" w:space="0" w:color="auto"/>
            <w:left w:val="none" w:sz="0" w:space="0" w:color="auto"/>
            <w:bottom w:val="none" w:sz="0" w:space="0" w:color="auto"/>
            <w:right w:val="none" w:sz="0" w:space="0" w:color="auto"/>
          </w:divBdr>
        </w:div>
        <w:div w:id="630860991">
          <w:marLeft w:val="0"/>
          <w:marRight w:val="0"/>
          <w:marTop w:val="0"/>
          <w:marBottom w:val="0"/>
          <w:divBdr>
            <w:top w:val="none" w:sz="0" w:space="0" w:color="auto"/>
            <w:left w:val="none" w:sz="0" w:space="0" w:color="auto"/>
            <w:bottom w:val="none" w:sz="0" w:space="0" w:color="auto"/>
            <w:right w:val="none" w:sz="0" w:space="0" w:color="auto"/>
          </w:divBdr>
        </w:div>
        <w:div w:id="630860992">
          <w:marLeft w:val="0"/>
          <w:marRight w:val="0"/>
          <w:marTop w:val="0"/>
          <w:marBottom w:val="0"/>
          <w:divBdr>
            <w:top w:val="none" w:sz="0" w:space="0" w:color="auto"/>
            <w:left w:val="none" w:sz="0" w:space="0" w:color="auto"/>
            <w:bottom w:val="none" w:sz="0" w:space="0" w:color="auto"/>
            <w:right w:val="none" w:sz="0" w:space="0" w:color="auto"/>
          </w:divBdr>
        </w:div>
        <w:div w:id="630860993">
          <w:marLeft w:val="0"/>
          <w:marRight w:val="0"/>
          <w:marTop w:val="0"/>
          <w:marBottom w:val="0"/>
          <w:divBdr>
            <w:top w:val="none" w:sz="0" w:space="0" w:color="auto"/>
            <w:left w:val="none" w:sz="0" w:space="0" w:color="auto"/>
            <w:bottom w:val="none" w:sz="0" w:space="0" w:color="auto"/>
            <w:right w:val="none" w:sz="0" w:space="0" w:color="auto"/>
          </w:divBdr>
        </w:div>
        <w:div w:id="630860994">
          <w:marLeft w:val="0"/>
          <w:marRight w:val="0"/>
          <w:marTop w:val="0"/>
          <w:marBottom w:val="0"/>
          <w:divBdr>
            <w:top w:val="none" w:sz="0" w:space="0" w:color="auto"/>
            <w:left w:val="none" w:sz="0" w:space="0" w:color="auto"/>
            <w:bottom w:val="none" w:sz="0" w:space="0" w:color="auto"/>
            <w:right w:val="none" w:sz="0" w:space="0" w:color="auto"/>
          </w:divBdr>
        </w:div>
        <w:div w:id="630860995">
          <w:marLeft w:val="0"/>
          <w:marRight w:val="0"/>
          <w:marTop w:val="0"/>
          <w:marBottom w:val="0"/>
          <w:divBdr>
            <w:top w:val="none" w:sz="0" w:space="0" w:color="auto"/>
            <w:left w:val="none" w:sz="0" w:space="0" w:color="auto"/>
            <w:bottom w:val="none" w:sz="0" w:space="0" w:color="auto"/>
            <w:right w:val="none" w:sz="0" w:space="0" w:color="auto"/>
          </w:divBdr>
        </w:div>
        <w:div w:id="630860996">
          <w:marLeft w:val="0"/>
          <w:marRight w:val="0"/>
          <w:marTop w:val="0"/>
          <w:marBottom w:val="0"/>
          <w:divBdr>
            <w:top w:val="none" w:sz="0" w:space="0" w:color="auto"/>
            <w:left w:val="none" w:sz="0" w:space="0" w:color="auto"/>
            <w:bottom w:val="none" w:sz="0" w:space="0" w:color="auto"/>
            <w:right w:val="none" w:sz="0" w:space="0" w:color="auto"/>
          </w:divBdr>
        </w:div>
        <w:div w:id="630860997">
          <w:marLeft w:val="0"/>
          <w:marRight w:val="0"/>
          <w:marTop w:val="0"/>
          <w:marBottom w:val="0"/>
          <w:divBdr>
            <w:top w:val="none" w:sz="0" w:space="0" w:color="auto"/>
            <w:left w:val="none" w:sz="0" w:space="0" w:color="auto"/>
            <w:bottom w:val="none" w:sz="0" w:space="0" w:color="auto"/>
            <w:right w:val="none" w:sz="0" w:space="0" w:color="auto"/>
          </w:divBdr>
        </w:div>
        <w:div w:id="630860998">
          <w:marLeft w:val="0"/>
          <w:marRight w:val="0"/>
          <w:marTop w:val="0"/>
          <w:marBottom w:val="0"/>
          <w:divBdr>
            <w:top w:val="none" w:sz="0" w:space="0" w:color="auto"/>
            <w:left w:val="none" w:sz="0" w:space="0" w:color="auto"/>
            <w:bottom w:val="none" w:sz="0" w:space="0" w:color="auto"/>
            <w:right w:val="none" w:sz="0" w:space="0" w:color="auto"/>
          </w:divBdr>
        </w:div>
        <w:div w:id="630860999">
          <w:marLeft w:val="0"/>
          <w:marRight w:val="0"/>
          <w:marTop w:val="0"/>
          <w:marBottom w:val="0"/>
          <w:divBdr>
            <w:top w:val="none" w:sz="0" w:space="0" w:color="auto"/>
            <w:left w:val="none" w:sz="0" w:space="0" w:color="auto"/>
            <w:bottom w:val="none" w:sz="0" w:space="0" w:color="auto"/>
            <w:right w:val="none" w:sz="0" w:space="0" w:color="auto"/>
          </w:divBdr>
        </w:div>
        <w:div w:id="630861000">
          <w:marLeft w:val="0"/>
          <w:marRight w:val="0"/>
          <w:marTop w:val="0"/>
          <w:marBottom w:val="0"/>
          <w:divBdr>
            <w:top w:val="none" w:sz="0" w:space="0" w:color="auto"/>
            <w:left w:val="none" w:sz="0" w:space="0" w:color="auto"/>
            <w:bottom w:val="none" w:sz="0" w:space="0" w:color="auto"/>
            <w:right w:val="none" w:sz="0" w:space="0" w:color="auto"/>
          </w:divBdr>
        </w:div>
        <w:div w:id="630861001">
          <w:marLeft w:val="0"/>
          <w:marRight w:val="0"/>
          <w:marTop w:val="0"/>
          <w:marBottom w:val="0"/>
          <w:divBdr>
            <w:top w:val="none" w:sz="0" w:space="0" w:color="auto"/>
            <w:left w:val="none" w:sz="0" w:space="0" w:color="auto"/>
            <w:bottom w:val="none" w:sz="0" w:space="0" w:color="auto"/>
            <w:right w:val="none" w:sz="0" w:space="0" w:color="auto"/>
          </w:divBdr>
        </w:div>
        <w:div w:id="630861002">
          <w:marLeft w:val="0"/>
          <w:marRight w:val="0"/>
          <w:marTop w:val="0"/>
          <w:marBottom w:val="0"/>
          <w:divBdr>
            <w:top w:val="none" w:sz="0" w:space="0" w:color="auto"/>
            <w:left w:val="none" w:sz="0" w:space="0" w:color="auto"/>
            <w:bottom w:val="none" w:sz="0" w:space="0" w:color="auto"/>
            <w:right w:val="none" w:sz="0" w:space="0" w:color="auto"/>
          </w:divBdr>
        </w:div>
        <w:div w:id="630861003">
          <w:marLeft w:val="0"/>
          <w:marRight w:val="0"/>
          <w:marTop w:val="0"/>
          <w:marBottom w:val="0"/>
          <w:divBdr>
            <w:top w:val="none" w:sz="0" w:space="0" w:color="auto"/>
            <w:left w:val="none" w:sz="0" w:space="0" w:color="auto"/>
            <w:bottom w:val="none" w:sz="0" w:space="0" w:color="auto"/>
            <w:right w:val="none" w:sz="0" w:space="0" w:color="auto"/>
          </w:divBdr>
        </w:div>
        <w:div w:id="630861004">
          <w:marLeft w:val="0"/>
          <w:marRight w:val="0"/>
          <w:marTop w:val="0"/>
          <w:marBottom w:val="0"/>
          <w:divBdr>
            <w:top w:val="none" w:sz="0" w:space="0" w:color="auto"/>
            <w:left w:val="none" w:sz="0" w:space="0" w:color="auto"/>
            <w:bottom w:val="none" w:sz="0" w:space="0" w:color="auto"/>
            <w:right w:val="none" w:sz="0" w:space="0" w:color="auto"/>
          </w:divBdr>
        </w:div>
        <w:div w:id="630861005">
          <w:marLeft w:val="0"/>
          <w:marRight w:val="0"/>
          <w:marTop w:val="0"/>
          <w:marBottom w:val="0"/>
          <w:divBdr>
            <w:top w:val="none" w:sz="0" w:space="0" w:color="auto"/>
            <w:left w:val="none" w:sz="0" w:space="0" w:color="auto"/>
            <w:bottom w:val="none" w:sz="0" w:space="0" w:color="auto"/>
            <w:right w:val="none" w:sz="0" w:space="0" w:color="auto"/>
          </w:divBdr>
        </w:div>
        <w:div w:id="630861006">
          <w:marLeft w:val="0"/>
          <w:marRight w:val="0"/>
          <w:marTop w:val="0"/>
          <w:marBottom w:val="0"/>
          <w:divBdr>
            <w:top w:val="none" w:sz="0" w:space="0" w:color="auto"/>
            <w:left w:val="none" w:sz="0" w:space="0" w:color="auto"/>
            <w:bottom w:val="none" w:sz="0" w:space="0" w:color="auto"/>
            <w:right w:val="none" w:sz="0" w:space="0" w:color="auto"/>
          </w:divBdr>
        </w:div>
        <w:div w:id="630861007">
          <w:marLeft w:val="0"/>
          <w:marRight w:val="0"/>
          <w:marTop w:val="0"/>
          <w:marBottom w:val="0"/>
          <w:divBdr>
            <w:top w:val="none" w:sz="0" w:space="0" w:color="auto"/>
            <w:left w:val="none" w:sz="0" w:space="0" w:color="auto"/>
            <w:bottom w:val="none" w:sz="0" w:space="0" w:color="auto"/>
            <w:right w:val="none" w:sz="0" w:space="0" w:color="auto"/>
          </w:divBdr>
        </w:div>
        <w:div w:id="630861008">
          <w:marLeft w:val="0"/>
          <w:marRight w:val="0"/>
          <w:marTop w:val="0"/>
          <w:marBottom w:val="0"/>
          <w:divBdr>
            <w:top w:val="none" w:sz="0" w:space="0" w:color="auto"/>
            <w:left w:val="none" w:sz="0" w:space="0" w:color="auto"/>
            <w:bottom w:val="none" w:sz="0" w:space="0" w:color="auto"/>
            <w:right w:val="none" w:sz="0" w:space="0" w:color="auto"/>
          </w:divBdr>
        </w:div>
        <w:div w:id="630861009">
          <w:marLeft w:val="0"/>
          <w:marRight w:val="0"/>
          <w:marTop w:val="0"/>
          <w:marBottom w:val="0"/>
          <w:divBdr>
            <w:top w:val="none" w:sz="0" w:space="0" w:color="auto"/>
            <w:left w:val="none" w:sz="0" w:space="0" w:color="auto"/>
            <w:bottom w:val="none" w:sz="0" w:space="0" w:color="auto"/>
            <w:right w:val="none" w:sz="0" w:space="0" w:color="auto"/>
          </w:divBdr>
        </w:div>
        <w:div w:id="630861010">
          <w:marLeft w:val="0"/>
          <w:marRight w:val="0"/>
          <w:marTop w:val="0"/>
          <w:marBottom w:val="0"/>
          <w:divBdr>
            <w:top w:val="none" w:sz="0" w:space="0" w:color="auto"/>
            <w:left w:val="none" w:sz="0" w:space="0" w:color="auto"/>
            <w:bottom w:val="none" w:sz="0" w:space="0" w:color="auto"/>
            <w:right w:val="none" w:sz="0" w:space="0" w:color="auto"/>
          </w:divBdr>
        </w:div>
        <w:div w:id="630861011">
          <w:marLeft w:val="0"/>
          <w:marRight w:val="0"/>
          <w:marTop w:val="0"/>
          <w:marBottom w:val="0"/>
          <w:divBdr>
            <w:top w:val="none" w:sz="0" w:space="0" w:color="auto"/>
            <w:left w:val="none" w:sz="0" w:space="0" w:color="auto"/>
            <w:bottom w:val="none" w:sz="0" w:space="0" w:color="auto"/>
            <w:right w:val="none" w:sz="0" w:space="0" w:color="auto"/>
          </w:divBdr>
        </w:div>
        <w:div w:id="630861012">
          <w:marLeft w:val="0"/>
          <w:marRight w:val="0"/>
          <w:marTop w:val="0"/>
          <w:marBottom w:val="0"/>
          <w:divBdr>
            <w:top w:val="none" w:sz="0" w:space="0" w:color="auto"/>
            <w:left w:val="none" w:sz="0" w:space="0" w:color="auto"/>
            <w:bottom w:val="none" w:sz="0" w:space="0" w:color="auto"/>
            <w:right w:val="none" w:sz="0" w:space="0" w:color="auto"/>
          </w:divBdr>
        </w:div>
        <w:div w:id="630861013">
          <w:marLeft w:val="0"/>
          <w:marRight w:val="0"/>
          <w:marTop w:val="0"/>
          <w:marBottom w:val="0"/>
          <w:divBdr>
            <w:top w:val="none" w:sz="0" w:space="0" w:color="auto"/>
            <w:left w:val="none" w:sz="0" w:space="0" w:color="auto"/>
            <w:bottom w:val="none" w:sz="0" w:space="0" w:color="auto"/>
            <w:right w:val="none" w:sz="0" w:space="0" w:color="auto"/>
          </w:divBdr>
        </w:div>
        <w:div w:id="630861014">
          <w:marLeft w:val="0"/>
          <w:marRight w:val="0"/>
          <w:marTop w:val="0"/>
          <w:marBottom w:val="0"/>
          <w:divBdr>
            <w:top w:val="none" w:sz="0" w:space="0" w:color="auto"/>
            <w:left w:val="none" w:sz="0" w:space="0" w:color="auto"/>
            <w:bottom w:val="none" w:sz="0" w:space="0" w:color="auto"/>
            <w:right w:val="none" w:sz="0" w:space="0" w:color="auto"/>
          </w:divBdr>
        </w:div>
        <w:div w:id="630861015">
          <w:marLeft w:val="0"/>
          <w:marRight w:val="0"/>
          <w:marTop w:val="0"/>
          <w:marBottom w:val="0"/>
          <w:divBdr>
            <w:top w:val="none" w:sz="0" w:space="0" w:color="auto"/>
            <w:left w:val="none" w:sz="0" w:space="0" w:color="auto"/>
            <w:bottom w:val="none" w:sz="0" w:space="0" w:color="auto"/>
            <w:right w:val="none" w:sz="0" w:space="0" w:color="auto"/>
          </w:divBdr>
        </w:div>
        <w:div w:id="630861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dmikp.bydgoszcz.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zdmikp.bydgoszc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TotalTime>
  <Pages>19</Pages>
  <Words>8851</Words>
  <Characters>-32766</Characters>
  <Application>Microsoft Office Outlook</Application>
  <DocSecurity>0</DocSecurity>
  <Lines>0</Lines>
  <Paragraphs>0</Paragraphs>
  <ScaleCrop>false</ScaleCrop>
  <Company>ZDMiKP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keywords/>
  <dc:description/>
  <cp:lastModifiedBy>Katarzyna</cp:lastModifiedBy>
  <cp:revision>115</cp:revision>
  <cp:lastPrinted>2018-02-16T13:01:00Z</cp:lastPrinted>
  <dcterms:created xsi:type="dcterms:W3CDTF">2018-02-15T11:12:00Z</dcterms:created>
  <dcterms:modified xsi:type="dcterms:W3CDTF">2018-02-16T13:55:00Z</dcterms:modified>
</cp:coreProperties>
</file>